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4F31A" w14:textId="77777777" w:rsidR="00A81F49" w:rsidRDefault="00A81F49"/>
    <w:p w14:paraId="5A51E898" w14:textId="77777777" w:rsidR="00C22D96" w:rsidRDefault="00C22D96"/>
    <w:p w14:paraId="3DE4DA72" w14:textId="77777777" w:rsidR="00C22D96" w:rsidRDefault="00C22D96"/>
    <w:tbl>
      <w:tblPr>
        <w:tblW w:w="1044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799"/>
        <w:gridCol w:w="1701"/>
        <w:gridCol w:w="2268"/>
        <w:gridCol w:w="2552"/>
        <w:gridCol w:w="2126"/>
      </w:tblGrid>
      <w:tr w:rsidR="00CC6964" w:rsidRPr="0054684E" w14:paraId="0110BEC2" w14:textId="77777777" w:rsidTr="001E0927">
        <w:trPr>
          <w:trHeight w:val="390"/>
        </w:trPr>
        <w:tc>
          <w:tcPr>
            <w:tcW w:w="1799" w:type="dxa"/>
            <w:shd w:val="clear" w:color="auto" w:fill="F2F2F2" w:themeFill="background1" w:themeFillShade="F2"/>
            <w:vAlign w:val="center"/>
          </w:tcPr>
          <w:p w14:paraId="08EF2768" w14:textId="77777777" w:rsidR="00CC6964" w:rsidRPr="0054684E" w:rsidRDefault="00CC6964" w:rsidP="00E03E14">
            <w:pPr>
              <w:pStyle w:val="Tekstpodstawowy3"/>
              <w:spacing w:line="240" w:lineRule="auto"/>
              <w:jc w:val="both"/>
              <w:rPr>
                <w:rFonts w:ascii="Calibri" w:hAnsi="Calibri"/>
                <w:sz w:val="20"/>
                <w:lang w:val="pl-PL"/>
              </w:rPr>
            </w:pPr>
            <w:r w:rsidRPr="0054684E">
              <w:rPr>
                <w:rFonts w:ascii="Calibri" w:hAnsi="Calibri"/>
                <w:sz w:val="20"/>
                <w:lang w:val="pl-PL"/>
              </w:rPr>
              <w:t xml:space="preserve">   Data wpływu</w:t>
            </w:r>
          </w:p>
        </w:tc>
        <w:tc>
          <w:tcPr>
            <w:tcW w:w="1701" w:type="dxa"/>
            <w:shd w:val="clear" w:color="auto" w:fill="FFFFFF"/>
            <w:vAlign w:val="center"/>
          </w:tcPr>
          <w:p w14:paraId="59C7771A" w14:textId="77777777" w:rsidR="00CC6964" w:rsidRPr="0054684E" w:rsidRDefault="00CC6964" w:rsidP="00E03E14">
            <w:pPr>
              <w:pStyle w:val="Tekstpodstawowy3"/>
              <w:spacing w:line="240" w:lineRule="auto"/>
              <w:rPr>
                <w:rFonts w:ascii="Calibri" w:hAnsi="Calibri"/>
                <w:b/>
                <w:sz w:val="20"/>
                <w:lang w:val="pl-PL"/>
              </w:rPr>
            </w:pPr>
          </w:p>
        </w:tc>
        <w:tc>
          <w:tcPr>
            <w:tcW w:w="2268" w:type="dxa"/>
            <w:shd w:val="clear" w:color="auto" w:fill="F2F2F2" w:themeFill="background1" w:themeFillShade="F2"/>
            <w:vAlign w:val="center"/>
          </w:tcPr>
          <w:p w14:paraId="543114BC" w14:textId="77777777" w:rsidR="00CC6964" w:rsidRPr="0054684E" w:rsidRDefault="00CC6964" w:rsidP="00E03E14">
            <w:pPr>
              <w:pStyle w:val="Tekstpodstawowy3"/>
              <w:spacing w:line="240" w:lineRule="auto"/>
              <w:jc w:val="center"/>
              <w:rPr>
                <w:rFonts w:ascii="Calibri" w:hAnsi="Calibri"/>
                <w:sz w:val="20"/>
                <w:lang w:val="pl-PL"/>
              </w:rPr>
            </w:pPr>
            <w:r w:rsidRPr="0054684E">
              <w:rPr>
                <w:rFonts w:ascii="Calibri" w:hAnsi="Calibri"/>
                <w:sz w:val="20"/>
                <w:lang w:val="pl-PL"/>
              </w:rPr>
              <w:t>NUMER W REJESTRZE WNIOSKÓW</w:t>
            </w:r>
          </w:p>
        </w:tc>
        <w:tc>
          <w:tcPr>
            <w:tcW w:w="2552" w:type="dxa"/>
            <w:shd w:val="clear" w:color="auto" w:fill="FFFFFF"/>
            <w:vAlign w:val="center"/>
          </w:tcPr>
          <w:p w14:paraId="79F54689" w14:textId="77777777" w:rsidR="00CC6964" w:rsidRPr="0054684E" w:rsidRDefault="00CC6964" w:rsidP="00E03E14">
            <w:pPr>
              <w:pStyle w:val="Tekstpodstawowy3"/>
              <w:spacing w:line="240" w:lineRule="auto"/>
              <w:jc w:val="center"/>
              <w:rPr>
                <w:rFonts w:ascii="Calibri" w:hAnsi="Calibri"/>
                <w:sz w:val="20"/>
                <w:lang w:val="pl-PL"/>
              </w:rPr>
            </w:pPr>
          </w:p>
        </w:tc>
        <w:tc>
          <w:tcPr>
            <w:tcW w:w="2126" w:type="dxa"/>
            <w:shd w:val="clear" w:color="auto" w:fill="F2F2F2" w:themeFill="background1" w:themeFillShade="F2"/>
            <w:vAlign w:val="center"/>
          </w:tcPr>
          <w:p w14:paraId="519FF898" w14:textId="1B0FA54A" w:rsidR="00CC6964" w:rsidRPr="0054684E" w:rsidRDefault="00CC6964" w:rsidP="00235E94">
            <w:pPr>
              <w:pStyle w:val="Tekstpodstawowy3"/>
              <w:spacing w:line="240" w:lineRule="auto"/>
              <w:jc w:val="center"/>
              <w:rPr>
                <w:rFonts w:ascii="Calibri" w:hAnsi="Calibri"/>
                <w:sz w:val="20"/>
                <w:lang w:val="pl-PL"/>
              </w:rPr>
            </w:pPr>
            <w:r>
              <w:rPr>
                <w:rFonts w:ascii="Calibri" w:hAnsi="Calibri"/>
                <w:sz w:val="20"/>
                <w:lang w:val="pl-PL"/>
              </w:rPr>
              <w:t xml:space="preserve">OBOWIĄZUJE OD </w:t>
            </w:r>
            <w:r w:rsidR="0051107F">
              <w:rPr>
                <w:rFonts w:ascii="Calibri" w:hAnsi="Calibri"/>
                <w:sz w:val="20"/>
                <w:lang w:val="pl-PL"/>
              </w:rPr>
              <w:t>2</w:t>
            </w:r>
            <w:r w:rsidR="00A57014">
              <w:rPr>
                <w:rFonts w:ascii="Calibri" w:hAnsi="Calibri"/>
                <w:sz w:val="20"/>
                <w:lang w:val="pl-PL"/>
              </w:rPr>
              <w:t>9</w:t>
            </w:r>
            <w:r>
              <w:rPr>
                <w:rFonts w:ascii="Calibri" w:hAnsi="Calibri"/>
                <w:sz w:val="20"/>
                <w:lang w:val="pl-PL"/>
              </w:rPr>
              <w:t>.</w:t>
            </w:r>
            <w:r w:rsidR="00C22D96">
              <w:rPr>
                <w:rFonts w:ascii="Calibri" w:hAnsi="Calibri"/>
                <w:sz w:val="20"/>
                <w:lang w:val="pl-PL"/>
              </w:rPr>
              <w:t>10</w:t>
            </w:r>
            <w:r>
              <w:rPr>
                <w:rFonts w:ascii="Calibri" w:hAnsi="Calibri"/>
                <w:sz w:val="20"/>
                <w:lang w:val="pl-PL"/>
              </w:rPr>
              <w:t>.202</w:t>
            </w:r>
            <w:r w:rsidR="00C22D96">
              <w:rPr>
                <w:rFonts w:ascii="Calibri" w:hAnsi="Calibri"/>
                <w:sz w:val="20"/>
                <w:lang w:val="pl-PL"/>
              </w:rPr>
              <w:t>5</w:t>
            </w:r>
          </w:p>
        </w:tc>
      </w:tr>
    </w:tbl>
    <w:p w14:paraId="7A72BC4A" w14:textId="77777777" w:rsidR="00112AB7" w:rsidRPr="00805647" w:rsidRDefault="00112AB7" w:rsidP="00E03E14">
      <w:pPr>
        <w:rPr>
          <w:rFonts w:ascii="Calibri" w:hAnsi="Calibri"/>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tblGrid>
      <w:tr w:rsidR="00C70481" w:rsidRPr="0054684E" w14:paraId="22196BEB" w14:textId="77777777" w:rsidTr="00D3122B">
        <w:trPr>
          <w:trHeight w:val="319"/>
        </w:trPr>
        <w:tc>
          <w:tcPr>
            <w:tcW w:w="104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AE5C58" w14:textId="6C4C51E4" w:rsidR="00112AB7" w:rsidRPr="0054684E" w:rsidRDefault="00112AB7" w:rsidP="00E03E14">
            <w:pPr>
              <w:tabs>
                <w:tab w:val="left" w:pos="288"/>
              </w:tabs>
              <w:ind w:left="142"/>
              <w:jc w:val="center"/>
              <w:rPr>
                <w:rFonts w:ascii="Calibri" w:hAnsi="Calibri"/>
                <w:b/>
                <w:sz w:val="26"/>
                <w:szCs w:val="26"/>
              </w:rPr>
            </w:pPr>
            <w:r w:rsidRPr="0054684E">
              <w:rPr>
                <w:rFonts w:ascii="Calibri" w:hAnsi="Calibri"/>
                <w:b/>
                <w:sz w:val="26"/>
                <w:szCs w:val="26"/>
              </w:rPr>
              <w:t xml:space="preserve">WNIOSEK O </w:t>
            </w:r>
            <w:r w:rsidR="003E6104" w:rsidRPr="0054684E">
              <w:rPr>
                <w:rFonts w:ascii="Calibri" w:hAnsi="Calibri"/>
                <w:b/>
                <w:sz w:val="26"/>
                <w:szCs w:val="26"/>
              </w:rPr>
              <w:t xml:space="preserve">UDZIELENIE POŻYCZKI </w:t>
            </w:r>
            <w:r w:rsidR="003B0BEE" w:rsidRPr="0054684E">
              <w:rPr>
                <w:rFonts w:ascii="Calibri" w:hAnsi="Calibri"/>
                <w:b/>
                <w:sz w:val="26"/>
                <w:szCs w:val="26"/>
              </w:rPr>
              <w:br/>
            </w:r>
            <w:r w:rsidR="00952E7E">
              <w:rPr>
                <w:rFonts w:ascii="Calibri" w:hAnsi="Calibri"/>
                <w:b/>
                <w:sz w:val="26"/>
                <w:szCs w:val="26"/>
              </w:rPr>
              <w:t xml:space="preserve">W RAMACH </w:t>
            </w:r>
            <w:r w:rsidR="00C22D96" w:rsidRPr="00C22D96">
              <w:rPr>
                <w:rFonts w:ascii="Calibri" w:hAnsi="Calibri"/>
                <w:b/>
                <w:sz w:val="26"/>
                <w:szCs w:val="26"/>
              </w:rPr>
              <w:t>FUNDUSZU INWESTYCJI W MŁODE TALENTY</w:t>
            </w:r>
          </w:p>
        </w:tc>
      </w:tr>
    </w:tbl>
    <w:p w14:paraId="444DE8F1" w14:textId="77777777" w:rsidR="00CB6F68" w:rsidRPr="00805647" w:rsidRDefault="00CB6F68" w:rsidP="00E03E14">
      <w:pPr>
        <w:rPr>
          <w:rFonts w:ascii="Calibri" w:hAnsi="Calibri"/>
        </w:rPr>
      </w:pPr>
    </w:p>
    <w:tbl>
      <w:tblPr>
        <w:tblW w:w="104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2268"/>
        <w:gridCol w:w="2805"/>
      </w:tblGrid>
      <w:tr w:rsidR="00112AB7" w:rsidRPr="00805647" w14:paraId="7EF9E5E0" w14:textId="77777777" w:rsidTr="00D3122B">
        <w:trPr>
          <w:trHeight w:val="397"/>
        </w:trPr>
        <w:tc>
          <w:tcPr>
            <w:tcW w:w="10460" w:type="dxa"/>
            <w:gridSpan w:val="4"/>
            <w:tcBorders>
              <w:top w:val="single" w:sz="4" w:space="0" w:color="auto"/>
              <w:left w:val="single" w:sz="4" w:space="0" w:color="auto"/>
              <w:bottom w:val="single" w:sz="2" w:space="0" w:color="auto"/>
              <w:right w:val="single" w:sz="4" w:space="0" w:color="auto"/>
            </w:tcBorders>
            <w:shd w:val="clear" w:color="auto" w:fill="F2F2F2" w:themeFill="background1" w:themeFillShade="F2"/>
            <w:vAlign w:val="center"/>
          </w:tcPr>
          <w:p w14:paraId="7BEE45D5" w14:textId="77777777" w:rsidR="00112AB7" w:rsidRPr="00805647" w:rsidRDefault="00112AB7" w:rsidP="00E62863">
            <w:pPr>
              <w:tabs>
                <w:tab w:val="left" w:pos="288"/>
              </w:tabs>
              <w:ind w:left="142"/>
              <w:jc w:val="center"/>
              <w:rPr>
                <w:rFonts w:ascii="Calibri" w:hAnsi="Calibri"/>
                <w:b/>
                <w:sz w:val="24"/>
                <w:szCs w:val="24"/>
              </w:rPr>
            </w:pPr>
            <w:r w:rsidRPr="00805647">
              <w:rPr>
                <w:rFonts w:ascii="Calibri" w:hAnsi="Calibri"/>
                <w:b/>
                <w:sz w:val="24"/>
                <w:szCs w:val="24"/>
              </w:rPr>
              <w:t>WNIOSKODAWCA</w:t>
            </w:r>
          </w:p>
        </w:tc>
      </w:tr>
      <w:tr w:rsidR="003B0BEE" w:rsidRPr="00805647" w14:paraId="6E698A10" w14:textId="77777777" w:rsidTr="00D3122B">
        <w:trPr>
          <w:trHeight w:val="227"/>
        </w:trPr>
        <w:tc>
          <w:tcPr>
            <w:tcW w:w="10460" w:type="dxa"/>
            <w:gridSpan w:val="4"/>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53F4B8FC" w14:textId="77777777" w:rsidR="003B0BEE" w:rsidRPr="00805647" w:rsidRDefault="00C24969" w:rsidP="007334A6">
            <w:pPr>
              <w:rPr>
                <w:rFonts w:ascii="Calibri" w:hAnsi="Calibri"/>
                <w:b/>
                <w:sz w:val="16"/>
                <w:szCs w:val="16"/>
              </w:rPr>
            </w:pPr>
            <w:r>
              <w:rPr>
                <w:rFonts w:ascii="Calibri" w:hAnsi="Calibri"/>
                <w:b/>
                <w:sz w:val="16"/>
                <w:szCs w:val="16"/>
              </w:rPr>
              <w:t xml:space="preserve">PIERWSZE </w:t>
            </w:r>
            <w:r w:rsidR="003B0BEE" w:rsidRPr="00805647">
              <w:rPr>
                <w:rFonts w:ascii="Calibri" w:hAnsi="Calibri"/>
                <w:b/>
                <w:sz w:val="16"/>
                <w:szCs w:val="16"/>
              </w:rPr>
              <w:t>IMIĘ,</w:t>
            </w:r>
            <w:r>
              <w:rPr>
                <w:rFonts w:ascii="Calibri" w:hAnsi="Calibri"/>
                <w:b/>
                <w:sz w:val="16"/>
                <w:szCs w:val="16"/>
              </w:rPr>
              <w:t xml:space="preserve"> DRUGIE IMIĘ, </w:t>
            </w:r>
            <w:r w:rsidR="003B0BEE" w:rsidRPr="00805647">
              <w:rPr>
                <w:rFonts w:ascii="Calibri" w:hAnsi="Calibri"/>
                <w:b/>
                <w:sz w:val="16"/>
                <w:szCs w:val="16"/>
              </w:rPr>
              <w:t xml:space="preserve"> NAZWISKO, ADRES</w:t>
            </w:r>
            <w:r w:rsidR="007334A6">
              <w:rPr>
                <w:rFonts w:ascii="Calibri" w:hAnsi="Calibri"/>
                <w:b/>
                <w:sz w:val="16"/>
                <w:szCs w:val="16"/>
              </w:rPr>
              <w:t xml:space="preserve"> ZAMIESZKANIA</w:t>
            </w:r>
            <w:r w:rsidR="003B0BEE" w:rsidRPr="00805647">
              <w:rPr>
                <w:rFonts w:ascii="Calibri" w:hAnsi="Calibri"/>
                <w:b/>
                <w:sz w:val="16"/>
                <w:szCs w:val="16"/>
              </w:rPr>
              <w:t>:</w:t>
            </w:r>
          </w:p>
        </w:tc>
      </w:tr>
      <w:tr w:rsidR="003B0BEE" w:rsidRPr="00C22D96" w14:paraId="4A12F894" w14:textId="77777777" w:rsidTr="00EA1315">
        <w:trPr>
          <w:trHeight w:val="642"/>
        </w:trPr>
        <w:tc>
          <w:tcPr>
            <w:tcW w:w="10460" w:type="dxa"/>
            <w:gridSpan w:val="4"/>
            <w:tcBorders>
              <w:top w:val="single" w:sz="2" w:space="0" w:color="auto"/>
              <w:left w:val="single" w:sz="2" w:space="0" w:color="auto"/>
              <w:bottom w:val="single" w:sz="4" w:space="0" w:color="auto"/>
              <w:right w:val="single" w:sz="2" w:space="0" w:color="auto"/>
            </w:tcBorders>
            <w:vAlign w:val="center"/>
          </w:tcPr>
          <w:p w14:paraId="61E284F1" w14:textId="77777777" w:rsidR="003B0BEE" w:rsidRPr="00C22D96" w:rsidRDefault="003B0BEE" w:rsidP="00E03E14">
            <w:pPr>
              <w:ind w:left="360"/>
              <w:rPr>
                <w:rFonts w:ascii="Calibri" w:hAnsi="Calibri"/>
                <w:b/>
                <w:sz w:val="24"/>
                <w:szCs w:val="24"/>
              </w:rPr>
            </w:pPr>
          </w:p>
        </w:tc>
      </w:tr>
      <w:tr w:rsidR="007334A6" w:rsidRPr="00805647" w14:paraId="7E03501D" w14:textId="77777777" w:rsidTr="00D3122B">
        <w:trPr>
          <w:trHeight w:val="227"/>
        </w:trPr>
        <w:tc>
          <w:tcPr>
            <w:tcW w:w="3119" w:type="dxa"/>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54D7163D" w14:textId="77777777" w:rsidR="007334A6" w:rsidRPr="00805647" w:rsidRDefault="007334A6" w:rsidP="00C76DE0">
            <w:pPr>
              <w:rPr>
                <w:rFonts w:ascii="Calibri" w:hAnsi="Calibri"/>
                <w:b/>
                <w:sz w:val="16"/>
                <w:szCs w:val="16"/>
              </w:rPr>
            </w:pPr>
            <w:r w:rsidRPr="00805647">
              <w:rPr>
                <w:rFonts w:ascii="Calibri" w:hAnsi="Calibri"/>
                <w:b/>
                <w:sz w:val="16"/>
                <w:szCs w:val="16"/>
              </w:rPr>
              <w:t xml:space="preserve">TEL. </w:t>
            </w:r>
            <w:r>
              <w:rPr>
                <w:rFonts w:ascii="Calibri" w:hAnsi="Calibri"/>
                <w:b/>
                <w:sz w:val="16"/>
                <w:szCs w:val="16"/>
              </w:rPr>
              <w:t xml:space="preserve">DOMOWY, </w:t>
            </w:r>
            <w:r w:rsidRPr="00805647">
              <w:rPr>
                <w:rFonts w:ascii="Calibri" w:hAnsi="Calibri"/>
                <w:b/>
                <w:sz w:val="16"/>
                <w:szCs w:val="16"/>
              </w:rPr>
              <w:t xml:space="preserve">KOMÓRKOWY </w:t>
            </w:r>
          </w:p>
        </w:tc>
        <w:tc>
          <w:tcPr>
            <w:tcW w:w="2268" w:type="dxa"/>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5A7CFF25" w14:textId="77777777" w:rsidR="007334A6" w:rsidRPr="00805647" w:rsidRDefault="007334A6" w:rsidP="00C76DE0">
            <w:pPr>
              <w:rPr>
                <w:rFonts w:ascii="Calibri" w:hAnsi="Calibri"/>
                <w:b/>
                <w:sz w:val="16"/>
                <w:szCs w:val="16"/>
              </w:rPr>
            </w:pPr>
            <w:r w:rsidRPr="00805647">
              <w:rPr>
                <w:rFonts w:ascii="Calibri" w:hAnsi="Calibri"/>
                <w:b/>
                <w:sz w:val="16"/>
                <w:szCs w:val="16"/>
              </w:rPr>
              <w:t>NIP</w:t>
            </w:r>
          </w:p>
        </w:tc>
        <w:tc>
          <w:tcPr>
            <w:tcW w:w="2268" w:type="dxa"/>
            <w:tcBorders>
              <w:top w:val="single" w:sz="2" w:space="0" w:color="auto"/>
              <w:left w:val="single" w:sz="4" w:space="0" w:color="auto"/>
              <w:bottom w:val="single" w:sz="4" w:space="0" w:color="auto"/>
              <w:right w:val="single" w:sz="2" w:space="0" w:color="auto"/>
            </w:tcBorders>
            <w:shd w:val="clear" w:color="auto" w:fill="F2F2F2" w:themeFill="background1" w:themeFillShade="F2"/>
            <w:vAlign w:val="center"/>
          </w:tcPr>
          <w:p w14:paraId="0855183E" w14:textId="77777777" w:rsidR="007334A6" w:rsidRPr="00805647" w:rsidRDefault="007334A6" w:rsidP="00E03E14">
            <w:pPr>
              <w:rPr>
                <w:rFonts w:ascii="Calibri" w:hAnsi="Calibri"/>
                <w:b/>
                <w:sz w:val="16"/>
                <w:szCs w:val="16"/>
              </w:rPr>
            </w:pPr>
            <w:r w:rsidRPr="00805647">
              <w:rPr>
                <w:rFonts w:ascii="Calibri" w:hAnsi="Calibri"/>
                <w:b/>
                <w:sz w:val="16"/>
                <w:szCs w:val="16"/>
              </w:rPr>
              <w:t>PESEL</w:t>
            </w:r>
          </w:p>
        </w:tc>
        <w:tc>
          <w:tcPr>
            <w:tcW w:w="2805" w:type="dxa"/>
            <w:tcBorders>
              <w:top w:val="single" w:sz="2" w:space="0" w:color="auto"/>
              <w:left w:val="single" w:sz="4" w:space="0" w:color="auto"/>
              <w:bottom w:val="single" w:sz="4" w:space="0" w:color="auto"/>
              <w:right w:val="single" w:sz="2" w:space="0" w:color="auto"/>
            </w:tcBorders>
            <w:shd w:val="clear" w:color="auto" w:fill="F2F2F2" w:themeFill="background1" w:themeFillShade="F2"/>
            <w:vAlign w:val="center"/>
          </w:tcPr>
          <w:p w14:paraId="438FC848" w14:textId="77777777" w:rsidR="007334A6" w:rsidRPr="00805647" w:rsidRDefault="007334A6" w:rsidP="007334A6">
            <w:pPr>
              <w:rPr>
                <w:rFonts w:ascii="Calibri" w:hAnsi="Calibri"/>
                <w:b/>
                <w:sz w:val="16"/>
                <w:szCs w:val="16"/>
              </w:rPr>
            </w:pPr>
            <w:r w:rsidRPr="00805647">
              <w:rPr>
                <w:rFonts w:ascii="Calibri" w:hAnsi="Calibri"/>
                <w:b/>
                <w:sz w:val="16"/>
                <w:szCs w:val="16"/>
              </w:rPr>
              <w:t>E-MAIL</w:t>
            </w:r>
          </w:p>
        </w:tc>
      </w:tr>
      <w:tr w:rsidR="007334A6" w:rsidRPr="00C22D96" w14:paraId="69CF4422" w14:textId="77777777" w:rsidTr="007334A6">
        <w:trPr>
          <w:trHeight w:val="344"/>
        </w:trPr>
        <w:tc>
          <w:tcPr>
            <w:tcW w:w="3119" w:type="dxa"/>
            <w:tcBorders>
              <w:top w:val="single" w:sz="4" w:space="0" w:color="auto"/>
              <w:left w:val="single" w:sz="2" w:space="0" w:color="auto"/>
              <w:bottom w:val="single" w:sz="2" w:space="0" w:color="auto"/>
              <w:right w:val="single" w:sz="2" w:space="0" w:color="auto"/>
            </w:tcBorders>
            <w:vAlign w:val="center"/>
          </w:tcPr>
          <w:p w14:paraId="60256032" w14:textId="77777777" w:rsidR="007334A6" w:rsidRPr="00C22D96" w:rsidRDefault="007334A6" w:rsidP="007334A6">
            <w:pPr>
              <w:rPr>
                <w:rFonts w:ascii="Calibri" w:hAnsi="Calibri"/>
                <w:b/>
                <w:sz w:val="24"/>
                <w:szCs w:val="24"/>
              </w:rPr>
            </w:pPr>
          </w:p>
        </w:tc>
        <w:tc>
          <w:tcPr>
            <w:tcW w:w="2268" w:type="dxa"/>
            <w:tcBorders>
              <w:top w:val="single" w:sz="4" w:space="0" w:color="auto"/>
              <w:left w:val="single" w:sz="2" w:space="0" w:color="auto"/>
              <w:bottom w:val="single" w:sz="2" w:space="0" w:color="auto"/>
              <w:right w:val="single" w:sz="4" w:space="0" w:color="auto"/>
            </w:tcBorders>
            <w:vAlign w:val="center"/>
          </w:tcPr>
          <w:p w14:paraId="14E83B27" w14:textId="77777777" w:rsidR="007334A6" w:rsidRPr="00C22D96" w:rsidRDefault="007334A6" w:rsidP="007334A6">
            <w:pPr>
              <w:rPr>
                <w:rFonts w:ascii="Calibri" w:hAnsi="Calibri"/>
                <w:b/>
                <w:sz w:val="24"/>
                <w:szCs w:val="24"/>
              </w:rPr>
            </w:pPr>
          </w:p>
        </w:tc>
        <w:tc>
          <w:tcPr>
            <w:tcW w:w="2268" w:type="dxa"/>
            <w:tcBorders>
              <w:top w:val="single" w:sz="4" w:space="0" w:color="auto"/>
              <w:left w:val="single" w:sz="4" w:space="0" w:color="auto"/>
              <w:bottom w:val="single" w:sz="2" w:space="0" w:color="auto"/>
              <w:right w:val="single" w:sz="2" w:space="0" w:color="auto"/>
            </w:tcBorders>
            <w:vAlign w:val="center"/>
          </w:tcPr>
          <w:p w14:paraId="2C320A9B" w14:textId="77777777" w:rsidR="007334A6" w:rsidRPr="00C22D96" w:rsidRDefault="007334A6" w:rsidP="007334A6">
            <w:pPr>
              <w:rPr>
                <w:rFonts w:ascii="Calibri" w:hAnsi="Calibri"/>
                <w:b/>
                <w:sz w:val="24"/>
                <w:szCs w:val="24"/>
              </w:rPr>
            </w:pPr>
          </w:p>
        </w:tc>
        <w:tc>
          <w:tcPr>
            <w:tcW w:w="2805" w:type="dxa"/>
            <w:tcBorders>
              <w:top w:val="single" w:sz="4" w:space="0" w:color="auto"/>
              <w:left w:val="single" w:sz="4" w:space="0" w:color="auto"/>
              <w:bottom w:val="single" w:sz="2" w:space="0" w:color="auto"/>
              <w:right w:val="single" w:sz="2" w:space="0" w:color="auto"/>
            </w:tcBorders>
            <w:vAlign w:val="center"/>
          </w:tcPr>
          <w:p w14:paraId="16CDA212" w14:textId="77777777" w:rsidR="007334A6" w:rsidRPr="00C22D96" w:rsidRDefault="007334A6" w:rsidP="007334A6">
            <w:pPr>
              <w:rPr>
                <w:rFonts w:ascii="Calibri" w:hAnsi="Calibri"/>
                <w:b/>
                <w:sz w:val="24"/>
                <w:szCs w:val="24"/>
              </w:rPr>
            </w:pPr>
          </w:p>
        </w:tc>
      </w:tr>
    </w:tbl>
    <w:p w14:paraId="4F75C403" w14:textId="77777777" w:rsidR="00EA1315" w:rsidRDefault="00EA1315" w:rsidP="00E03E14"/>
    <w:tbl>
      <w:tblPr>
        <w:tblW w:w="104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694"/>
        <w:gridCol w:w="1275"/>
        <w:gridCol w:w="1255"/>
        <w:gridCol w:w="2026"/>
        <w:gridCol w:w="641"/>
        <w:gridCol w:w="1777"/>
        <w:gridCol w:w="1359"/>
      </w:tblGrid>
      <w:tr w:rsidR="00033D1F" w:rsidRPr="00805647" w14:paraId="79EDD6D4" w14:textId="77777777" w:rsidTr="00D3122B">
        <w:trPr>
          <w:trHeight w:val="397"/>
        </w:trPr>
        <w:tc>
          <w:tcPr>
            <w:tcW w:w="10460" w:type="dxa"/>
            <w:gridSpan w:val="8"/>
            <w:shd w:val="clear" w:color="auto" w:fill="F2F2F2" w:themeFill="background1" w:themeFillShade="F2"/>
            <w:vAlign w:val="center"/>
          </w:tcPr>
          <w:p w14:paraId="73ED8400" w14:textId="77777777" w:rsidR="00033D1F" w:rsidRPr="00805647" w:rsidRDefault="00033D1F" w:rsidP="00666EB0">
            <w:pPr>
              <w:pStyle w:val="Akapitzlist"/>
              <w:numPr>
                <w:ilvl w:val="0"/>
                <w:numId w:val="5"/>
              </w:numPr>
              <w:jc w:val="center"/>
              <w:rPr>
                <w:rFonts w:ascii="Calibri" w:hAnsi="Calibri"/>
                <w:b/>
                <w:sz w:val="24"/>
                <w:szCs w:val="24"/>
              </w:rPr>
            </w:pPr>
            <w:r w:rsidRPr="00805647">
              <w:rPr>
                <w:rFonts w:ascii="Calibri" w:hAnsi="Calibri"/>
                <w:b/>
                <w:sz w:val="24"/>
                <w:szCs w:val="24"/>
              </w:rPr>
              <w:t>POŻYCZKA</w:t>
            </w:r>
          </w:p>
        </w:tc>
      </w:tr>
      <w:tr w:rsidR="00EE24DB" w:rsidRPr="00805647" w14:paraId="36E61AE5" w14:textId="77777777" w:rsidTr="00D3122B">
        <w:trPr>
          <w:trHeight w:val="340"/>
        </w:trPr>
        <w:tc>
          <w:tcPr>
            <w:tcW w:w="4657" w:type="dxa"/>
            <w:gridSpan w:val="4"/>
            <w:tcBorders>
              <w:bottom w:val="single" w:sz="4" w:space="0" w:color="auto"/>
            </w:tcBorders>
            <w:shd w:val="clear" w:color="auto" w:fill="F2F2F2" w:themeFill="background1" w:themeFillShade="F2"/>
            <w:vAlign w:val="center"/>
          </w:tcPr>
          <w:p w14:paraId="34577356" w14:textId="77777777" w:rsidR="00EE24DB" w:rsidRPr="0054684E" w:rsidRDefault="008D3E95" w:rsidP="00666EB0">
            <w:pPr>
              <w:numPr>
                <w:ilvl w:val="1"/>
                <w:numId w:val="5"/>
              </w:numPr>
              <w:tabs>
                <w:tab w:val="left" w:pos="460"/>
              </w:tabs>
              <w:ind w:left="176" w:hanging="142"/>
              <w:rPr>
                <w:rFonts w:ascii="Calibri" w:hAnsi="Calibri"/>
                <w:b/>
              </w:rPr>
            </w:pPr>
            <w:r w:rsidRPr="0054684E">
              <w:rPr>
                <w:rFonts w:ascii="Calibri" w:hAnsi="Calibri"/>
                <w:b/>
              </w:rPr>
              <w:t>Pros</w:t>
            </w:r>
            <w:r w:rsidR="00033D1F" w:rsidRPr="0054684E">
              <w:rPr>
                <w:rFonts w:ascii="Calibri" w:hAnsi="Calibri"/>
                <w:b/>
              </w:rPr>
              <w:t>zę o udzielenie pożyczki w wysokości:</w:t>
            </w:r>
          </w:p>
        </w:tc>
        <w:tc>
          <w:tcPr>
            <w:tcW w:w="5803" w:type="dxa"/>
            <w:gridSpan w:val="4"/>
            <w:tcBorders>
              <w:bottom w:val="single" w:sz="4" w:space="0" w:color="auto"/>
            </w:tcBorders>
            <w:vAlign w:val="center"/>
          </w:tcPr>
          <w:p w14:paraId="19F06883" w14:textId="77777777" w:rsidR="00EE24DB" w:rsidRPr="00C22D96" w:rsidRDefault="00D126F1" w:rsidP="00E03E14">
            <w:pPr>
              <w:jc w:val="right"/>
              <w:rPr>
                <w:rFonts w:ascii="Calibri" w:hAnsi="Calibri"/>
                <w:b/>
                <w:sz w:val="24"/>
                <w:szCs w:val="24"/>
              </w:rPr>
            </w:pPr>
            <w:r w:rsidRPr="00C22D96">
              <w:rPr>
                <w:rFonts w:ascii="Calibri" w:hAnsi="Calibri"/>
                <w:b/>
                <w:sz w:val="24"/>
                <w:szCs w:val="24"/>
              </w:rPr>
              <w:tab/>
            </w:r>
            <w:r w:rsidR="00732E1A" w:rsidRPr="00C22D96">
              <w:rPr>
                <w:rFonts w:ascii="Calibri" w:hAnsi="Calibri"/>
                <w:b/>
                <w:sz w:val="24"/>
                <w:szCs w:val="24"/>
              </w:rPr>
              <w:t>zł</w:t>
            </w:r>
          </w:p>
        </w:tc>
      </w:tr>
      <w:tr w:rsidR="00A45FE2" w:rsidRPr="00805647" w14:paraId="1E823808" w14:textId="77777777" w:rsidTr="00D3122B">
        <w:trPr>
          <w:trHeight w:val="340"/>
        </w:trPr>
        <w:tc>
          <w:tcPr>
            <w:tcW w:w="2127" w:type="dxa"/>
            <w:gridSpan w:val="2"/>
            <w:shd w:val="clear" w:color="auto" w:fill="F2F2F2" w:themeFill="background1" w:themeFillShade="F2"/>
            <w:vAlign w:val="center"/>
          </w:tcPr>
          <w:p w14:paraId="0CB5C576" w14:textId="77777777" w:rsidR="00A45FE2" w:rsidRPr="0054684E" w:rsidRDefault="00270DD6" w:rsidP="00666EB0">
            <w:pPr>
              <w:numPr>
                <w:ilvl w:val="1"/>
                <w:numId w:val="5"/>
              </w:numPr>
              <w:tabs>
                <w:tab w:val="left" w:pos="460"/>
              </w:tabs>
              <w:ind w:left="176" w:hanging="142"/>
              <w:rPr>
                <w:rFonts w:ascii="Calibri" w:hAnsi="Calibri"/>
                <w:b/>
              </w:rPr>
            </w:pPr>
            <w:r w:rsidRPr="0054684E">
              <w:rPr>
                <w:rFonts w:ascii="Calibri" w:hAnsi="Calibri"/>
                <w:b/>
              </w:rPr>
              <w:t>Cel p</w:t>
            </w:r>
            <w:r w:rsidR="00A45FE2" w:rsidRPr="0054684E">
              <w:rPr>
                <w:rFonts w:ascii="Calibri" w:hAnsi="Calibri"/>
                <w:b/>
              </w:rPr>
              <w:t>ożyczk</w:t>
            </w:r>
            <w:r w:rsidRPr="0054684E">
              <w:rPr>
                <w:rFonts w:ascii="Calibri" w:hAnsi="Calibri"/>
                <w:b/>
              </w:rPr>
              <w:t>i</w:t>
            </w:r>
            <w:r w:rsidR="00A45FE2" w:rsidRPr="0054684E">
              <w:rPr>
                <w:rFonts w:ascii="Calibri" w:hAnsi="Calibri"/>
                <w:b/>
              </w:rPr>
              <w:t>:</w:t>
            </w:r>
          </w:p>
        </w:tc>
        <w:tc>
          <w:tcPr>
            <w:tcW w:w="8333" w:type="dxa"/>
            <w:gridSpan w:val="6"/>
            <w:vAlign w:val="center"/>
          </w:tcPr>
          <w:p w14:paraId="3464EA6D" w14:textId="7FF3F2FB" w:rsidR="00112AB7" w:rsidRPr="00805647" w:rsidRDefault="00390C80" w:rsidP="00E03E14">
            <w:pPr>
              <w:jc w:val="center"/>
              <w:rPr>
                <w:rFonts w:ascii="Calibri" w:hAnsi="Calibri"/>
                <w:b/>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r w:rsidRPr="00390C80">
              <w:rPr>
                <w:rFonts w:ascii="Calibri" w:hAnsi="Calibri" w:cs="Calibri"/>
                <w:b/>
              </w:rPr>
              <w:t xml:space="preserve"> </w:t>
            </w:r>
            <w:r w:rsidR="00117290" w:rsidRPr="00805647">
              <w:rPr>
                <w:rFonts w:ascii="Calibri" w:hAnsi="Calibri"/>
                <w:b/>
                <w:sz w:val="24"/>
                <w:szCs w:val="24"/>
              </w:rPr>
              <w:t xml:space="preserve"> </w:t>
            </w:r>
            <w:r w:rsidR="00117290" w:rsidRPr="00805647">
              <w:rPr>
                <w:rFonts w:ascii="Calibri" w:hAnsi="Calibri"/>
                <w:b/>
              </w:rPr>
              <w:t>INWESTYCYJNA</w:t>
            </w:r>
            <w:r w:rsidR="000B196F" w:rsidRPr="00805647">
              <w:rPr>
                <w:rFonts w:ascii="Calibri" w:hAnsi="Calibri"/>
                <w:b/>
              </w:rPr>
              <w:t xml:space="preserve">  </w:t>
            </w:r>
            <w:r w:rsidR="009F5C2D">
              <w:rPr>
                <w:rFonts w:ascii="Calibri" w:hAnsi="Calibri"/>
                <w:b/>
              </w:rPr>
              <w:t xml:space="preserve">                </w:t>
            </w:r>
            <w:r w:rsidR="000B196F" w:rsidRPr="00805647">
              <w:rPr>
                <w:rFonts w:ascii="Calibri" w:hAnsi="Calibri"/>
                <w:b/>
              </w:rPr>
              <w:t xml:space="preserve">      </w:t>
            </w: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r w:rsidRPr="00390C80">
              <w:rPr>
                <w:rFonts w:ascii="Calibri" w:hAnsi="Calibri" w:cs="Calibri"/>
                <w:b/>
              </w:rPr>
              <w:t xml:space="preserve"> </w:t>
            </w:r>
            <w:r w:rsidR="00117290" w:rsidRPr="00805647">
              <w:rPr>
                <w:rFonts w:ascii="Calibri" w:hAnsi="Calibri"/>
                <w:b/>
                <w:sz w:val="24"/>
                <w:szCs w:val="24"/>
              </w:rPr>
              <w:t xml:space="preserve"> </w:t>
            </w:r>
            <w:r w:rsidR="000B196F" w:rsidRPr="00805647">
              <w:rPr>
                <w:rFonts w:ascii="Calibri" w:hAnsi="Calibri"/>
                <w:b/>
              </w:rPr>
              <w:t>OBROTOW</w:t>
            </w:r>
            <w:r w:rsidR="00C22D96">
              <w:rPr>
                <w:rFonts w:ascii="Calibri" w:hAnsi="Calibri"/>
                <w:b/>
              </w:rPr>
              <w:t>A</w:t>
            </w:r>
            <w:r w:rsidR="00C22D96" w:rsidRPr="00805647">
              <w:rPr>
                <w:rFonts w:ascii="Calibri" w:hAnsi="Calibri"/>
                <w:b/>
              </w:rPr>
              <w:t xml:space="preserve">  </w:t>
            </w:r>
            <w:r w:rsidR="00C22D96">
              <w:rPr>
                <w:rFonts w:ascii="Calibri" w:hAnsi="Calibri"/>
                <w:b/>
              </w:rPr>
              <w:t xml:space="preserve">                </w:t>
            </w:r>
            <w:r w:rsidR="00C22D96" w:rsidRPr="00805647">
              <w:rPr>
                <w:rFonts w:ascii="Calibri" w:hAnsi="Calibri"/>
                <w:b/>
              </w:rPr>
              <w:t xml:space="preserve">      </w:t>
            </w: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r w:rsidRPr="00390C80">
              <w:rPr>
                <w:rFonts w:ascii="Calibri" w:hAnsi="Calibri" w:cs="Calibri"/>
                <w:b/>
              </w:rPr>
              <w:t xml:space="preserve"> </w:t>
            </w:r>
            <w:r w:rsidR="00C22D96" w:rsidRPr="00805647">
              <w:rPr>
                <w:rFonts w:ascii="Calibri" w:hAnsi="Calibri"/>
                <w:b/>
                <w:sz w:val="24"/>
                <w:szCs w:val="24"/>
              </w:rPr>
              <w:t xml:space="preserve"> </w:t>
            </w:r>
            <w:r w:rsidR="00C22D96" w:rsidRPr="00805647">
              <w:rPr>
                <w:rFonts w:ascii="Calibri" w:hAnsi="Calibri"/>
                <w:b/>
              </w:rPr>
              <w:t>OBROTOWO-INWESTYCYJNA</w:t>
            </w:r>
          </w:p>
        </w:tc>
      </w:tr>
      <w:tr w:rsidR="00117290" w:rsidRPr="00805647" w14:paraId="17CCC39C" w14:textId="77777777" w:rsidTr="00D3122B">
        <w:trPr>
          <w:trHeight w:val="510"/>
        </w:trPr>
        <w:tc>
          <w:tcPr>
            <w:tcW w:w="3402" w:type="dxa"/>
            <w:gridSpan w:val="3"/>
            <w:shd w:val="clear" w:color="auto" w:fill="F2F2F2" w:themeFill="background1" w:themeFillShade="F2"/>
            <w:vAlign w:val="center"/>
          </w:tcPr>
          <w:p w14:paraId="04AC5BFC" w14:textId="77777777" w:rsidR="00117290" w:rsidRPr="0054684E" w:rsidRDefault="00117290" w:rsidP="00666EB0">
            <w:pPr>
              <w:numPr>
                <w:ilvl w:val="1"/>
                <w:numId w:val="5"/>
              </w:numPr>
              <w:tabs>
                <w:tab w:val="left" w:pos="460"/>
              </w:tabs>
              <w:ind w:left="485" w:hanging="425"/>
              <w:rPr>
                <w:rFonts w:ascii="Calibri" w:hAnsi="Calibri"/>
                <w:b/>
              </w:rPr>
            </w:pPr>
            <w:r w:rsidRPr="0054684E">
              <w:rPr>
                <w:rFonts w:ascii="Calibri" w:hAnsi="Calibri"/>
                <w:b/>
              </w:rPr>
              <w:t xml:space="preserve">Sposób wypłaty pożyczki </w:t>
            </w:r>
            <w:r w:rsidRPr="0054684E">
              <w:rPr>
                <w:rFonts w:ascii="Calibri" w:hAnsi="Calibri"/>
                <w:b/>
              </w:rPr>
              <w:br/>
              <w:t>(przelew na konto)</w:t>
            </w:r>
          </w:p>
        </w:tc>
        <w:tc>
          <w:tcPr>
            <w:tcW w:w="3281" w:type="dxa"/>
            <w:gridSpan w:val="2"/>
            <w:tcBorders>
              <w:bottom w:val="single" w:sz="4" w:space="0" w:color="auto"/>
            </w:tcBorders>
            <w:vAlign w:val="center"/>
          </w:tcPr>
          <w:p w14:paraId="63517430" w14:textId="1E13D1E2" w:rsidR="00117290" w:rsidRPr="00805647" w:rsidRDefault="00390C80" w:rsidP="00E03E14">
            <w:pPr>
              <w:tabs>
                <w:tab w:val="left" w:pos="426"/>
              </w:tabs>
              <w:ind w:left="284"/>
              <w:jc w:val="center"/>
              <w:rPr>
                <w:rFonts w:ascii="Calibri" w:hAnsi="Calibri"/>
                <w:b/>
                <w:sz w:val="24"/>
                <w:szCs w:val="24"/>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r w:rsidRPr="00390C80">
              <w:rPr>
                <w:rFonts w:ascii="Calibri" w:hAnsi="Calibri" w:cs="Calibri"/>
                <w:b/>
              </w:rPr>
              <w:t xml:space="preserve"> </w:t>
            </w:r>
            <w:r w:rsidR="00117290" w:rsidRPr="00805647">
              <w:rPr>
                <w:rFonts w:ascii="Calibri" w:hAnsi="Calibri"/>
                <w:b/>
                <w:sz w:val="24"/>
                <w:szCs w:val="24"/>
              </w:rPr>
              <w:t xml:space="preserve"> jednorazowo</w:t>
            </w:r>
          </w:p>
        </w:tc>
        <w:tc>
          <w:tcPr>
            <w:tcW w:w="3777" w:type="dxa"/>
            <w:gridSpan w:val="3"/>
            <w:tcBorders>
              <w:bottom w:val="single" w:sz="4" w:space="0" w:color="auto"/>
            </w:tcBorders>
            <w:vAlign w:val="center"/>
          </w:tcPr>
          <w:p w14:paraId="46E344A2" w14:textId="353CEEE1" w:rsidR="00117290" w:rsidRPr="00805647" w:rsidRDefault="00390C80" w:rsidP="00E03E14">
            <w:pPr>
              <w:tabs>
                <w:tab w:val="left" w:pos="426"/>
              </w:tabs>
              <w:ind w:left="284"/>
              <w:jc w:val="center"/>
              <w:rPr>
                <w:rFonts w:ascii="Calibri" w:hAnsi="Calibri"/>
                <w:b/>
                <w:sz w:val="24"/>
                <w:szCs w:val="24"/>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r w:rsidRPr="00390C80">
              <w:rPr>
                <w:rFonts w:ascii="Calibri" w:hAnsi="Calibri" w:cs="Calibri"/>
                <w:b/>
              </w:rPr>
              <w:t xml:space="preserve"> </w:t>
            </w:r>
            <w:r w:rsidR="00117290" w:rsidRPr="00805647">
              <w:rPr>
                <w:rFonts w:ascii="Calibri" w:hAnsi="Calibri"/>
                <w:b/>
                <w:sz w:val="24"/>
                <w:szCs w:val="24"/>
              </w:rPr>
              <w:t xml:space="preserve">  w transzach</w:t>
            </w:r>
          </w:p>
        </w:tc>
      </w:tr>
      <w:tr w:rsidR="00D57A97" w:rsidRPr="00805647" w14:paraId="17815A13" w14:textId="77777777" w:rsidTr="00D3122B">
        <w:trPr>
          <w:trHeight w:val="227"/>
        </w:trPr>
        <w:tc>
          <w:tcPr>
            <w:tcW w:w="3402" w:type="dxa"/>
            <w:gridSpan w:val="3"/>
            <w:vMerge w:val="restart"/>
            <w:shd w:val="clear" w:color="auto" w:fill="F2F2F2" w:themeFill="background1" w:themeFillShade="F2"/>
            <w:vAlign w:val="center"/>
          </w:tcPr>
          <w:p w14:paraId="2578F976" w14:textId="77777777" w:rsidR="00D57A97" w:rsidRPr="0054684E" w:rsidRDefault="00D57A97" w:rsidP="00666EB0">
            <w:pPr>
              <w:numPr>
                <w:ilvl w:val="1"/>
                <w:numId w:val="5"/>
              </w:numPr>
              <w:tabs>
                <w:tab w:val="left" w:pos="460"/>
              </w:tabs>
              <w:ind w:left="176" w:hanging="142"/>
              <w:rPr>
                <w:rFonts w:ascii="Calibri" w:hAnsi="Calibri"/>
                <w:b/>
              </w:rPr>
            </w:pPr>
            <w:r w:rsidRPr="0054684E">
              <w:rPr>
                <w:rFonts w:ascii="Calibri" w:hAnsi="Calibri"/>
                <w:b/>
              </w:rPr>
              <w:t xml:space="preserve">Okres </w:t>
            </w:r>
          </w:p>
        </w:tc>
        <w:tc>
          <w:tcPr>
            <w:tcW w:w="3281" w:type="dxa"/>
            <w:gridSpan w:val="2"/>
            <w:tcBorders>
              <w:bottom w:val="single" w:sz="4" w:space="0" w:color="auto"/>
            </w:tcBorders>
            <w:shd w:val="clear" w:color="auto" w:fill="F2F2F2" w:themeFill="background1" w:themeFillShade="F2"/>
          </w:tcPr>
          <w:p w14:paraId="2D06E9C7" w14:textId="77777777" w:rsidR="00D57A97" w:rsidRPr="00805647" w:rsidRDefault="003016E0" w:rsidP="00E03E14">
            <w:pPr>
              <w:ind w:left="34"/>
              <w:jc w:val="center"/>
              <w:rPr>
                <w:rFonts w:ascii="Calibri" w:hAnsi="Calibri"/>
                <w:b/>
                <w:sz w:val="24"/>
                <w:szCs w:val="24"/>
              </w:rPr>
            </w:pPr>
            <w:r w:rsidRPr="00805647">
              <w:rPr>
                <w:rFonts w:ascii="Calibri" w:hAnsi="Calibri"/>
                <w:b/>
                <w:sz w:val="16"/>
                <w:szCs w:val="16"/>
              </w:rPr>
              <w:t xml:space="preserve">SPŁATY POŻYCZKI  </w:t>
            </w:r>
            <w:r w:rsidR="000F6C00" w:rsidRPr="00805647">
              <w:rPr>
                <w:rFonts w:ascii="Calibri" w:hAnsi="Calibri"/>
                <w:b/>
                <w:sz w:val="16"/>
                <w:szCs w:val="16"/>
              </w:rPr>
              <w:t>(1-7</w:t>
            </w:r>
            <w:r w:rsidR="00F379C8" w:rsidRPr="00805647">
              <w:rPr>
                <w:rFonts w:ascii="Calibri" w:hAnsi="Calibri"/>
                <w:b/>
                <w:sz w:val="16"/>
                <w:szCs w:val="16"/>
              </w:rPr>
              <w:t xml:space="preserve"> LAT</w:t>
            </w:r>
            <w:r w:rsidR="00D57A97" w:rsidRPr="00805647">
              <w:rPr>
                <w:rFonts w:ascii="Calibri" w:hAnsi="Calibri"/>
                <w:b/>
                <w:sz w:val="16"/>
                <w:szCs w:val="16"/>
              </w:rPr>
              <w:t>)</w:t>
            </w:r>
          </w:p>
        </w:tc>
        <w:tc>
          <w:tcPr>
            <w:tcW w:w="3777" w:type="dxa"/>
            <w:gridSpan w:val="3"/>
            <w:tcBorders>
              <w:bottom w:val="single" w:sz="4" w:space="0" w:color="auto"/>
            </w:tcBorders>
            <w:shd w:val="clear" w:color="auto" w:fill="F2F2F2" w:themeFill="background1" w:themeFillShade="F2"/>
            <w:vAlign w:val="center"/>
          </w:tcPr>
          <w:p w14:paraId="7D433CD3" w14:textId="77777777" w:rsidR="00D57A97" w:rsidRPr="00805647" w:rsidRDefault="003016E0" w:rsidP="00E03E14">
            <w:pPr>
              <w:ind w:left="720"/>
              <w:rPr>
                <w:rFonts w:ascii="Calibri" w:hAnsi="Calibri"/>
                <w:b/>
                <w:sz w:val="24"/>
                <w:szCs w:val="24"/>
              </w:rPr>
            </w:pPr>
            <w:r w:rsidRPr="00805647">
              <w:rPr>
                <w:rFonts w:ascii="Calibri" w:hAnsi="Calibri"/>
                <w:b/>
                <w:sz w:val="16"/>
                <w:szCs w:val="16"/>
              </w:rPr>
              <w:t xml:space="preserve">KARENCJA </w:t>
            </w:r>
            <w:r w:rsidR="000F6C00" w:rsidRPr="00805647">
              <w:rPr>
                <w:rFonts w:ascii="Calibri" w:hAnsi="Calibri"/>
                <w:b/>
                <w:sz w:val="16"/>
                <w:szCs w:val="16"/>
              </w:rPr>
              <w:t>(1-12</w:t>
            </w:r>
            <w:r w:rsidR="00D57A97" w:rsidRPr="00805647">
              <w:rPr>
                <w:rFonts w:ascii="Calibri" w:hAnsi="Calibri"/>
                <w:b/>
                <w:sz w:val="16"/>
                <w:szCs w:val="16"/>
              </w:rPr>
              <w:t xml:space="preserve"> MIESIĘCY)</w:t>
            </w:r>
          </w:p>
        </w:tc>
      </w:tr>
      <w:tr w:rsidR="00D57A97" w:rsidRPr="00805647" w14:paraId="6A6A8609" w14:textId="77777777" w:rsidTr="00D3122B">
        <w:trPr>
          <w:trHeight w:val="340"/>
        </w:trPr>
        <w:tc>
          <w:tcPr>
            <w:tcW w:w="3402" w:type="dxa"/>
            <w:gridSpan w:val="3"/>
            <w:vMerge/>
            <w:shd w:val="clear" w:color="auto" w:fill="F2F2F2" w:themeFill="background1" w:themeFillShade="F2"/>
            <w:vAlign w:val="center"/>
          </w:tcPr>
          <w:p w14:paraId="58694246" w14:textId="77777777" w:rsidR="00D57A97" w:rsidRPr="00805647" w:rsidRDefault="00D57A97" w:rsidP="00666EB0">
            <w:pPr>
              <w:numPr>
                <w:ilvl w:val="0"/>
                <w:numId w:val="2"/>
              </w:numPr>
              <w:tabs>
                <w:tab w:val="left" w:pos="284"/>
              </w:tabs>
              <w:ind w:left="142" w:hanging="142"/>
              <w:rPr>
                <w:rFonts w:ascii="Calibri" w:hAnsi="Calibri"/>
                <w:b/>
                <w:sz w:val="22"/>
                <w:szCs w:val="22"/>
              </w:rPr>
            </w:pPr>
          </w:p>
        </w:tc>
        <w:tc>
          <w:tcPr>
            <w:tcW w:w="3281" w:type="dxa"/>
            <w:gridSpan w:val="2"/>
            <w:tcBorders>
              <w:top w:val="single" w:sz="4" w:space="0" w:color="auto"/>
            </w:tcBorders>
            <w:vAlign w:val="center"/>
          </w:tcPr>
          <w:p w14:paraId="59205A2F" w14:textId="77777777" w:rsidR="00D57A97" w:rsidRPr="00C22D96" w:rsidRDefault="00D57A97" w:rsidP="00E03E14">
            <w:pPr>
              <w:jc w:val="center"/>
              <w:rPr>
                <w:rFonts w:ascii="Calibri" w:hAnsi="Calibri"/>
                <w:b/>
                <w:sz w:val="24"/>
                <w:szCs w:val="24"/>
              </w:rPr>
            </w:pPr>
          </w:p>
        </w:tc>
        <w:tc>
          <w:tcPr>
            <w:tcW w:w="3777" w:type="dxa"/>
            <w:gridSpan w:val="3"/>
            <w:tcBorders>
              <w:top w:val="single" w:sz="4" w:space="0" w:color="auto"/>
              <w:bottom w:val="single" w:sz="4" w:space="0" w:color="auto"/>
            </w:tcBorders>
            <w:vAlign w:val="center"/>
          </w:tcPr>
          <w:p w14:paraId="4930A659" w14:textId="77777777" w:rsidR="00D57A97" w:rsidRPr="00C22D96" w:rsidRDefault="00D57A97" w:rsidP="00E03E14">
            <w:pPr>
              <w:jc w:val="center"/>
              <w:rPr>
                <w:rFonts w:ascii="Calibri" w:hAnsi="Calibri"/>
                <w:b/>
                <w:sz w:val="24"/>
                <w:szCs w:val="24"/>
              </w:rPr>
            </w:pPr>
          </w:p>
        </w:tc>
      </w:tr>
      <w:tr w:rsidR="00D57A97" w:rsidRPr="00805647" w14:paraId="0564F7C1" w14:textId="77777777" w:rsidTr="00D3122B">
        <w:trPr>
          <w:trHeight w:val="227"/>
        </w:trPr>
        <w:tc>
          <w:tcPr>
            <w:tcW w:w="6683" w:type="dxa"/>
            <w:gridSpan w:val="5"/>
            <w:vMerge w:val="restart"/>
            <w:shd w:val="clear" w:color="auto" w:fill="F2F2F2" w:themeFill="background1" w:themeFillShade="F2"/>
            <w:vAlign w:val="center"/>
          </w:tcPr>
          <w:p w14:paraId="13A50214" w14:textId="77777777" w:rsidR="00D57A97" w:rsidRPr="0054684E" w:rsidRDefault="00D57A97" w:rsidP="00666EB0">
            <w:pPr>
              <w:numPr>
                <w:ilvl w:val="1"/>
                <w:numId w:val="5"/>
              </w:numPr>
              <w:tabs>
                <w:tab w:val="left" w:pos="460"/>
              </w:tabs>
              <w:ind w:left="176" w:hanging="142"/>
              <w:rPr>
                <w:rFonts w:ascii="Calibri" w:hAnsi="Calibri"/>
                <w:b/>
              </w:rPr>
            </w:pPr>
            <w:r w:rsidRPr="0054684E">
              <w:rPr>
                <w:rFonts w:ascii="Calibri" w:hAnsi="Calibri"/>
                <w:b/>
              </w:rPr>
              <w:t>Planowany termin rozliczenia wydatkowania pożyczki</w:t>
            </w:r>
          </w:p>
        </w:tc>
        <w:tc>
          <w:tcPr>
            <w:tcW w:w="3777" w:type="dxa"/>
            <w:gridSpan w:val="3"/>
            <w:tcBorders>
              <w:bottom w:val="single" w:sz="4" w:space="0" w:color="auto"/>
            </w:tcBorders>
            <w:shd w:val="clear" w:color="auto" w:fill="F2F2F2" w:themeFill="background1" w:themeFillShade="F2"/>
            <w:vAlign w:val="center"/>
          </w:tcPr>
          <w:p w14:paraId="3C4D87F1" w14:textId="77777777" w:rsidR="00D57A97" w:rsidRPr="00805647" w:rsidRDefault="000F6C00" w:rsidP="00E03E14">
            <w:pPr>
              <w:jc w:val="center"/>
              <w:rPr>
                <w:rFonts w:ascii="Calibri" w:hAnsi="Calibri"/>
                <w:b/>
                <w:sz w:val="24"/>
                <w:szCs w:val="24"/>
              </w:rPr>
            </w:pPr>
            <w:r w:rsidRPr="00805647">
              <w:rPr>
                <w:rFonts w:ascii="Calibri" w:hAnsi="Calibri"/>
                <w:b/>
                <w:sz w:val="16"/>
                <w:szCs w:val="16"/>
              </w:rPr>
              <w:t>(1-</w:t>
            </w:r>
            <w:r w:rsidR="003016E0" w:rsidRPr="00805647">
              <w:rPr>
                <w:rFonts w:ascii="Calibri" w:hAnsi="Calibri"/>
                <w:b/>
                <w:sz w:val="16"/>
                <w:szCs w:val="16"/>
              </w:rPr>
              <w:t>6</w:t>
            </w:r>
            <w:r w:rsidR="00D57A97" w:rsidRPr="00805647">
              <w:rPr>
                <w:rFonts w:ascii="Calibri" w:hAnsi="Calibri"/>
                <w:b/>
                <w:sz w:val="16"/>
                <w:szCs w:val="16"/>
              </w:rPr>
              <w:t xml:space="preserve"> MIESIĘCY)</w:t>
            </w:r>
          </w:p>
        </w:tc>
      </w:tr>
      <w:tr w:rsidR="00D57A97" w:rsidRPr="00805647" w14:paraId="2F1BEAC3" w14:textId="77777777" w:rsidTr="00D3122B">
        <w:trPr>
          <w:trHeight w:val="340"/>
        </w:trPr>
        <w:tc>
          <w:tcPr>
            <w:tcW w:w="6683" w:type="dxa"/>
            <w:gridSpan w:val="5"/>
            <w:vMerge/>
            <w:shd w:val="clear" w:color="auto" w:fill="F2F2F2" w:themeFill="background1" w:themeFillShade="F2"/>
            <w:vAlign w:val="center"/>
          </w:tcPr>
          <w:p w14:paraId="0D815A5E" w14:textId="77777777" w:rsidR="00D57A97" w:rsidRPr="00805647" w:rsidRDefault="00D57A97" w:rsidP="00666EB0">
            <w:pPr>
              <w:numPr>
                <w:ilvl w:val="0"/>
                <w:numId w:val="2"/>
              </w:numPr>
              <w:tabs>
                <w:tab w:val="left" w:pos="284"/>
              </w:tabs>
              <w:ind w:left="142" w:hanging="142"/>
              <w:rPr>
                <w:rFonts w:ascii="Calibri" w:hAnsi="Calibri"/>
                <w:b/>
                <w:sz w:val="22"/>
                <w:szCs w:val="22"/>
              </w:rPr>
            </w:pPr>
          </w:p>
        </w:tc>
        <w:tc>
          <w:tcPr>
            <w:tcW w:w="3777" w:type="dxa"/>
            <w:gridSpan w:val="3"/>
            <w:tcBorders>
              <w:top w:val="nil"/>
            </w:tcBorders>
            <w:vAlign w:val="center"/>
          </w:tcPr>
          <w:p w14:paraId="367484EB" w14:textId="77777777" w:rsidR="00D57A97" w:rsidRPr="00C22D96" w:rsidRDefault="00D57A97" w:rsidP="00E03E14">
            <w:pPr>
              <w:tabs>
                <w:tab w:val="left" w:pos="284"/>
              </w:tabs>
              <w:ind w:left="142"/>
              <w:jc w:val="center"/>
              <w:rPr>
                <w:rFonts w:ascii="Calibri" w:hAnsi="Calibri"/>
                <w:b/>
                <w:sz w:val="24"/>
                <w:szCs w:val="24"/>
              </w:rPr>
            </w:pPr>
          </w:p>
        </w:tc>
      </w:tr>
      <w:tr w:rsidR="001E0927" w:rsidRPr="003016E0" w14:paraId="695AFB34" w14:textId="5CE5B3A1" w:rsidTr="00D3122B">
        <w:trPr>
          <w:trHeight w:val="385"/>
        </w:trPr>
        <w:tc>
          <w:tcPr>
            <w:tcW w:w="9101" w:type="dxa"/>
            <w:gridSpan w:val="7"/>
            <w:shd w:val="clear" w:color="auto" w:fill="F2F2F2" w:themeFill="background1" w:themeFillShade="F2"/>
            <w:vAlign w:val="center"/>
          </w:tcPr>
          <w:p w14:paraId="7FD6AA94" w14:textId="62702A8D" w:rsidR="001E0927" w:rsidRPr="0054684E" w:rsidRDefault="001E0927" w:rsidP="00666EB0">
            <w:pPr>
              <w:numPr>
                <w:ilvl w:val="1"/>
                <w:numId w:val="5"/>
              </w:numPr>
              <w:tabs>
                <w:tab w:val="left" w:pos="460"/>
              </w:tabs>
              <w:ind w:left="485" w:hanging="451"/>
              <w:jc w:val="both"/>
              <w:rPr>
                <w:rFonts w:ascii="Calibri" w:hAnsi="Calibri"/>
                <w:b/>
              </w:rPr>
            </w:pPr>
            <w:r>
              <w:rPr>
                <w:rFonts w:ascii="Calibri" w:hAnsi="Calibri"/>
                <w:b/>
              </w:rPr>
              <w:t xml:space="preserve">Planowana kwota umorzenia (30% </w:t>
            </w:r>
            <w:bookmarkStart w:id="0" w:name="_Hlk212662350"/>
            <w:r>
              <w:rPr>
                <w:rFonts w:ascii="Calibri" w:hAnsi="Calibri"/>
                <w:b/>
              </w:rPr>
              <w:t xml:space="preserve">z kwoty środków </w:t>
            </w:r>
            <w:r w:rsidR="00677CEF" w:rsidRPr="00395399">
              <w:rPr>
                <w:rFonts w:ascii="Calibri" w:hAnsi="Calibri"/>
                <w:b/>
              </w:rPr>
              <w:t>Śląskiego Funduszu Rozwoju</w:t>
            </w:r>
            <w:r w:rsidRPr="00395399">
              <w:rPr>
                <w:rFonts w:ascii="Calibri" w:hAnsi="Calibri"/>
                <w:b/>
              </w:rPr>
              <w:t xml:space="preserve"> </w:t>
            </w:r>
            <w:bookmarkEnd w:id="0"/>
            <w:r>
              <w:rPr>
                <w:rFonts w:ascii="Calibri" w:hAnsi="Calibri"/>
                <w:b/>
              </w:rPr>
              <w:t xml:space="preserve">po spełnieniu </w:t>
            </w:r>
            <w:r w:rsidR="00395399">
              <w:rPr>
                <w:rFonts w:ascii="Calibri" w:hAnsi="Calibri"/>
                <w:b/>
              </w:rPr>
              <w:t>w</w:t>
            </w:r>
            <w:r>
              <w:rPr>
                <w:rFonts w:ascii="Calibri" w:hAnsi="Calibri"/>
                <w:b/>
              </w:rPr>
              <w:t>arunków zgodnych z Regulaminem projektu.</w:t>
            </w:r>
          </w:p>
        </w:tc>
        <w:tc>
          <w:tcPr>
            <w:tcW w:w="1359" w:type="dxa"/>
            <w:shd w:val="clear" w:color="auto" w:fill="FFFFFF" w:themeFill="background1"/>
            <w:vAlign w:val="center"/>
          </w:tcPr>
          <w:p w14:paraId="732916FB" w14:textId="217A9547" w:rsidR="001E0927" w:rsidRPr="001E0927" w:rsidRDefault="00395399" w:rsidP="00395399">
            <w:pPr>
              <w:tabs>
                <w:tab w:val="left" w:pos="460"/>
              </w:tabs>
              <w:jc w:val="center"/>
              <w:rPr>
                <w:rFonts w:ascii="Calibri" w:hAnsi="Calibri"/>
                <w:b/>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r>
              <w:rPr>
                <w:rFonts w:ascii="Calibri" w:hAnsi="Calibri" w:cs="Calibri"/>
                <w:b/>
              </w:rPr>
              <w:t xml:space="preserve"> TAK</w:t>
            </w:r>
          </w:p>
        </w:tc>
      </w:tr>
      <w:tr w:rsidR="003D6235" w:rsidRPr="003016E0" w14:paraId="64DF7EDE" w14:textId="77777777" w:rsidTr="00D3122B">
        <w:trPr>
          <w:trHeight w:val="385"/>
        </w:trPr>
        <w:tc>
          <w:tcPr>
            <w:tcW w:w="10460" w:type="dxa"/>
            <w:gridSpan w:val="8"/>
            <w:shd w:val="clear" w:color="auto" w:fill="F2F2F2" w:themeFill="background1" w:themeFillShade="F2"/>
            <w:vAlign w:val="center"/>
          </w:tcPr>
          <w:p w14:paraId="5D0A07F1" w14:textId="04135E0E" w:rsidR="003D6235" w:rsidRPr="0054684E" w:rsidRDefault="003D6235" w:rsidP="00666EB0">
            <w:pPr>
              <w:numPr>
                <w:ilvl w:val="1"/>
                <w:numId w:val="5"/>
              </w:numPr>
              <w:tabs>
                <w:tab w:val="left" w:pos="460"/>
              </w:tabs>
              <w:ind w:left="485" w:hanging="451"/>
              <w:rPr>
                <w:rFonts w:ascii="Calibri" w:hAnsi="Calibri"/>
                <w:b/>
              </w:rPr>
            </w:pPr>
            <w:r w:rsidRPr="0054684E">
              <w:rPr>
                <w:rFonts w:ascii="Calibri" w:hAnsi="Calibri"/>
                <w:b/>
              </w:rPr>
              <w:t xml:space="preserve">Proponowane zabezpieczenie </w:t>
            </w:r>
          </w:p>
        </w:tc>
      </w:tr>
      <w:tr w:rsidR="00C22D96" w:rsidRPr="0054684E" w14:paraId="10269936" w14:textId="77777777" w:rsidTr="00C22D96">
        <w:trPr>
          <w:trHeight w:val="1673"/>
        </w:trPr>
        <w:tc>
          <w:tcPr>
            <w:tcW w:w="10460" w:type="dxa"/>
            <w:gridSpan w:val="8"/>
            <w:shd w:val="clear" w:color="auto" w:fill="FFFFFF"/>
            <w:vAlign w:val="center"/>
          </w:tcPr>
          <w:p w14:paraId="6678672A" w14:textId="1CC1863E" w:rsidR="00C22D96" w:rsidRPr="00C22D96" w:rsidRDefault="00C22D96" w:rsidP="00C22D96">
            <w:pPr>
              <w:pStyle w:val="Akapitzlist"/>
              <w:ind w:left="0"/>
              <w:rPr>
                <w:rFonts w:asciiTheme="minorHAnsi" w:hAnsiTheme="minorHAnsi" w:cstheme="minorHAnsi"/>
              </w:rPr>
            </w:pPr>
            <w:r w:rsidRPr="00C22D96">
              <w:rPr>
                <w:rFonts w:asciiTheme="minorHAnsi" w:hAnsiTheme="minorHAnsi" w:cstheme="minorHAnsi"/>
                <w:b/>
                <w:bCs/>
                <w:sz w:val="22"/>
                <w:szCs w:val="22"/>
              </w:rPr>
              <w:fldChar w:fldCharType="begin">
                <w:ffData>
                  <w:name w:val=""/>
                  <w:enabled/>
                  <w:calcOnExit w:val="0"/>
                  <w:checkBox>
                    <w:sizeAuto/>
                    <w:default w:val="1"/>
                  </w:checkBox>
                </w:ffData>
              </w:fldChar>
            </w:r>
            <w:r w:rsidRPr="00C22D96">
              <w:rPr>
                <w:rFonts w:asciiTheme="minorHAnsi" w:hAnsiTheme="minorHAnsi" w:cstheme="minorHAnsi"/>
                <w:b/>
                <w:bCs/>
                <w:sz w:val="22"/>
                <w:szCs w:val="22"/>
              </w:rPr>
              <w:instrText xml:space="preserve"> FORMCHECKBOX </w:instrText>
            </w:r>
            <w:r w:rsidRPr="00C22D96">
              <w:rPr>
                <w:rFonts w:asciiTheme="minorHAnsi" w:hAnsiTheme="minorHAnsi" w:cstheme="minorHAnsi"/>
                <w:b/>
                <w:bCs/>
                <w:sz w:val="22"/>
                <w:szCs w:val="22"/>
              </w:rPr>
            </w:r>
            <w:r w:rsidRPr="00C22D96">
              <w:rPr>
                <w:rFonts w:asciiTheme="minorHAnsi" w:hAnsiTheme="minorHAnsi" w:cstheme="minorHAnsi"/>
                <w:b/>
                <w:bCs/>
                <w:sz w:val="22"/>
                <w:szCs w:val="22"/>
              </w:rPr>
              <w:fldChar w:fldCharType="separate"/>
            </w:r>
            <w:r w:rsidRPr="00C22D96">
              <w:rPr>
                <w:rFonts w:asciiTheme="minorHAnsi" w:hAnsiTheme="minorHAnsi" w:cstheme="minorHAnsi"/>
                <w:b/>
                <w:bCs/>
                <w:sz w:val="22"/>
                <w:szCs w:val="22"/>
              </w:rPr>
              <w:fldChar w:fldCharType="end"/>
            </w:r>
            <w:r w:rsidRPr="00C22D96">
              <w:rPr>
                <w:rFonts w:asciiTheme="minorHAnsi" w:hAnsiTheme="minorHAnsi" w:cstheme="minorHAnsi"/>
                <w:sz w:val="22"/>
                <w:szCs w:val="22"/>
              </w:rPr>
              <w:t xml:space="preserve"> </w:t>
            </w:r>
            <w:r w:rsidR="001E0927" w:rsidRPr="00C22D96">
              <w:rPr>
                <w:rFonts w:asciiTheme="minorHAnsi" w:hAnsiTheme="minorHAnsi" w:cstheme="minorHAnsi"/>
                <w:b/>
                <w:bCs/>
              </w:rPr>
              <w:t>WEKSEL WŁASNY IN BLANCO WRAZ Z DEKLARACJĄ WEKSLOWĄ – OBLIGATORYJNE</w:t>
            </w:r>
          </w:p>
          <w:p w14:paraId="30585A2B" w14:textId="77777777" w:rsidR="00C22D96" w:rsidRPr="00C22D96" w:rsidRDefault="00C22D96" w:rsidP="00C22D96">
            <w:pPr>
              <w:pStyle w:val="Akapitzlist"/>
              <w:ind w:left="0"/>
              <w:rPr>
                <w:rFonts w:asciiTheme="minorHAnsi" w:hAnsiTheme="minorHAnsi" w:cstheme="minorHAnsi"/>
                <w:bCs/>
                <w:sz w:val="10"/>
                <w:szCs w:val="10"/>
              </w:rPr>
            </w:pPr>
          </w:p>
          <w:p w14:paraId="341A981D" w14:textId="42799518" w:rsidR="00C22D96" w:rsidRPr="00C22D96" w:rsidRDefault="00C22D96" w:rsidP="00C22D96">
            <w:pPr>
              <w:pStyle w:val="Akapitzlist"/>
              <w:ind w:left="0"/>
              <w:rPr>
                <w:rFonts w:asciiTheme="minorHAnsi" w:hAnsiTheme="minorHAnsi" w:cstheme="minorHAnsi"/>
                <w:b/>
                <w:u w:val="single"/>
              </w:rPr>
            </w:pPr>
            <w:r w:rsidRPr="00C22D96">
              <w:rPr>
                <w:rFonts w:asciiTheme="minorHAnsi" w:hAnsiTheme="minorHAnsi" w:cstheme="minorHAnsi"/>
                <w:b/>
                <w:u w:val="single"/>
              </w:rPr>
              <w:t>Dodatkowe zabezpieczenia:</w:t>
            </w:r>
          </w:p>
          <w:p w14:paraId="003F6978" w14:textId="77777777" w:rsidR="00C22D96" w:rsidRPr="00C22D96" w:rsidRDefault="00C22D96" w:rsidP="00C22D96">
            <w:pPr>
              <w:pStyle w:val="Akapitzlist"/>
              <w:ind w:left="0"/>
              <w:rPr>
                <w:rFonts w:asciiTheme="minorHAnsi" w:hAnsiTheme="minorHAnsi" w:cstheme="minorHAnsi"/>
                <w:b/>
                <w:sz w:val="10"/>
                <w:szCs w:val="10"/>
              </w:rPr>
            </w:pPr>
          </w:p>
          <w:p w14:paraId="201873F2" w14:textId="44B34800" w:rsidR="00C22D96" w:rsidRPr="00C22D96" w:rsidRDefault="00C22D96" w:rsidP="00C22D96">
            <w:pPr>
              <w:pStyle w:val="Akapitzlist"/>
              <w:ind w:left="0"/>
              <w:rPr>
                <w:rFonts w:asciiTheme="minorHAnsi" w:hAnsiTheme="minorHAnsi" w:cstheme="minorHAnsi"/>
                <w:b/>
              </w:rPr>
            </w:pPr>
            <w:r w:rsidRPr="00C22D96">
              <w:rPr>
                <w:rFonts w:asciiTheme="minorHAnsi" w:hAnsiTheme="minorHAnsi" w:cstheme="minorHAnsi"/>
                <w:b/>
              </w:rPr>
              <w:fldChar w:fldCharType="begin">
                <w:ffData>
                  <w:name w:val="Wybór51"/>
                  <w:enabled/>
                  <w:calcOnExit w:val="0"/>
                  <w:checkBox>
                    <w:sizeAuto/>
                    <w:default w:val="0"/>
                  </w:checkBox>
                </w:ffData>
              </w:fldChar>
            </w:r>
            <w:r w:rsidRPr="00C22D96">
              <w:rPr>
                <w:rFonts w:asciiTheme="minorHAnsi" w:hAnsiTheme="minorHAnsi" w:cstheme="minorHAnsi"/>
                <w:b/>
              </w:rPr>
              <w:instrText xml:space="preserve"> FORMCHECKBOX </w:instrText>
            </w:r>
            <w:r w:rsidRPr="00C22D96">
              <w:rPr>
                <w:rFonts w:asciiTheme="minorHAnsi" w:hAnsiTheme="minorHAnsi" w:cstheme="minorHAnsi"/>
                <w:b/>
              </w:rPr>
            </w:r>
            <w:r w:rsidRPr="00C22D96">
              <w:rPr>
                <w:rFonts w:asciiTheme="minorHAnsi" w:hAnsiTheme="minorHAnsi" w:cstheme="minorHAnsi"/>
                <w:b/>
              </w:rPr>
              <w:fldChar w:fldCharType="separate"/>
            </w:r>
            <w:r w:rsidRPr="00C22D96">
              <w:rPr>
                <w:rFonts w:asciiTheme="minorHAnsi" w:hAnsiTheme="minorHAnsi" w:cstheme="minorHAnsi"/>
                <w:b/>
              </w:rPr>
              <w:fldChar w:fldCharType="end"/>
            </w:r>
            <w:r w:rsidRPr="00C22D96">
              <w:rPr>
                <w:rFonts w:asciiTheme="minorHAnsi" w:hAnsiTheme="minorHAnsi" w:cstheme="minorHAnsi"/>
                <w:b/>
              </w:rPr>
              <w:t xml:space="preserve"> Poręczenie osób fizycznych         </w:t>
            </w:r>
            <w:r w:rsidRPr="00C22D96">
              <w:rPr>
                <w:rFonts w:asciiTheme="minorHAnsi" w:hAnsiTheme="minorHAnsi" w:cstheme="minorHAnsi"/>
                <w:b/>
              </w:rPr>
              <w:fldChar w:fldCharType="begin">
                <w:ffData>
                  <w:name w:val="Wybór51"/>
                  <w:enabled/>
                  <w:calcOnExit w:val="0"/>
                  <w:checkBox>
                    <w:sizeAuto/>
                    <w:default w:val="0"/>
                  </w:checkBox>
                </w:ffData>
              </w:fldChar>
            </w:r>
            <w:r w:rsidRPr="00C22D96">
              <w:rPr>
                <w:rFonts w:asciiTheme="minorHAnsi" w:hAnsiTheme="minorHAnsi" w:cstheme="minorHAnsi"/>
                <w:b/>
              </w:rPr>
              <w:instrText xml:space="preserve"> FORMCHECKBOX </w:instrText>
            </w:r>
            <w:r w:rsidRPr="00C22D96">
              <w:rPr>
                <w:rFonts w:asciiTheme="minorHAnsi" w:hAnsiTheme="minorHAnsi" w:cstheme="minorHAnsi"/>
                <w:b/>
              </w:rPr>
            </w:r>
            <w:r w:rsidRPr="00C22D96">
              <w:rPr>
                <w:rFonts w:asciiTheme="minorHAnsi" w:hAnsiTheme="minorHAnsi" w:cstheme="minorHAnsi"/>
                <w:b/>
              </w:rPr>
              <w:fldChar w:fldCharType="separate"/>
            </w:r>
            <w:r w:rsidRPr="00C22D96">
              <w:rPr>
                <w:rFonts w:asciiTheme="minorHAnsi" w:hAnsiTheme="minorHAnsi" w:cstheme="minorHAnsi"/>
                <w:b/>
              </w:rPr>
              <w:fldChar w:fldCharType="end"/>
            </w:r>
            <w:r w:rsidRPr="00C22D96">
              <w:rPr>
                <w:rFonts w:asciiTheme="minorHAnsi" w:hAnsiTheme="minorHAnsi" w:cstheme="minorHAnsi"/>
                <w:b/>
              </w:rPr>
              <w:t xml:space="preserve"> Hipoteka na nieruchomości       </w:t>
            </w:r>
            <w:r w:rsidRPr="00C22D96">
              <w:rPr>
                <w:rFonts w:asciiTheme="minorHAnsi" w:hAnsiTheme="minorHAnsi" w:cstheme="minorHAnsi"/>
                <w:b/>
              </w:rPr>
              <w:fldChar w:fldCharType="begin">
                <w:ffData>
                  <w:name w:val="Wybór51"/>
                  <w:enabled/>
                  <w:calcOnExit w:val="0"/>
                  <w:checkBox>
                    <w:sizeAuto/>
                    <w:default w:val="0"/>
                  </w:checkBox>
                </w:ffData>
              </w:fldChar>
            </w:r>
            <w:r w:rsidRPr="00C22D96">
              <w:rPr>
                <w:rFonts w:asciiTheme="minorHAnsi" w:hAnsiTheme="minorHAnsi" w:cstheme="minorHAnsi"/>
                <w:b/>
              </w:rPr>
              <w:instrText xml:space="preserve"> FORMCHECKBOX </w:instrText>
            </w:r>
            <w:r w:rsidRPr="00C22D96">
              <w:rPr>
                <w:rFonts w:asciiTheme="minorHAnsi" w:hAnsiTheme="minorHAnsi" w:cstheme="minorHAnsi"/>
                <w:b/>
              </w:rPr>
            </w:r>
            <w:r w:rsidRPr="00C22D96">
              <w:rPr>
                <w:rFonts w:asciiTheme="minorHAnsi" w:hAnsiTheme="minorHAnsi" w:cstheme="minorHAnsi"/>
                <w:b/>
              </w:rPr>
              <w:fldChar w:fldCharType="separate"/>
            </w:r>
            <w:r w:rsidRPr="00C22D96">
              <w:rPr>
                <w:rFonts w:asciiTheme="minorHAnsi" w:hAnsiTheme="minorHAnsi" w:cstheme="minorHAnsi"/>
                <w:b/>
              </w:rPr>
              <w:fldChar w:fldCharType="end"/>
            </w:r>
            <w:r w:rsidRPr="00C22D96">
              <w:rPr>
                <w:rFonts w:asciiTheme="minorHAnsi" w:hAnsiTheme="minorHAnsi" w:cstheme="minorHAnsi"/>
                <w:b/>
              </w:rPr>
              <w:t xml:space="preserve"> Zastaw rejestrowy / Umowa przewłaszczenia  </w:t>
            </w:r>
          </w:p>
          <w:p w14:paraId="0F59E594" w14:textId="774152F5" w:rsidR="00C22D96" w:rsidRPr="00C22D96" w:rsidRDefault="00C22D96" w:rsidP="00C22D96">
            <w:pPr>
              <w:pStyle w:val="Akapitzlist"/>
              <w:ind w:left="0"/>
              <w:rPr>
                <w:rFonts w:asciiTheme="minorHAnsi" w:hAnsiTheme="minorHAnsi" w:cstheme="minorHAnsi"/>
                <w:b/>
              </w:rPr>
            </w:pPr>
            <w:r w:rsidRPr="00C22D96">
              <w:rPr>
                <w:rFonts w:asciiTheme="minorHAnsi" w:hAnsiTheme="minorHAnsi" w:cstheme="minorHAnsi"/>
                <w:b/>
              </w:rPr>
              <w:t xml:space="preserve"> </w:t>
            </w:r>
          </w:p>
          <w:p w14:paraId="4CE1DEA1" w14:textId="3110A733" w:rsidR="00C22D96" w:rsidRPr="00C22D96" w:rsidRDefault="00C22D96" w:rsidP="00C22D96">
            <w:pPr>
              <w:pStyle w:val="Akapitzlist"/>
              <w:ind w:left="0"/>
              <w:rPr>
                <w:rFonts w:asciiTheme="minorHAnsi" w:hAnsiTheme="minorHAnsi" w:cstheme="minorHAnsi"/>
              </w:rPr>
            </w:pPr>
            <w:r w:rsidRPr="00C22D96">
              <w:rPr>
                <w:rFonts w:asciiTheme="minorHAnsi" w:hAnsiTheme="minorHAnsi" w:cstheme="minorHAnsi"/>
                <w:b/>
              </w:rPr>
              <w:fldChar w:fldCharType="begin">
                <w:ffData>
                  <w:name w:val="Wybór51"/>
                  <w:enabled/>
                  <w:calcOnExit w:val="0"/>
                  <w:checkBox>
                    <w:sizeAuto/>
                    <w:default w:val="0"/>
                  </w:checkBox>
                </w:ffData>
              </w:fldChar>
            </w:r>
            <w:r w:rsidRPr="00C22D96">
              <w:rPr>
                <w:rFonts w:asciiTheme="minorHAnsi" w:hAnsiTheme="minorHAnsi" w:cstheme="minorHAnsi"/>
                <w:b/>
              </w:rPr>
              <w:instrText xml:space="preserve"> FORMCHECKBOX </w:instrText>
            </w:r>
            <w:r w:rsidRPr="00C22D96">
              <w:rPr>
                <w:rFonts w:asciiTheme="minorHAnsi" w:hAnsiTheme="minorHAnsi" w:cstheme="minorHAnsi"/>
                <w:b/>
              </w:rPr>
            </w:r>
            <w:r w:rsidRPr="00C22D96">
              <w:rPr>
                <w:rFonts w:asciiTheme="minorHAnsi" w:hAnsiTheme="minorHAnsi" w:cstheme="minorHAnsi"/>
                <w:b/>
              </w:rPr>
              <w:fldChar w:fldCharType="separate"/>
            </w:r>
            <w:r w:rsidRPr="00C22D96">
              <w:rPr>
                <w:rFonts w:asciiTheme="minorHAnsi" w:hAnsiTheme="minorHAnsi" w:cstheme="minorHAnsi"/>
                <w:b/>
              </w:rPr>
              <w:fldChar w:fldCharType="end"/>
            </w:r>
            <w:r w:rsidRPr="00C22D96">
              <w:rPr>
                <w:rFonts w:asciiTheme="minorHAnsi" w:hAnsiTheme="minorHAnsi" w:cstheme="minorHAnsi"/>
                <w:b/>
              </w:rPr>
              <w:t xml:space="preserve"> Blokada środków na rachunku bankowym</w:t>
            </w:r>
            <w:r>
              <w:rPr>
                <w:rFonts w:asciiTheme="minorHAnsi" w:hAnsiTheme="minorHAnsi" w:cstheme="minorHAnsi"/>
              </w:rPr>
              <w:t xml:space="preserve"> </w:t>
            </w:r>
            <w:r w:rsidR="004810F1">
              <w:rPr>
                <w:rFonts w:asciiTheme="minorHAnsi" w:hAnsiTheme="minorHAnsi" w:cstheme="minorHAnsi"/>
              </w:rPr>
              <w:t xml:space="preserve">     </w:t>
            </w:r>
            <w:r w:rsidR="004810F1" w:rsidRPr="004810F1">
              <w:rPr>
                <w:rFonts w:ascii="Calibri" w:hAnsi="Calibri" w:cs="Calibri"/>
                <w:b/>
              </w:rPr>
              <w:fldChar w:fldCharType="begin">
                <w:ffData>
                  <w:name w:val="Wybór51"/>
                  <w:enabled/>
                  <w:calcOnExit w:val="0"/>
                  <w:checkBox>
                    <w:sizeAuto/>
                    <w:default w:val="0"/>
                  </w:checkBox>
                </w:ffData>
              </w:fldChar>
            </w:r>
            <w:r w:rsidR="004810F1" w:rsidRPr="004810F1">
              <w:rPr>
                <w:rFonts w:ascii="Calibri" w:hAnsi="Calibri" w:cs="Calibri"/>
                <w:b/>
              </w:rPr>
              <w:instrText xml:space="preserve"> FORMCHECKBOX </w:instrText>
            </w:r>
            <w:r w:rsidR="004810F1" w:rsidRPr="004810F1">
              <w:rPr>
                <w:rFonts w:ascii="Calibri" w:hAnsi="Calibri" w:cs="Calibri"/>
                <w:b/>
              </w:rPr>
            </w:r>
            <w:r w:rsidR="004810F1" w:rsidRPr="004810F1">
              <w:rPr>
                <w:rFonts w:ascii="Calibri" w:hAnsi="Calibri" w:cs="Calibri"/>
                <w:b/>
              </w:rPr>
              <w:fldChar w:fldCharType="separate"/>
            </w:r>
            <w:r w:rsidR="004810F1" w:rsidRPr="004810F1">
              <w:rPr>
                <w:rFonts w:ascii="Calibri" w:hAnsi="Calibri" w:cs="Calibri"/>
                <w:b/>
              </w:rPr>
              <w:fldChar w:fldCharType="end"/>
            </w:r>
            <w:r w:rsidR="004810F1">
              <w:rPr>
                <w:rFonts w:ascii="Calibri" w:hAnsi="Calibri" w:cs="Calibri"/>
                <w:b/>
              </w:rPr>
              <w:t xml:space="preserve"> Inne ………………………………………………………………………………………………</w:t>
            </w:r>
          </w:p>
        </w:tc>
      </w:tr>
      <w:tr w:rsidR="00972A2E" w:rsidRPr="00805647" w14:paraId="5F1D9913" w14:textId="77777777" w:rsidTr="00D3122B">
        <w:trPr>
          <w:trHeight w:val="340"/>
        </w:trPr>
        <w:tc>
          <w:tcPr>
            <w:tcW w:w="10460" w:type="dxa"/>
            <w:gridSpan w:val="8"/>
            <w:shd w:val="clear" w:color="auto" w:fill="F2F2F2" w:themeFill="background1" w:themeFillShade="F2"/>
            <w:vAlign w:val="center"/>
          </w:tcPr>
          <w:p w14:paraId="0B83ECBC" w14:textId="3AB14254" w:rsidR="00972A2E" w:rsidRPr="0054684E" w:rsidRDefault="00972A2E" w:rsidP="00666EB0">
            <w:pPr>
              <w:numPr>
                <w:ilvl w:val="1"/>
                <w:numId w:val="5"/>
              </w:numPr>
              <w:tabs>
                <w:tab w:val="left" w:pos="460"/>
              </w:tabs>
              <w:ind w:left="176" w:hanging="142"/>
              <w:rPr>
                <w:rFonts w:ascii="Calibri" w:hAnsi="Calibri"/>
                <w:b/>
              </w:rPr>
            </w:pPr>
            <w:r w:rsidRPr="0054684E">
              <w:rPr>
                <w:rFonts w:ascii="Calibri" w:hAnsi="Calibri"/>
                <w:b/>
              </w:rPr>
              <w:t>Wyszczególnienie</w:t>
            </w:r>
            <w:r w:rsidR="00A94EB9">
              <w:rPr>
                <w:rFonts w:ascii="Calibri" w:hAnsi="Calibri"/>
                <w:b/>
              </w:rPr>
              <w:t xml:space="preserve"> </w:t>
            </w:r>
            <w:r w:rsidRPr="0054684E">
              <w:rPr>
                <w:rFonts w:ascii="Calibri" w:hAnsi="Calibri"/>
                <w:b/>
              </w:rPr>
              <w:t>wydatków związanych z wnioskowaną kwotą pożyczki</w:t>
            </w:r>
          </w:p>
        </w:tc>
      </w:tr>
      <w:tr w:rsidR="00972A2E" w:rsidRPr="00805647" w14:paraId="2E4EDC10" w14:textId="77777777" w:rsidTr="00D3122B">
        <w:trPr>
          <w:trHeight w:val="227"/>
        </w:trPr>
        <w:tc>
          <w:tcPr>
            <w:tcW w:w="433" w:type="dxa"/>
            <w:tcBorders>
              <w:top w:val="single" w:sz="4" w:space="0" w:color="auto"/>
              <w:left w:val="single" w:sz="2" w:space="0" w:color="auto"/>
              <w:bottom w:val="single" w:sz="4" w:space="0" w:color="auto"/>
              <w:right w:val="single" w:sz="4" w:space="0" w:color="auto"/>
            </w:tcBorders>
            <w:shd w:val="clear" w:color="auto" w:fill="F2F2F2" w:themeFill="background1" w:themeFillShade="F2"/>
            <w:vAlign w:val="center"/>
          </w:tcPr>
          <w:p w14:paraId="0D865143" w14:textId="77777777" w:rsidR="00972A2E" w:rsidRPr="00805647" w:rsidRDefault="00972A2E" w:rsidP="00E03E14">
            <w:pPr>
              <w:ind w:right="-52"/>
              <w:jc w:val="center"/>
              <w:rPr>
                <w:rFonts w:ascii="Calibri" w:hAnsi="Calibri"/>
                <w:b/>
                <w:sz w:val="16"/>
                <w:szCs w:val="16"/>
              </w:rPr>
            </w:pPr>
            <w:r w:rsidRPr="00805647">
              <w:rPr>
                <w:rFonts w:ascii="Calibri" w:hAnsi="Calibri"/>
                <w:b/>
                <w:sz w:val="16"/>
                <w:szCs w:val="16"/>
              </w:rPr>
              <w:t>Lp.</w:t>
            </w:r>
          </w:p>
        </w:tc>
        <w:tc>
          <w:tcPr>
            <w:tcW w:w="6891" w:type="dxa"/>
            <w:gridSpan w:val="5"/>
            <w:tcBorders>
              <w:top w:val="single" w:sz="4" w:space="0" w:color="auto"/>
              <w:left w:val="single" w:sz="4" w:space="0" w:color="auto"/>
              <w:bottom w:val="single" w:sz="4" w:space="0" w:color="auto"/>
              <w:right w:val="single" w:sz="2" w:space="0" w:color="auto"/>
            </w:tcBorders>
            <w:shd w:val="clear" w:color="auto" w:fill="F2F2F2" w:themeFill="background1" w:themeFillShade="F2"/>
            <w:vAlign w:val="center"/>
          </w:tcPr>
          <w:p w14:paraId="74E82545" w14:textId="77777777" w:rsidR="00972A2E" w:rsidRPr="00805647" w:rsidRDefault="00972A2E" w:rsidP="00E03E14">
            <w:pPr>
              <w:jc w:val="center"/>
              <w:rPr>
                <w:rFonts w:ascii="Calibri" w:hAnsi="Calibri"/>
                <w:b/>
                <w:sz w:val="16"/>
                <w:szCs w:val="16"/>
              </w:rPr>
            </w:pPr>
            <w:r w:rsidRPr="00805647">
              <w:rPr>
                <w:rFonts w:ascii="Calibri" w:hAnsi="Calibri"/>
                <w:b/>
                <w:sz w:val="16"/>
                <w:szCs w:val="16"/>
              </w:rPr>
              <w:t>RODZAJ WYDATKU</w:t>
            </w:r>
          </w:p>
        </w:tc>
        <w:tc>
          <w:tcPr>
            <w:tcW w:w="3136" w:type="dxa"/>
            <w:gridSpan w:val="2"/>
            <w:tcBorders>
              <w:top w:val="single" w:sz="4" w:space="0" w:color="auto"/>
              <w:left w:val="single" w:sz="4" w:space="0" w:color="auto"/>
              <w:bottom w:val="single" w:sz="4" w:space="0" w:color="auto"/>
              <w:right w:val="single" w:sz="2" w:space="0" w:color="auto"/>
            </w:tcBorders>
            <w:shd w:val="clear" w:color="auto" w:fill="F2F2F2" w:themeFill="background1" w:themeFillShade="F2"/>
            <w:vAlign w:val="center"/>
          </w:tcPr>
          <w:p w14:paraId="08EAAF2C" w14:textId="77777777" w:rsidR="00972A2E" w:rsidRPr="00805647" w:rsidRDefault="00972A2E" w:rsidP="00E03E14">
            <w:pPr>
              <w:jc w:val="center"/>
              <w:rPr>
                <w:rFonts w:ascii="Calibri" w:hAnsi="Calibri"/>
                <w:b/>
                <w:sz w:val="16"/>
                <w:szCs w:val="16"/>
              </w:rPr>
            </w:pPr>
            <w:r w:rsidRPr="00805647">
              <w:rPr>
                <w:rFonts w:ascii="Calibri" w:hAnsi="Calibri"/>
                <w:b/>
                <w:sz w:val="16"/>
                <w:szCs w:val="16"/>
              </w:rPr>
              <w:t>SZACUNKOWA WARTOŚĆ</w:t>
            </w:r>
          </w:p>
        </w:tc>
      </w:tr>
      <w:tr w:rsidR="00BC0A97" w:rsidRPr="0054684E" w14:paraId="6FDE7B39" w14:textId="77777777" w:rsidTr="002B5DF7">
        <w:trPr>
          <w:trHeight w:val="340"/>
        </w:trPr>
        <w:tc>
          <w:tcPr>
            <w:tcW w:w="433" w:type="dxa"/>
            <w:tcBorders>
              <w:top w:val="single" w:sz="4" w:space="0" w:color="auto"/>
              <w:left w:val="single" w:sz="2" w:space="0" w:color="auto"/>
              <w:bottom w:val="single" w:sz="4" w:space="0" w:color="auto"/>
              <w:right w:val="single" w:sz="4" w:space="0" w:color="auto"/>
            </w:tcBorders>
            <w:vAlign w:val="center"/>
          </w:tcPr>
          <w:p w14:paraId="225D2AAE" w14:textId="3AE56FA9" w:rsidR="00BC0A97" w:rsidRPr="00176E5D" w:rsidRDefault="00BC0A97" w:rsidP="00666EB0">
            <w:pPr>
              <w:pStyle w:val="Akapitzlist"/>
              <w:numPr>
                <w:ilvl w:val="0"/>
                <w:numId w:val="7"/>
              </w:numPr>
              <w:ind w:right="-52"/>
              <w:jc w:val="center"/>
              <w:rPr>
                <w:rFonts w:ascii="Calibri" w:hAnsi="Calibri"/>
                <w:b/>
                <w:sz w:val="16"/>
                <w:szCs w:val="16"/>
              </w:rPr>
            </w:pPr>
          </w:p>
        </w:tc>
        <w:tc>
          <w:tcPr>
            <w:tcW w:w="6891" w:type="dxa"/>
            <w:gridSpan w:val="5"/>
            <w:tcBorders>
              <w:top w:val="single" w:sz="4" w:space="0" w:color="auto"/>
              <w:left w:val="single" w:sz="4" w:space="0" w:color="auto"/>
              <w:bottom w:val="single" w:sz="4" w:space="0" w:color="auto"/>
              <w:right w:val="single" w:sz="2" w:space="0" w:color="auto"/>
            </w:tcBorders>
            <w:vAlign w:val="center"/>
          </w:tcPr>
          <w:p w14:paraId="6B3B1905" w14:textId="77777777" w:rsidR="00BC0A97" w:rsidRPr="001E0927" w:rsidRDefault="00BC0A97" w:rsidP="00E03E14">
            <w:pPr>
              <w:rPr>
                <w:rFonts w:ascii="Calibri" w:hAnsi="Calibri"/>
                <w:b/>
                <w:sz w:val="24"/>
                <w:szCs w:val="24"/>
              </w:rPr>
            </w:pPr>
          </w:p>
        </w:tc>
        <w:tc>
          <w:tcPr>
            <w:tcW w:w="3136" w:type="dxa"/>
            <w:gridSpan w:val="2"/>
            <w:tcBorders>
              <w:top w:val="single" w:sz="4" w:space="0" w:color="auto"/>
              <w:left w:val="single" w:sz="4" w:space="0" w:color="auto"/>
              <w:bottom w:val="single" w:sz="4" w:space="0" w:color="auto"/>
              <w:right w:val="single" w:sz="2" w:space="0" w:color="auto"/>
            </w:tcBorders>
            <w:vAlign w:val="center"/>
          </w:tcPr>
          <w:p w14:paraId="553BBD6A" w14:textId="77777777" w:rsidR="00BC0A97" w:rsidRPr="001E0927" w:rsidRDefault="00BC0A97" w:rsidP="00E03E14">
            <w:pPr>
              <w:jc w:val="center"/>
              <w:rPr>
                <w:rFonts w:ascii="Calibri" w:hAnsi="Calibri"/>
                <w:b/>
                <w:sz w:val="24"/>
                <w:szCs w:val="24"/>
              </w:rPr>
            </w:pPr>
          </w:p>
        </w:tc>
      </w:tr>
      <w:tr w:rsidR="00BC0A97" w:rsidRPr="0054684E" w14:paraId="0B4E570A" w14:textId="77777777" w:rsidTr="002B5DF7">
        <w:trPr>
          <w:trHeight w:val="340"/>
        </w:trPr>
        <w:tc>
          <w:tcPr>
            <w:tcW w:w="433" w:type="dxa"/>
            <w:tcBorders>
              <w:top w:val="single" w:sz="4" w:space="0" w:color="auto"/>
              <w:left w:val="single" w:sz="2" w:space="0" w:color="auto"/>
              <w:bottom w:val="single" w:sz="4" w:space="0" w:color="auto"/>
              <w:right w:val="single" w:sz="4" w:space="0" w:color="auto"/>
            </w:tcBorders>
            <w:vAlign w:val="center"/>
          </w:tcPr>
          <w:p w14:paraId="452A333E" w14:textId="0EF9845C" w:rsidR="00BC0A97" w:rsidRPr="00395399" w:rsidRDefault="00BC0A97" w:rsidP="00666EB0">
            <w:pPr>
              <w:pStyle w:val="Akapitzlist"/>
              <w:numPr>
                <w:ilvl w:val="0"/>
                <w:numId w:val="7"/>
              </w:numPr>
              <w:ind w:right="-52"/>
              <w:jc w:val="center"/>
              <w:rPr>
                <w:rFonts w:ascii="Calibri" w:hAnsi="Calibri"/>
                <w:b/>
                <w:sz w:val="16"/>
                <w:szCs w:val="16"/>
              </w:rPr>
            </w:pPr>
          </w:p>
        </w:tc>
        <w:tc>
          <w:tcPr>
            <w:tcW w:w="6891" w:type="dxa"/>
            <w:gridSpan w:val="5"/>
            <w:tcBorders>
              <w:top w:val="single" w:sz="4" w:space="0" w:color="auto"/>
              <w:left w:val="single" w:sz="4" w:space="0" w:color="auto"/>
              <w:bottom w:val="single" w:sz="4" w:space="0" w:color="auto"/>
              <w:right w:val="single" w:sz="2" w:space="0" w:color="auto"/>
            </w:tcBorders>
            <w:vAlign w:val="center"/>
          </w:tcPr>
          <w:p w14:paraId="7EFC9CF9" w14:textId="77777777" w:rsidR="00BC0A97" w:rsidRPr="001E0927" w:rsidRDefault="00BC0A97" w:rsidP="00E03E14">
            <w:pPr>
              <w:rPr>
                <w:rFonts w:ascii="Calibri" w:hAnsi="Calibri"/>
                <w:b/>
                <w:sz w:val="24"/>
                <w:szCs w:val="24"/>
              </w:rPr>
            </w:pPr>
            <w:r w:rsidRPr="001E0927">
              <w:rPr>
                <w:rStyle w:val="Styl2"/>
                <w:rFonts w:ascii="Calibri" w:hAnsi="Calibri"/>
                <w:sz w:val="24"/>
                <w:szCs w:val="24"/>
              </w:rPr>
              <w:t xml:space="preserve"> </w:t>
            </w:r>
          </w:p>
        </w:tc>
        <w:tc>
          <w:tcPr>
            <w:tcW w:w="3136" w:type="dxa"/>
            <w:gridSpan w:val="2"/>
            <w:tcBorders>
              <w:top w:val="single" w:sz="4" w:space="0" w:color="auto"/>
              <w:left w:val="single" w:sz="4" w:space="0" w:color="auto"/>
              <w:bottom w:val="single" w:sz="4" w:space="0" w:color="auto"/>
              <w:right w:val="single" w:sz="2" w:space="0" w:color="auto"/>
            </w:tcBorders>
            <w:vAlign w:val="center"/>
          </w:tcPr>
          <w:p w14:paraId="3C1EF94A" w14:textId="77777777" w:rsidR="00BC0A97" w:rsidRPr="001E0927" w:rsidRDefault="00BC0A97" w:rsidP="00E03E14">
            <w:pPr>
              <w:jc w:val="center"/>
              <w:rPr>
                <w:rStyle w:val="Styl2"/>
                <w:rFonts w:ascii="Calibri" w:hAnsi="Calibri"/>
                <w:sz w:val="24"/>
                <w:szCs w:val="24"/>
              </w:rPr>
            </w:pPr>
          </w:p>
        </w:tc>
      </w:tr>
      <w:tr w:rsidR="00BC0A97" w:rsidRPr="0054684E" w14:paraId="3EBDE569" w14:textId="77777777" w:rsidTr="002B5DF7">
        <w:trPr>
          <w:trHeight w:val="340"/>
        </w:trPr>
        <w:tc>
          <w:tcPr>
            <w:tcW w:w="433" w:type="dxa"/>
            <w:tcBorders>
              <w:top w:val="single" w:sz="4" w:space="0" w:color="auto"/>
              <w:left w:val="single" w:sz="2" w:space="0" w:color="auto"/>
              <w:bottom w:val="single" w:sz="4" w:space="0" w:color="auto"/>
              <w:right w:val="single" w:sz="4" w:space="0" w:color="auto"/>
            </w:tcBorders>
            <w:vAlign w:val="center"/>
          </w:tcPr>
          <w:p w14:paraId="576DD53A" w14:textId="1557685C" w:rsidR="00BC0A97" w:rsidRPr="00395399" w:rsidRDefault="00BC0A97" w:rsidP="00666EB0">
            <w:pPr>
              <w:pStyle w:val="Akapitzlist"/>
              <w:numPr>
                <w:ilvl w:val="0"/>
                <w:numId w:val="7"/>
              </w:numPr>
              <w:ind w:right="-52"/>
              <w:jc w:val="center"/>
              <w:rPr>
                <w:rFonts w:ascii="Calibri" w:hAnsi="Calibri"/>
                <w:b/>
                <w:sz w:val="16"/>
                <w:szCs w:val="16"/>
              </w:rPr>
            </w:pPr>
          </w:p>
        </w:tc>
        <w:tc>
          <w:tcPr>
            <w:tcW w:w="6891" w:type="dxa"/>
            <w:gridSpan w:val="5"/>
            <w:tcBorders>
              <w:top w:val="single" w:sz="4" w:space="0" w:color="auto"/>
              <w:left w:val="single" w:sz="4" w:space="0" w:color="auto"/>
              <w:bottom w:val="single" w:sz="4" w:space="0" w:color="auto"/>
              <w:right w:val="single" w:sz="2" w:space="0" w:color="auto"/>
            </w:tcBorders>
            <w:vAlign w:val="center"/>
          </w:tcPr>
          <w:p w14:paraId="2B99ED8F" w14:textId="77777777" w:rsidR="00BC0A97" w:rsidRPr="001E0927" w:rsidRDefault="00BC0A97" w:rsidP="00E03E14">
            <w:pPr>
              <w:rPr>
                <w:rFonts w:ascii="Calibri" w:hAnsi="Calibri"/>
                <w:b/>
                <w:sz w:val="24"/>
                <w:szCs w:val="24"/>
              </w:rPr>
            </w:pPr>
            <w:r w:rsidRPr="001E0927">
              <w:rPr>
                <w:rStyle w:val="Styl2"/>
                <w:rFonts w:ascii="Calibri" w:hAnsi="Calibri"/>
                <w:sz w:val="24"/>
                <w:szCs w:val="24"/>
              </w:rPr>
              <w:t xml:space="preserve"> </w:t>
            </w:r>
          </w:p>
        </w:tc>
        <w:tc>
          <w:tcPr>
            <w:tcW w:w="3136" w:type="dxa"/>
            <w:gridSpan w:val="2"/>
            <w:tcBorders>
              <w:top w:val="single" w:sz="4" w:space="0" w:color="auto"/>
              <w:left w:val="single" w:sz="4" w:space="0" w:color="auto"/>
              <w:bottom w:val="single" w:sz="4" w:space="0" w:color="auto"/>
              <w:right w:val="single" w:sz="2" w:space="0" w:color="auto"/>
            </w:tcBorders>
            <w:vAlign w:val="center"/>
          </w:tcPr>
          <w:p w14:paraId="4B3B5879" w14:textId="77777777" w:rsidR="00BC0A97" w:rsidRPr="001E0927" w:rsidRDefault="00BC0A97" w:rsidP="00E03E14">
            <w:pPr>
              <w:jc w:val="center"/>
              <w:rPr>
                <w:rStyle w:val="Styl2"/>
                <w:rFonts w:ascii="Calibri" w:hAnsi="Calibri"/>
                <w:sz w:val="24"/>
                <w:szCs w:val="24"/>
              </w:rPr>
            </w:pPr>
          </w:p>
        </w:tc>
      </w:tr>
      <w:tr w:rsidR="00395399" w:rsidRPr="0054684E" w14:paraId="20F8A4D9" w14:textId="77777777" w:rsidTr="002B5DF7">
        <w:trPr>
          <w:trHeight w:val="340"/>
        </w:trPr>
        <w:tc>
          <w:tcPr>
            <w:tcW w:w="433" w:type="dxa"/>
            <w:tcBorders>
              <w:top w:val="single" w:sz="4" w:space="0" w:color="auto"/>
              <w:left w:val="single" w:sz="2" w:space="0" w:color="auto"/>
              <w:bottom w:val="single" w:sz="4" w:space="0" w:color="auto"/>
              <w:right w:val="single" w:sz="4" w:space="0" w:color="auto"/>
            </w:tcBorders>
            <w:vAlign w:val="center"/>
          </w:tcPr>
          <w:p w14:paraId="751F2368" w14:textId="77777777" w:rsidR="00395399" w:rsidRPr="00176E5D" w:rsidRDefault="00395399" w:rsidP="00666EB0">
            <w:pPr>
              <w:pStyle w:val="Akapitzlist"/>
              <w:numPr>
                <w:ilvl w:val="0"/>
                <w:numId w:val="7"/>
              </w:numPr>
              <w:ind w:right="-52"/>
              <w:jc w:val="center"/>
              <w:rPr>
                <w:rFonts w:ascii="Calibri" w:hAnsi="Calibri"/>
                <w:b/>
                <w:sz w:val="16"/>
                <w:szCs w:val="16"/>
              </w:rPr>
            </w:pPr>
          </w:p>
        </w:tc>
        <w:tc>
          <w:tcPr>
            <w:tcW w:w="6891" w:type="dxa"/>
            <w:gridSpan w:val="5"/>
            <w:tcBorders>
              <w:top w:val="single" w:sz="4" w:space="0" w:color="auto"/>
              <w:left w:val="single" w:sz="4" w:space="0" w:color="auto"/>
              <w:bottom w:val="single" w:sz="4" w:space="0" w:color="auto"/>
              <w:right w:val="single" w:sz="2" w:space="0" w:color="auto"/>
            </w:tcBorders>
            <w:vAlign w:val="center"/>
          </w:tcPr>
          <w:p w14:paraId="469E3B00" w14:textId="77777777" w:rsidR="00395399" w:rsidRPr="001E0927" w:rsidRDefault="00395399" w:rsidP="00E03E14">
            <w:pPr>
              <w:rPr>
                <w:rStyle w:val="Styl2"/>
                <w:rFonts w:ascii="Calibri" w:hAnsi="Calibri"/>
                <w:sz w:val="24"/>
                <w:szCs w:val="24"/>
              </w:rPr>
            </w:pPr>
          </w:p>
        </w:tc>
        <w:tc>
          <w:tcPr>
            <w:tcW w:w="3136" w:type="dxa"/>
            <w:gridSpan w:val="2"/>
            <w:tcBorders>
              <w:top w:val="single" w:sz="4" w:space="0" w:color="auto"/>
              <w:left w:val="single" w:sz="4" w:space="0" w:color="auto"/>
              <w:bottom w:val="single" w:sz="4" w:space="0" w:color="auto"/>
              <w:right w:val="single" w:sz="2" w:space="0" w:color="auto"/>
            </w:tcBorders>
            <w:vAlign w:val="center"/>
          </w:tcPr>
          <w:p w14:paraId="3F4A5055" w14:textId="77777777" w:rsidR="00395399" w:rsidRPr="001E0927" w:rsidRDefault="00395399" w:rsidP="00E03E14">
            <w:pPr>
              <w:jc w:val="center"/>
              <w:rPr>
                <w:rStyle w:val="Styl2"/>
                <w:rFonts w:ascii="Calibri" w:hAnsi="Calibri"/>
                <w:sz w:val="24"/>
                <w:szCs w:val="24"/>
              </w:rPr>
            </w:pPr>
          </w:p>
        </w:tc>
      </w:tr>
      <w:tr w:rsidR="00395399" w:rsidRPr="0054684E" w14:paraId="4CA6719D" w14:textId="77777777" w:rsidTr="002B5DF7">
        <w:trPr>
          <w:trHeight w:val="340"/>
        </w:trPr>
        <w:tc>
          <w:tcPr>
            <w:tcW w:w="433" w:type="dxa"/>
            <w:tcBorders>
              <w:top w:val="single" w:sz="4" w:space="0" w:color="auto"/>
              <w:left w:val="single" w:sz="2" w:space="0" w:color="auto"/>
              <w:bottom w:val="single" w:sz="4" w:space="0" w:color="auto"/>
              <w:right w:val="single" w:sz="4" w:space="0" w:color="auto"/>
            </w:tcBorders>
            <w:vAlign w:val="center"/>
          </w:tcPr>
          <w:p w14:paraId="59373D47" w14:textId="77777777" w:rsidR="00395399" w:rsidRPr="00395399" w:rsidRDefault="00395399" w:rsidP="00666EB0">
            <w:pPr>
              <w:pStyle w:val="Akapitzlist"/>
              <w:numPr>
                <w:ilvl w:val="0"/>
                <w:numId w:val="7"/>
              </w:numPr>
              <w:ind w:right="-52"/>
              <w:jc w:val="center"/>
              <w:rPr>
                <w:rFonts w:ascii="Calibri" w:hAnsi="Calibri"/>
                <w:b/>
                <w:sz w:val="16"/>
                <w:szCs w:val="16"/>
              </w:rPr>
            </w:pPr>
          </w:p>
        </w:tc>
        <w:tc>
          <w:tcPr>
            <w:tcW w:w="6891" w:type="dxa"/>
            <w:gridSpan w:val="5"/>
            <w:tcBorders>
              <w:top w:val="single" w:sz="4" w:space="0" w:color="auto"/>
              <w:left w:val="single" w:sz="4" w:space="0" w:color="auto"/>
              <w:bottom w:val="single" w:sz="4" w:space="0" w:color="auto"/>
              <w:right w:val="single" w:sz="2" w:space="0" w:color="auto"/>
            </w:tcBorders>
            <w:vAlign w:val="center"/>
          </w:tcPr>
          <w:p w14:paraId="3736A176" w14:textId="77777777" w:rsidR="00395399" w:rsidRPr="001E0927" w:rsidRDefault="00395399" w:rsidP="00E03E14">
            <w:pPr>
              <w:rPr>
                <w:rStyle w:val="Styl2"/>
                <w:rFonts w:ascii="Calibri" w:hAnsi="Calibri"/>
                <w:sz w:val="24"/>
                <w:szCs w:val="24"/>
              </w:rPr>
            </w:pPr>
          </w:p>
        </w:tc>
        <w:tc>
          <w:tcPr>
            <w:tcW w:w="3136" w:type="dxa"/>
            <w:gridSpan w:val="2"/>
            <w:tcBorders>
              <w:top w:val="single" w:sz="4" w:space="0" w:color="auto"/>
              <w:left w:val="single" w:sz="4" w:space="0" w:color="auto"/>
              <w:bottom w:val="single" w:sz="4" w:space="0" w:color="auto"/>
              <w:right w:val="single" w:sz="2" w:space="0" w:color="auto"/>
            </w:tcBorders>
            <w:vAlign w:val="center"/>
          </w:tcPr>
          <w:p w14:paraId="45DD0F72" w14:textId="77777777" w:rsidR="00395399" w:rsidRPr="001E0927" w:rsidRDefault="00395399" w:rsidP="00E03E14">
            <w:pPr>
              <w:jc w:val="center"/>
              <w:rPr>
                <w:rStyle w:val="Styl2"/>
                <w:rFonts w:ascii="Calibri" w:hAnsi="Calibri"/>
                <w:sz w:val="24"/>
                <w:szCs w:val="24"/>
              </w:rPr>
            </w:pPr>
          </w:p>
        </w:tc>
      </w:tr>
      <w:tr w:rsidR="00395399" w:rsidRPr="0054684E" w14:paraId="4C60655B" w14:textId="77777777" w:rsidTr="002B5DF7">
        <w:trPr>
          <w:trHeight w:val="340"/>
        </w:trPr>
        <w:tc>
          <w:tcPr>
            <w:tcW w:w="433" w:type="dxa"/>
            <w:tcBorders>
              <w:top w:val="single" w:sz="4" w:space="0" w:color="auto"/>
              <w:left w:val="single" w:sz="2" w:space="0" w:color="auto"/>
              <w:bottom w:val="single" w:sz="4" w:space="0" w:color="auto"/>
              <w:right w:val="single" w:sz="4" w:space="0" w:color="auto"/>
            </w:tcBorders>
            <w:vAlign w:val="center"/>
          </w:tcPr>
          <w:p w14:paraId="53B84066" w14:textId="77777777" w:rsidR="00395399" w:rsidRPr="00395399" w:rsidRDefault="00395399" w:rsidP="00666EB0">
            <w:pPr>
              <w:pStyle w:val="Akapitzlist"/>
              <w:numPr>
                <w:ilvl w:val="0"/>
                <w:numId w:val="7"/>
              </w:numPr>
              <w:ind w:right="-52"/>
              <w:jc w:val="center"/>
              <w:rPr>
                <w:rFonts w:ascii="Calibri" w:hAnsi="Calibri"/>
                <w:b/>
                <w:sz w:val="16"/>
                <w:szCs w:val="16"/>
              </w:rPr>
            </w:pPr>
          </w:p>
        </w:tc>
        <w:tc>
          <w:tcPr>
            <w:tcW w:w="6891" w:type="dxa"/>
            <w:gridSpan w:val="5"/>
            <w:tcBorders>
              <w:top w:val="single" w:sz="4" w:space="0" w:color="auto"/>
              <w:left w:val="single" w:sz="4" w:space="0" w:color="auto"/>
              <w:bottom w:val="single" w:sz="4" w:space="0" w:color="auto"/>
              <w:right w:val="single" w:sz="2" w:space="0" w:color="auto"/>
            </w:tcBorders>
            <w:vAlign w:val="center"/>
          </w:tcPr>
          <w:p w14:paraId="5E8B764C" w14:textId="77777777" w:rsidR="00395399" w:rsidRPr="001E0927" w:rsidRDefault="00395399" w:rsidP="00E03E14">
            <w:pPr>
              <w:rPr>
                <w:rStyle w:val="Styl2"/>
                <w:rFonts w:ascii="Calibri" w:hAnsi="Calibri"/>
                <w:sz w:val="24"/>
                <w:szCs w:val="24"/>
              </w:rPr>
            </w:pPr>
          </w:p>
        </w:tc>
        <w:tc>
          <w:tcPr>
            <w:tcW w:w="3136" w:type="dxa"/>
            <w:gridSpan w:val="2"/>
            <w:tcBorders>
              <w:top w:val="single" w:sz="4" w:space="0" w:color="auto"/>
              <w:left w:val="single" w:sz="4" w:space="0" w:color="auto"/>
              <w:bottom w:val="single" w:sz="4" w:space="0" w:color="auto"/>
              <w:right w:val="single" w:sz="2" w:space="0" w:color="auto"/>
            </w:tcBorders>
            <w:vAlign w:val="center"/>
          </w:tcPr>
          <w:p w14:paraId="27463B5F" w14:textId="77777777" w:rsidR="00395399" w:rsidRPr="001E0927" w:rsidRDefault="00395399" w:rsidP="00E03E14">
            <w:pPr>
              <w:jc w:val="center"/>
              <w:rPr>
                <w:rStyle w:val="Styl2"/>
                <w:rFonts w:ascii="Calibri" w:hAnsi="Calibri"/>
                <w:sz w:val="24"/>
                <w:szCs w:val="24"/>
              </w:rPr>
            </w:pPr>
          </w:p>
        </w:tc>
      </w:tr>
      <w:tr w:rsidR="00BC0A97" w:rsidRPr="0054684E" w14:paraId="4D5DE566" w14:textId="77777777" w:rsidTr="002B5DF7">
        <w:trPr>
          <w:trHeight w:val="340"/>
        </w:trPr>
        <w:tc>
          <w:tcPr>
            <w:tcW w:w="433" w:type="dxa"/>
            <w:tcBorders>
              <w:top w:val="single" w:sz="4" w:space="0" w:color="auto"/>
              <w:left w:val="single" w:sz="2" w:space="0" w:color="auto"/>
              <w:bottom w:val="single" w:sz="4" w:space="0" w:color="auto"/>
              <w:right w:val="single" w:sz="4" w:space="0" w:color="auto"/>
            </w:tcBorders>
            <w:vAlign w:val="center"/>
          </w:tcPr>
          <w:p w14:paraId="1616C39D" w14:textId="554B47F8" w:rsidR="00BC0A97" w:rsidRPr="00395399" w:rsidRDefault="00BC0A97" w:rsidP="00666EB0">
            <w:pPr>
              <w:pStyle w:val="Akapitzlist"/>
              <w:numPr>
                <w:ilvl w:val="0"/>
                <w:numId w:val="7"/>
              </w:numPr>
              <w:ind w:right="-52"/>
              <w:jc w:val="center"/>
              <w:rPr>
                <w:rFonts w:ascii="Calibri" w:hAnsi="Calibri"/>
                <w:b/>
                <w:sz w:val="16"/>
                <w:szCs w:val="16"/>
              </w:rPr>
            </w:pPr>
          </w:p>
        </w:tc>
        <w:tc>
          <w:tcPr>
            <w:tcW w:w="6891" w:type="dxa"/>
            <w:gridSpan w:val="5"/>
            <w:tcBorders>
              <w:top w:val="single" w:sz="4" w:space="0" w:color="auto"/>
              <w:left w:val="single" w:sz="4" w:space="0" w:color="auto"/>
              <w:bottom w:val="single" w:sz="4" w:space="0" w:color="auto"/>
              <w:right w:val="single" w:sz="2" w:space="0" w:color="auto"/>
            </w:tcBorders>
            <w:vAlign w:val="center"/>
          </w:tcPr>
          <w:p w14:paraId="025B290B" w14:textId="77777777" w:rsidR="00BC0A97" w:rsidRPr="001E0927" w:rsidRDefault="00BC0A97" w:rsidP="00E03E14">
            <w:pPr>
              <w:rPr>
                <w:rFonts w:ascii="Calibri" w:hAnsi="Calibri"/>
                <w:b/>
                <w:sz w:val="24"/>
                <w:szCs w:val="24"/>
              </w:rPr>
            </w:pPr>
            <w:r w:rsidRPr="001E0927">
              <w:rPr>
                <w:rStyle w:val="Styl2"/>
                <w:rFonts w:ascii="Calibri" w:hAnsi="Calibri"/>
                <w:sz w:val="24"/>
                <w:szCs w:val="24"/>
              </w:rPr>
              <w:t xml:space="preserve"> </w:t>
            </w:r>
          </w:p>
        </w:tc>
        <w:tc>
          <w:tcPr>
            <w:tcW w:w="3136" w:type="dxa"/>
            <w:gridSpan w:val="2"/>
            <w:tcBorders>
              <w:top w:val="single" w:sz="4" w:space="0" w:color="auto"/>
              <w:left w:val="single" w:sz="4" w:space="0" w:color="auto"/>
              <w:bottom w:val="single" w:sz="4" w:space="0" w:color="auto"/>
              <w:right w:val="single" w:sz="2" w:space="0" w:color="auto"/>
            </w:tcBorders>
            <w:vAlign w:val="center"/>
          </w:tcPr>
          <w:p w14:paraId="7E4237A6" w14:textId="77777777" w:rsidR="00BC0A97" w:rsidRPr="001E0927" w:rsidRDefault="00BC0A97" w:rsidP="00E03E14">
            <w:pPr>
              <w:jc w:val="center"/>
              <w:rPr>
                <w:rStyle w:val="Styl2"/>
                <w:rFonts w:ascii="Calibri" w:hAnsi="Calibri"/>
                <w:sz w:val="24"/>
                <w:szCs w:val="24"/>
              </w:rPr>
            </w:pPr>
          </w:p>
        </w:tc>
      </w:tr>
      <w:tr w:rsidR="00F82AD3" w:rsidRPr="0054684E" w14:paraId="22706C57" w14:textId="77777777" w:rsidTr="00D3122B">
        <w:trPr>
          <w:trHeight w:val="340"/>
        </w:trPr>
        <w:tc>
          <w:tcPr>
            <w:tcW w:w="7324" w:type="dxa"/>
            <w:gridSpan w:val="6"/>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263661D5" w14:textId="77777777" w:rsidR="00F82AD3" w:rsidRPr="0054684E" w:rsidRDefault="00F82AD3" w:rsidP="007017DD">
            <w:pPr>
              <w:jc w:val="right"/>
              <w:rPr>
                <w:rFonts w:ascii="Calibri" w:hAnsi="Calibri"/>
                <w:b/>
                <w:sz w:val="16"/>
                <w:szCs w:val="16"/>
              </w:rPr>
            </w:pPr>
            <w:r w:rsidRPr="0054684E">
              <w:rPr>
                <w:rFonts w:ascii="Calibri" w:hAnsi="Calibri"/>
                <w:b/>
                <w:sz w:val="16"/>
                <w:szCs w:val="16"/>
              </w:rPr>
              <w:t>RAZEM</w:t>
            </w:r>
          </w:p>
        </w:tc>
        <w:tc>
          <w:tcPr>
            <w:tcW w:w="3136" w:type="dxa"/>
            <w:gridSpan w:val="2"/>
            <w:tcBorders>
              <w:top w:val="single" w:sz="4" w:space="0" w:color="auto"/>
              <w:left w:val="single" w:sz="4" w:space="0" w:color="auto"/>
              <w:bottom w:val="single" w:sz="4" w:space="0" w:color="auto"/>
              <w:right w:val="single" w:sz="2" w:space="0" w:color="auto"/>
            </w:tcBorders>
            <w:shd w:val="clear" w:color="auto" w:fill="FFFFFF"/>
            <w:vAlign w:val="center"/>
          </w:tcPr>
          <w:p w14:paraId="0F53F1D0" w14:textId="77777777" w:rsidR="00F82AD3" w:rsidRPr="001E0927" w:rsidRDefault="00F82AD3" w:rsidP="00E03E14">
            <w:pPr>
              <w:jc w:val="center"/>
              <w:rPr>
                <w:rFonts w:ascii="Calibri" w:hAnsi="Calibri"/>
                <w:b/>
                <w:sz w:val="24"/>
                <w:szCs w:val="24"/>
              </w:rPr>
            </w:pPr>
          </w:p>
        </w:tc>
      </w:tr>
    </w:tbl>
    <w:p w14:paraId="666C6A49" w14:textId="77777777" w:rsidR="00A652D6" w:rsidRDefault="00A652D6"/>
    <w:tbl>
      <w:tblPr>
        <w:tblW w:w="104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6632"/>
      </w:tblGrid>
      <w:tr w:rsidR="00A7063C" w:rsidRPr="00CF57F5" w14:paraId="661AB5D7" w14:textId="77777777" w:rsidTr="00D3122B">
        <w:trPr>
          <w:trHeight w:val="680"/>
        </w:trPr>
        <w:tc>
          <w:tcPr>
            <w:tcW w:w="3828" w:type="dxa"/>
            <w:shd w:val="clear" w:color="auto" w:fill="F2F2F2" w:themeFill="background1" w:themeFillShade="F2"/>
            <w:vAlign w:val="center"/>
          </w:tcPr>
          <w:p w14:paraId="6836689B" w14:textId="77777777" w:rsidR="00A7063C" w:rsidRPr="0054684E" w:rsidRDefault="00A7063C" w:rsidP="00805647">
            <w:pPr>
              <w:tabs>
                <w:tab w:val="left" w:pos="284"/>
              </w:tabs>
              <w:ind w:left="142"/>
              <w:rPr>
                <w:rFonts w:ascii="Calibri" w:hAnsi="Calibri"/>
                <w:b/>
              </w:rPr>
            </w:pPr>
            <w:r w:rsidRPr="0054684E">
              <w:rPr>
                <w:rFonts w:ascii="Calibri" w:hAnsi="Calibri"/>
                <w:b/>
              </w:rPr>
              <w:t xml:space="preserve">Data, </w:t>
            </w:r>
            <w:r w:rsidR="005D1914">
              <w:rPr>
                <w:rFonts w:ascii="Calibri" w:hAnsi="Calibri"/>
                <w:b/>
              </w:rPr>
              <w:t>miejscowość</w:t>
            </w:r>
          </w:p>
          <w:p w14:paraId="0A57E657" w14:textId="77777777" w:rsidR="00A7063C" w:rsidRPr="00CF57F5" w:rsidRDefault="00A7063C" w:rsidP="00805647">
            <w:pPr>
              <w:tabs>
                <w:tab w:val="left" w:pos="284"/>
              </w:tabs>
              <w:ind w:left="142"/>
              <w:rPr>
                <w:rFonts w:ascii="Calibri" w:hAnsi="Calibri"/>
                <w:b/>
                <w:sz w:val="22"/>
                <w:szCs w:val="22"/>
              </w:rPr>
            </w:pPr>
            <w:r w:rsidRPr="0054684E">
              <w:rPr>
                <w:rFonts w:ascii="Calibri" w:hAnsi="Calibri"/>
                <w:b/>
              </w:rPr>
              <w:t xml:space="preserve"> i podpis Wnioskodawcy</w:t>
            </w:r>
          </w:p>
        </w:tc>
        <w:tc>
          <w:tcPr>
            <w:tcW w:w="6632" w:type="dxa"/>
            <w:shd w:val="clear" w:color="auto" w:fill="FFFFFF"/>
            <w:vAlign w:val="center"/>
          </w:tcPr>
          <w:p w14:paraId="692C5DE3" w14:textId="77777777" w:rsidR="00A7063C" w:rsidRPr="00CF57F5" w:rsidRDefault="00A7063C" w:rsidP="00805647">
            <w:pPr>
              <w:rPr>
                <w:rStyle w:val="Styl2"/>
                <w:rFonts w:ascii="Calibri" w:hAnsi="Calibri"/>
              </w:rPr>
            </w:pPr>
          </w:p>
        </w:tc>
      </w:tr>
    </w:tbl>
    <w:p w14:paraId="0B2184FF" w14:textId="77777777" w:rsidR="00F8320E" w:rsidRDefault="00F8320E" w:rsidP="00255C6C">
      <w:pPr>
        <w:pStyle w:val="Akapitzlist"/>
      </w:pPr>
    </w:p>
    <w:tbl>
      <w:tblPr>
        <w:tblW w:w="1050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
        <w:gridCol w:w="850"/>
        <w:gridCol w:w="294"/>
        <w:gridCol w:w="10"/>
        <w:gridCol w:w="2611"/>
        <w:gridCol w:w="13"/>
        <w:gridCol w:w="1322"/>
        <w:gridCol w:w="1306"/>
        <w:gridCol w:w="320"/>
        <w:gridCol w:w="2315"/>
      </w:tblGrid>
      <w:tr w:rsidR="00AB3ED3" w:rsidRPr="00CC426E" w14:paraId="20DE4A0E" w14:textId="77777777" w:rsidTr="00D3122B">
        <w:trPr>
          <w:trHeight w:val="397"/>
        </w:trPr>
        <w:tc>
          <w:tcPr>
            <w:tcW w:w="10501" w:type="dxa"/>
            <w:gridSpan w:val="10"/>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3FF4794D" w14:textId="57921A03" w:rsidR="00CC426E" w:rsidRPr="00CC426E" w:rsidRDefault="005D1914" w:rsidP="00666EB0">
            <w:pPr>
              <w:numPr>
                <w:ilvl w:val="0"/>
                <w:numId w:val="5"/>
              </w:numPr>
              <w:jc w:val="center"/>
              <w:rPr>
                <w:rFonts w:ascii="Calibri" w:hAnsi="Calibri"/>
                <w:b/>
                <w:sz w:val="24"/>
                <w:szCs w:val="24"/>
              </w:rPr>
            </w:pPr>
            <w:r>
              <w:rPr>
                <w:rFonts w:ascii="Calibri" w:hAnsi="Calibri"/>
                <w:b/>
                <w:sz w:val="24"/>
                <w:szCs w:val="24"/>
              </w:rPr>
              <w:t>OSOBOWY</w:t>
            </w:r>
            <w:r w:rsidR="00CC426E" w:rsidRPr="00CC426E">
              <w:rPr>
                <w:rFonts w:ascii="Calibri" w:hAnsi="Calibri"/>
                <w:b/>
                <w:sz w:val="24"/>
                <w:szCs w:val="24"/>
              </w:rPr>
              <w:t xml:space="preserve"> KWESTIONARIUSZ WNIOSKODAWCY</w:t>
            </w:r>
          </w:p>
        </w:tc>
      </w:tr>
      <w:tr w:rsidR="00AB3ED3" w:rsidRPr="00CC426E" w14:paraId="42FA5BBA" w14:textId="77777777" w:rsidTr="00D3122B">
        <w:trPr>
          <w:trHeight w:val="340"/>
        </w:trPr>
        <w:tc>
          <w:tcPr>
            <w:tcW w:w="10501" w:type="dxa"/>
            <w:gridSpan w:val="10"/>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0ACBAEB7" w14:textId="77777777" w:rsidR="00CC426E" w:rsidRPr="0054684E" w:rsidRDefault="00CC426E" w:rsidP="00666EB0">
            <w:pPr>
              <w:numPr>
                <w:ilvl w:val="1"/>
                <w:numId w:val="5"/>
              </w:numPr>
              <w:tabs>
                <w:tab w:val="left" w:pos="460"/>
              </w:tabs>
              <w:ind w:left="176" w:hanging="142"/>
              <w:rPr>
                <w:rFonts w:ascii="Calibri" w:hAnsi="Calibri"/>
                <w:b/>
              </w:rPr>
            </w:pPr>
            <w:r w:rsidRPr="0054684E">
              <w:rPr>
                <w:rFonts w:ascii="Calibri" w:hAnsi="Calibri"/>
                <w:b/>
              </w:rPr>
              <w:t>DANE OSOBOWE WNIOSKODAWCY</w:t>
            </w:r>
          </w:p>
        </w:tc>
      </w:tr>
      <w:tr w:rsidR="00221B90" w:rsidRPr="00502365" w14:paraId="36CAD622" w14:textId="77777777" w:rsidTr="00D3122B">
        <w:trPr>
          <w:trHeight w:val="227"/>
        </w:trPr>
        <w:tc>
          <w:tcPr>
            <w:tcW w:w="5238" w:type="dxa"/>
            <w:gridSpan w:val="6"/>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199DBFB8" w14:textId="77777777" w:rsidR="00221B90" w:rsidRPr="00805647" w:rsidRDefault="00C24969" w:rsidP="0065705A">
            <w:pPr>
              <w:jc w:val="center"/>
              <w:rPr>
                <w:rFonts w:ascii="Calibri" w:hAnsi="Calibri"/>
                <w:b/>
                <w:sz w:val="16"/>
                <w:szCs w:val="16"/>
              </w:rPr>
            </w:pPr>
            <w:r>
              <w:rPr>
                <w:rFonts w:ascii="Calibri" w:hAnsi="Calibri"/>
                <w:b/>
                <w:sz w:val="16"/>
                <w:szCs w:val="16"/>
              </w:rPr>
              <w:t>IMIONA (PIERWSZE I DRUGIE)</w:t>
            </w:r>
            <w:r w:rsidR="00221B90">
              <w:rPr>
                <w:rFonts w:ascii="Calibri" w:hAnsi="Calibri"/>
                <w:b/>
                <w:sz w:val="16"/>
                <w:szCs w:val="16"/>
              </w:rPr>
              <w:t xml:space="preserve"> I NAZWISKO</w:t>
            </w:r>
          </w:p>
        </w:tc>
        <w:tc>
          <w:tcPr>
            <w:tcW w:w="2628" w:type="dxa"/>
            <w:gridSpan w:val="2"/>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53D0C4D1" w14:textId="77777777" w:rsidR="00221B90" w:rsidRPr="00805647" w:rsidRDefault="00221B90" w:rsidP="0065705A">
            <w:pPr>
              <w:jc w:val="center"/>
              <w:rPr>
                <w:rFonts w:ascii="Calibri" w:hAnsi="Calibri"/>
                <w:b/>
                <w:sz w:val="16"/>
                <w:szCs w:val="16"/>
              </w:rPr>
            </w:pPr>
            <w:r w:rsidRPr="00805647">
              <w:rPr>
                <w:rFonts w:ascii="Calibri" w:hAnsi="Calibri"/>
                <w:b/>
                <w:sz w:val="16"/>
                <w:szCs w:val="16"/>
              </w:rPr>
              <w:t>NIP</w:t>
            </w:r>
          </w:p>
        </w:tc>
        <w:tc>
          <w:tcPr>
            <w:tcW w:w="2635" w:type="dxa"/>
            <w:gridSpan w:val="2"/>
            <w:tcBorders>
              <w:top w:val="single" w:sz="2" w:space="0" w:color="auto"/>
              <w:left w:val="single" w:sz="4" w:space="0" w:color="auto"/>
              <w:bottom w:val="single" w:sz="4" w:space="0" w:color="auto"/>
              <w:right w:val="single" w:sz="2" w:space="0" w:color="auto"/>
            </w:tcBorders>
            <w:shd w:val="clear" w:color="auto" w:fill="F2F2F2" w:themeFill="background1" w:themeFillShade="F2"/>
            <w:vAlign w:val="center"/>
          </w:tcPr>
          <w:p w14:paraId="0B1B7100" w14:textId="77777777" w:rsidR="00221B90" w:rsidRPr="00805647" w:rsidRDefault="00221B90" w:rsidP="0065705A">
            <w:pPr>
              <w:jc w:val="center"/>
              <w:rPr>
                <w:rFonts w:ascii="Calibri" w:hAnsi="Calibri"/>
                <w:b/>
                <w:sz w:val="16"/>
                <w:szCs w:val="16"/>
              </w:rPr>
            </w:pPr>
            <w:r w:rsidRPr="00805647">
              <w:rPr>
                <w:rFonts w:ascii="Calibri" w:hAnsi="Calibri"/>
                <w:b/>
                <w:sz w:val="16"/>
                <w:szCs w:val="16"/>
              </w:rPr>
              <w:t>PESEL</w:t>
            </w:r>
          </w:p>
        </w:tc>
      </w:tr>
      <w:tr w:rsidR="00221B90" w:rsidRPr="00805647" w14:paraId="271FA9F1" w14:textId="77777777" w:rsidTr="00D3122B">
        <w:trPr>
          <w:trHeight w:val="340"/>
        </w:trPr>
        <w:tc>
          <w:tcPr>
            <w:tcW w:w="5238" w:type="dxa"/>
            <w:gridSpan w:val="6"/>
            <w:tcBorders>
              <w:top w:val="single" w:sz="4" w:space="0" w:color="auto"/>
              <w:left w:val="single" w:sz="2" w:space="0" w:color="auto"/>
              <w:bottom w:val="single" w:sz="2" w:space="0" w:color="auto"/>
              <w:right w:val="single" w:sz="2" w:space="0" w:color="auto"/>
            </w:tcBorders>
            <w:vAlign w:val="center"/>
          </w:tcPr>
          <w:p w14:paraId="1E85949F" w14:textId="77777777" w:rsidR="00221B90" w:rsidRPr="00255C6C" w:rsidRDefault="00221B90" w:rsidP="0065705A">
            <w:pPr>
              <w:jc w:val="center"/>
              <w:rPr>
                <w:rFonts w:ascii="Calibri" w:hAnsi="Calibri"/>
                <w:b/>
                <w:sz w:val="24"/>
                <w:szCs w:val="24"/>
              </w:rPr>
            </w:pPr>
          </w:p>
        </w:tc>
        <w:tc>
          <w:tcPr>
            <w:tcW w:w="2628" w:type="dxa"/>
            <w:gridSpan w:val="2"/>
            <w:tcBorders>
              <w:top w:val="single" w:sz="4" w:space="0" w:color="auto"/>
              <w:left w:val="single" w:sz="2" w:space="0" w:color="auto"/>
              <w:bottom w:val="single" w:sz="2" w:space="0" w:color="auto"/>
              <w:right w:val="single" w:sz="4" w:space="0" w:color="auto"/>
            </w:tcBorders>
            <w:vAlign w:val="center"/>
          </w:tcPr>
          <w:p w14:paraId="05A34912" w14:textId="77777777" w:rsidR="00221B90" w:rsidRPr="00255C6C" w:rsidRDefault="00221B90" w:rsidP="0065705A">
            <w:pPr>
              <w:jc w:val="center"/>
              <w:rPr>
                <w:rFonts w:ascii="Calibri" w:hAnsi="Calibri"/>
                <w:b/>
                <w:sz w:val="24"/>
                <w:szCs w:val="24"/>
              </w:rPr>
            </w:pPr>
          </w:p>
        </w:tc>
        <w:tc>
          <w:tcPr>
            <w:tcW w:w="2635" w:type="dxa"/>
            <w:gridSpan w:val="2"/>
            <w:tcBorders>
              <w:top w:val="single" w:sz="4" w:space="0" w:color="auto"/>
              <w:left w:val="single" w:sz="4" w:space="0" w:color="auto"/>
              <w:bottom w:val="single" w:sz="2" w:space="0" w:color="auto"/>
              <w:right w:val="single" w:sz="2" w:space="0" w:color="auto"/>
            </w:tcBorders>
            <w:vAlign w:val="center"/>
          </w:tcPr>
          <w:p w14:paraId="6436D895" w14:textId="77777777" w:rsidR="00221B90" w:rsidRPr="00255C6C" w:rsidRDefault="00221B90" w:rsidP="0065705A">
            <w:pPr>
              <w:jc w:val="center"/>
              <w:rPr>
                <w:rFonts w:ascii="Calibri" w:hAnsi="Calibri"/>
                <w:b/>
                <w:sz w:val="24"/>
                <w:szCs w:val="24"/>
              </w:rPr>
            </w:pPr>
          </w:p>
        </w:tc>
      </w:tr>
      <w:tr w:rsidR="00255C6C" w:rsidRPr="00502365" w14:paraId="17497597" w14:textId="77777777" w:rsidTr="00D3122B">
        <w:trPr>
          <w:trHeight w:val="227"/>
        </w:trPr>
        <w:tc>
          <w:tcPr>
            <w:tcW w:w="2614" w:type="dxa"/>
            <w:gridSpan w:val="4"/>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04C745EA" w14:textId="77777777" w:rsidR="00255C6C" w:rsidRPr="00805647" w:rsidRDefault="00255C6C" w:rsidP="0065705A">
            <w:pPr>
              <w:jc w:val="center"/>
              <w:rPr>
                <w:rFonts w:ascii="Calibri" w:hAnsi="Calibri"/>
                <w:b/>
                <w:sz w:val="16"/>
                <w:szCs w:val="16"/>
              </w:rPr>
            </w:pPr>
            <w:r w:rsidRPr="00805647">
              <w:rPr>
                <w:rFonts w:ascii="Calibri" w:hAnsi="Calibri"/>
                <w:b/>
                <w:sz w:val="16"/>
                <w:szCs w:val="16"/>
              </w:rPr>
              <w:t>Data urodzenia</w:t>
            </w:r>
          </w:p>
        </w:tc>
        <w:tc>
          <w:tcPr>
            <w:tcW w:w="3946" w:type="dxa"/>
            <w:gridSpan w:val="3"/>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6BD1E0CC" w14:textId="434EE098" w:rsidR="00255C6C" w:rsidRPr="00805647" w:rsidRDefault="00255C6C" w:rsidP="0065705A">
            <w:pPr>
              <w:jc w:val="center"/>
              <w:rPr>
                <w:rFonts w:ascii="Calibri" w:hAnsi="Calibri"/>
                <w:b/>
                <w:sz w:val="16"/>
                <w:szCs w:val="16"/>
              </w:rPr>
            </w:pPr>
            <w:r w:rsidRPr="00805647">
              <w:rPr>
                <w:rFonts w:ascii="Calibri" w:hAnsi="Calibri"/>
                <w:b/>
                <w:sz w:val="16"/>
                <w:szCs w:val="16"/>
              </w:rPr>
              <w:t>Tel</w:t>
            </w:r>
            <w:r w:rsidR="00866FCF">
              <w:rPr>
                <w:rFonts w:ascii="Calibri" w:hAnsi="Calibri"/>
                <w:b/>
                <w:sz w:val="16"/>
                <w:szCs w:val="16"/>
              </w:rPr>
              <w:t xml:space="preserve"> </w:t>
            </w:r>
            <w:r w:rsidRPr="00805647">
              <w:rPr>
                <w:rFonts w:ascii="Calibri" w:hAnsi="Calibri"/>
                <w:b/>
                <w:sz w:val="16"/>
                <w:szCs w:val="16"/>
              </w:rPr>
              <w:t>domowy, komórkowy</w:t>
            </w:r>
          </w:p>
        </w:tc>
        <w:tc>
          <w:tcPr>
            <w:tcW w:w="3941" w:type="dxa"/>
            <w:gridSpan w:val="3"/>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273E2CCD" w14:textId="37FE829C" w:rsidR="00255C6C" w:rsidRPr="00805647" w:rsidRDefault="00255C6C" w:rsidP="0065705A">
            <w:pPr>
              <w:jc w:val="center"/>
              <w:rPr>
                <w:rFonts w:ascii="Calibri" w:hAnsi="Calibri"/>
                <w:b/>
                <w:sz w:val="16"/>
                <w:szCs w:val="16"/>
              </w:rPr>
            </w:pPr>
            <w:r w:rsidRPr="00805647">
              <w:rPr>
                <w:rFonts w:ascii="Calibri" w:hAnsi="Calibri"/>
                <w:b/>
                <w:sz w:val="16"/>
                <w:szCs w:val="16"/>
              </w:rPr>
              <w:t>E-mail</w:t>
            </w:r>
          </w:p>
        </w:tc>
      </w:tr>
      <w:tr w:rsidR="00255C6C" w:rsidRPr="00805647" w14:paraId="15CB9FD6" w14:textId="77777777" w:rsidTr="00D3122B">
        <w:trPr>
          <w:trHeight w:val="340"/>
        </w:trPr>
        <w:tc>
          <w:tcPr>
            <w:tcW w:w="2614" w:type="dxa"/>
            <w:gridSpan w:val="4"/>
            <w:tcBorders>
              <w:top w:val="single" w:sz="4" w:space="0" w:color="auto"/>
              <w:left w:val="single" w:sz="2" w:space="0" w:color="auto"/>
              <w:bottom w:val="single" w:sz="2" w:space="0" w:color="auto"/>
              <w:right w:val="single" w:sz="2" w:space="0" w:color="auto"/>
            </w:tcBorders>
            <w:vAlign w:val="center"/>
          </w:tcPr>
          <w:p w14:paraId="7830CF69" w14:textId="77777777" w:rsidR="00255C6C" w:rsidRPr="00255C6C" w:rsidRDefault="00255C6C" w:rsidP="0065705A">
            <w:pPr>
              <w:rPr>
                <w:rFonts w:ascii="Calibri" w:hAnsi="Calibri"/>
                <w:b/>
                <w:sz w:val="24"/>
                <w:szCs w:val="24"/>
              </w:rPr>
            </w:pPr>
          </w:p>
        </w:tc>
        <w:tc>
          <w:tcPr>
            <w:tcW w:w="3946" w:type="dxa"/>
            <w:gridSpan w:val="3"/>
            <w:tcBorders>
              <w:top w:val="single" w:sz="4" w:space="0" w:color="auto"/>
              <w:left w:val="single" w:sz="2" w:space="0" w:color="auto"/>
              <w:bottom w:val="single" w:sz="2" w:space="0" w:color="auto"/>
              <w:right w:val="single" w:sz="4" w:space="0" w:color="auto"/>
            </w:tcBorders>
            <w:vAlign w:val="center"/>
          </w:tcPr>
          <w:p w14:paraId="0391D9C6" w14:textId="77777777" w:rsidR="00255C6C" w:rsidRPr="00255C6C" w:rsidRDefault="00255C6C" w:rsidP="0065705A">
            <w:pPr>
              <w:rPr>
                <w:rFonts w:ascii="Calibri" w:hAnsi="Calibri"/>
                <w:b/>
                <w:sz w:val="24"/>
                <w:szCs w:val="24"/>
              </w:rPr>
            </w:pPr>
          </w:p>
        </w:tc>
        <w:tc>
          <w:tcPr>
            <w:tcW w:w="3941" w:type="dxa"/>
            <w:gridSpan w:val="3"/>
            <w:tcBorders>
              <w:top w:val="single" w:sz="4" w:space="0" w:color="auto"/>
              <w:left w:val="single" w:sz="2" w:space="0" w:color="auto"/>
              <w:bottom w:val="single" w:sz="2" w:space="0" w:color="auto"/>
              <w:right w:val="single" w:sz="2" w:space="0" w:color="auto"/>
            </w:tcBorders>
            <w:vAlign w:val="center"/>
          </w:tcPr>
          <w:p w14:paraId="2250EE1D" w14:textId="77777777" w:rsidR="00255C6C" w:rsidRPr="00255C6C" w:rsidRDefault="00255C6C" w:rsidP="0065705A">
            <w:pPr>
              <w:rPr>
                <w:rFonts w:ascii="Calibri" w:hAnsi="Calibri"/>
                <w:b/>
                <w:sz w:val="24"/>
                <w:szCs w:val="24"/>
              </w:rPr>
            </w:pPr>
          </w:p>
        </w:tc>
      </w:tr>
      <w:tr w:rsidR="00C2188B" w:rsidRPr="00502365" w14:paraId="2E438A8C" w14:textId="77777777" w:rsidTr="00D3122B">
        <w:trPr>
          <w:trHeight w:val="227"/>
        </w:trPr>
        <w:tc>
          <w:tcPr>
            <w:tcW w:w="2614" w:type="dxa"/>
            <w:gridSpan w:val="4"/>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3FBF8B4A" w14:textId="77777777" w:rsidR="00C2188B" w:rsidRPr="00805647" w:rsidRDefault="0065705A" w:rsidP="0065705A">
            <w:pPr>
              <w:jc w:val="center"/>
              <w:rPr>
                <w:rFonts w:ascii="Calibri" w:hAnsi="Calibri"/>
                <w:b/>
                <w:sz w:val="16"/>
                <w:szCs w:val="16"/>
              </w:rPr>
            </w:pPr>
            <w:r w:rsidRPr="00805647">
              <w:rPr>
                <w:rFonts w:ascii="Calibri" w:hAnsi="Calibri"/>
                <w:b/>
                <w:sz w:val="16"/>
                <w:szCs w:val="16"/>
              </w:rPr>
              <w:t>Seria i nr dowodu osobistego</w:t>
            </w:r>
          </w:p>
        </w:tc>
        <w:tc>
          <w:tcPr>
            <w:tcW w:w="2624" w:type="dxa"/>
            <w:gridSpan w:val="2"/>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324F78B7" w14:textId="77777777" w:rsidR="00C2188B" w:rsidRPr="00805647" w:rsidRDefault="0065705A" w:rsidP="0065705A">
            <w:pPr>
              <w:jc w:val="center"/>
              <w:rPr>
                <w:rFonts w:ascii="Calibri" w:hAnsi="Calibri"/>
                <w:b/>
                <w:sz w:val="16"/>
                <w:szCs w:val="16"/>
              </w:rPr>
            </w:pPr>
            <w:r w:rsidRPr="00805647">
              <w:rPr>
                <w:rFonts w:ascii="Calibri" w:hAnsi="Calibri"/>
                <w:b/>
                <w:sz w:val="16"/>
                <w:szCs w:val="16"/>
              </w:rPr>
              <w:t>Dowód osobisty wydany przez</w:t>
            </w:r>
          </w:p>
        </w:tc>
        <w:tc>
          <w:tcPr>
            <w:tcW w:w="2628" w:type="dxa"/>
            <w:gridSpan w:val="2"/>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2DD6CE5C" w14:textId="77777777" w:rsidR="00C2188B" w:rsidRPr="00805647" w:rsidRDefault="0065705A" w:rsidP="0065705A">
            <w:pPr>
              <w:jc w:val="center"/>
              <w:rPr>
                <w:rFonts w:ascii="Calibri" w:hAnsi="Calibri"/>
                <w:b/>
                <w:sz w:val="16"/>
                <w:szCs w:val="16"/>
              </w:rPr>
            </w:pPr>
            <w:r>
              <w:rPr>
                <w:rFonts w:ascii="Calibri" w:hAnsi="Calibri"/>
                <w:b/>
                <w:sz w:val="16"/>
                <w:szCs w:val="16"/>
              </w:rPr>
              <w:t>Data ważności</w:t>
            </w:r>
          </w:p>
        </w:tc>
        <w:tc>
          <w:tcPr>
            <w:tcW w:w="2635" w:type="dxa"/>
            <w:gridSpan w:val="2"/>
            <w:tcBorders>
              <w:top w:val="single" w:sz="2" w:space="0" w:color="auto"/>
              <w:left w:val="single" w:sz="4" w:space="0" w:color="auto"/>
              <w:bottom w:val="single" w:sz="4" w:space="0" w:color="auto"/>
              <w:right w:val="single" w:sz="2" w:space="0" w:color="auto"/>
            </w:tcBorders>
            <w:shd w:val="clear" w:color="auto" w:fill="F2F2F2" w:themeFill="background1" w:themeFillShade="F2"/>
            <w:vAlign w:val="center"/>
          </w:tcPr>
          <w:p w14:paraId="24B77D02" w14:textId="77777777" w:rsidR="00C2188B" w:rsidRPr="00805647" w:rsidRDefault="0065705A" w:rsidP="0065705A">
            <w:pPr>
              <w:jc w:val="center"/>
              <w:rPr>
                <w:rFonts w:ascii="Calibri" w:hAnsi="Calibri"/>
                <w:b/>
                <w:sz w:val="16"/>
                <w:szCs w:val="16"/>
              </w:rPr>
            </w:pPr>
            <w:r w:rsidRPr="00805647">
              <w:rPr>
                <w:rFonts w:ascii="Calibri" w:hAnsi="Calibri"/>
                <w:b/>
                <w:sz w:val="16"/>
                <w:szCs w:val="16"/>
              </w:rPr>
              <w:t>Stan cywilny</w:t>
            </w:r>
          </w:p>
        </w:tc>
      </w:tr>
      <w:tr w:rsidR="00C2188B" w:rsidRPr="00805647" w14:paraId="1EADAB4C" w14:textId="77777777" w:rsidTr="00D3122B">
        <w:trPr>
          <w:trHeight w:val="340"/>
        </w:trPr>
        <w:tc>
          <w:tcPr>
            <w:tcW w:w="2614" w:type="dxa"/>
            <w:gridSpan w:val="4"/>
            <w:tcBorders>
              <w:top w:val="single" w:sz="4" w:space="0" w:color="auto"/>
              <w:left w:val="single" w:sz="2" w:space="0" w:color="auto"/>
              <w:bottom w:val="single" w:sz="2" w:space="0" w:color="auto"/>
              <w:right w:val="single" w:sz="2" w:space="0" w:color="auto"/>
            </w:tcBorders>
            <w:vAlign w:val="center"/>
          </w:tcPr>
          <w:p w14:paraId="7026E803" w14:textId="77777777" w:rsidR="00C2188B" w:rsidRPr="00255C6C" w:rsidRDefault="00C2188B" w:rsidP="0065705A">
            <w:pPr>
              <w:rPr>
                <w:rFonts w:ascii="Calibri" w:hAnsi="Calibri"/>
                <w:b/>
                <w:sz w:val="24"/>
                <w:szCs w:val="24"/>
              </w:rPr>
            </w:pPr>
          </w:p>
        </w:tc>
        <w:tc>
          <w:tcPr>
            <w:tcW w:w="2624" w:type="dxa"/>
            <w:gridSpan w:val="2"/>
            <w:tcBorders>
              <w:top w:val="single" w:sz="4" w:space="0" w:color="auto"/>
              <w:left w:val="single" w:sz="2" w:space="0" w:color="auto"/>
              <w:bottom w:val="single" w:sz="2" w:space="0" w:color="auto"/>
              <w:right w:val="single" w:sz="4" w:space="0" w:color="auto"/>
            </w:tcBorders>
            <w:vAlign w:val="center"/>
          </w:tcPr>
          <w:p w14:paraId="1F9F9C0D" w14:textId="77777777" w:rsidR="00C2188B" w:rsidRPr="00255C6C" w:rsidRDefault="00C2188B" w:rsidP="0065705A">
            <w:pPr>
              <w:rPr>
                <w:rFonts w:ascii="Calibri" w:hAnsi="Calibri"/>
                <w:b/>
                <w:sz w:val="24"/>
                <w:szCs w:val="24"/>
              </w:rPr>
            </w:pPr>
          </w:p>
        </w:tc>
        <w:tc>
          <w:tcPr>
            <w:tcW w:w="2628" w:type="dxa"/>
            <w:gridSpan w:val="2"/>
            <w:tcBorders>
              <w:top w:val="single" w:sz="4" w:space="0" w:color="auto"/>
              <w:left w:val="single" w:sz="2" w:space="0" w:color="auto"/>
              <w:bottom w:val="single" w:sz="2" w:space="0" w:color="auto"/>
              <w:right w:val="single" w:sz="4" w:space="0" w:color="auto"/>
            </w:tcBorders>
            <w:vAlign w:val="center"/>
          </w:tcPr>
          <w:p w14:paraId="493253FF" w14:textId="77777777" w:rsidR="00C2188B" w:rsidRPr="00255C6C" w:rsidRDefault="00C2188B" w:rsidP="0065705A">
            <w:pPr>
              <w:rPr>
                <w:rFonts w:ascii="Calibri" w:hAnsi="Calibri"/>
                <w:b/>
                <w:sz w:val="24"/>
                <w:szCs w:val="24"/>
              </w:rPr>
            </w:pPr>
          </w:p>
        </w:tc>
        <w:tc>
          <w:tcPr>
            <w:tcW w:w="2635" w:type="dxa"/>
            <w:gridSpan w:val="2"/>
            <w:tcBorders>
              <w:top w:val="single" w:sz="4" w:space="0" w:color="auto"/>
              <w:left w:val="single" w:sz="4" w:space="0" w:color="auto"/>
              <w:bottom w:val="single" w:sz="2" w:space="0" w:color="auto"/>
              <w:right w:val="single" w:sz="2" w:space="0" w:color="auto"/>
            </w:tcBorders>
            <w:vAlign w:val="center"/>
          </w:tcPr>
          <w:p w14:paraId="2ACD3D19" w14:textId="77777777" w:rsidR="00C2188B" w:rsidRPr="00255C6C" w:rsidRDefault="00C2188B" w:rsidP="0065705A">
            <w:pPr>
              <w:rPr>
                <w:rFonts w:ascii="Calibri" w:hAnsi="Calibri"/>
                <w:b/>
                <w:sz w:val="24"/>
                <w:szCs w:val="24"/>
              </w:rPr>
            </w:pPr>
          </w:p>
        </w:tc>
      </w:tr>
      <w:tr w:rsidR="00CC426E" w:rsidRPr="00502365" w14:paraId="68702030" w14:textId="77777777" w:rsidTr="00D3122B">
        <w:trPr>
          <w:trHeight w:val="227"/>
        </w:trPr>
        <w:tc>
          <w:tcPr>
            <w:tcW w:w="10501" w:type="dxa"/>
            <w:gridSpan w:val="10"/>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07913377" w14:textId="047F34DC" w:rsidR="00CC426E" w:rsidRPr="00D3122B" w:rsidRDefault="00CC426E" w:rsidP="00D3122B">
            <w:pPr>
              <w:jc w:val="center"/>
              <w:rPr>
                <w:rFonts w:ascii="Calibri" w:hAnsi="Calibri"/>
                <w:b/>
                <w:sz w:val="16"/>
                <w:szCs w:val="16"/>
              </w:rPr>
            </w:pPr>
            <w:r w:rsidRPr="00D3122B">
              <w:rPr>
                <w:rFonts w:ascii="Calibri" w:hAnsi="Calibri"/>
                <w:b/>
                <w:sz w:val="16"/>
                <w:szCs w:val="16"/>
              </w:rPr>
              <w:t>ADRES ZAMIESZKANIA</w:t>
            </w:r>
          </w:p>
        </w:tc>
      </w:tr>
      <w:tr w:rsidR="00925DA2" w:rsidRPr="00F72490" w14:paraId="328AEAFD" w14:textId="77777777" w:rsidTr="00D3122B">
        <w:trPr>
          <w:trHeight w:val="135"/>
        </w:trPr>
        <w:tc>
          <w:tcPr>
            <w:tcW w:w="2604" w:type="dxa"/>
            <w:gridSpan w:val="3"/>
            <w:tcBorders>
              <w:top w:val="single" w:sz="4" w:space="0" w:color="auto"/>
              <w:left w:val="single" w:sz="2" w:space="0" w:color="auto"/>
              <w:bottom w:val="single" w:sz="2" w:space="0" w:color="auto"/>
              <w:right w:val="single" w:sz="4" w:space="0" w:color="auto"/>
            </w:tcBorders>
            <w:shd w:val="clear" w:color="auto" w:fill="F2F2F2" w:themeFill="background1" w:themeFillShade="F2"/>
            <w:vAlign w:val="center"/>
          </w:tcPr>
          <w:p w14:paraId="308FC7FA" w14:textId="77777777" w:rsidR="00925DA2" w:rsidRPr="00F72490" w:rsidRDefault="00925DA2" w:rsidP="009B78C8">
            <w:pPr>
              <w:jc w:val="center"/>
              <w:rPr>
                <w:rFonts w:ascii="Calibri" w:hAnsi="Calibri"/>
                <w:b/>
                <w:sz w:val="16"/>
                <w:szCs w:val="16"/>
              </w:rPr>
            </w:pPr>
            <w:r>
              <w:rPr>
                <w:rFonts w:ascii="Calibri" w:hAnsi="Calibri"/>
                <w:b/>
                <w:sz w:val="16"/>
                <w:szCs w:val="16"/>
              </w:rPr>
              <w:t>Kraj</w:t>
            </w:r>
          </w:p>
        </w:tc>
        <w:tc>
          <w:tcPr>
            <w:tcW w:w="2621" w:type="dxa"/>
            <w:gridSpan w:val="2"/>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16F782F0" w14:textId="77777777" w:rsidR="00925DA2" w:rsidRPr="00F72490" w:rsidRDefault="00925DA2" w:rsidP="00925DA2">
            <w:pPr>
              <w:jc w:val="center"/>
              <w:rPr>
                <w:rFonts w:ascii="Calibri" w:hAnsi="Calibri"/>
                <w:b/>
                <w:sz w:val="16"/>
                <w:szCs w:val="16"/>
              </w:rPr>
            </w:pPr>
            <w:r>
              <w:rPr>
                <w:rFonts w:ascii="Calibri" w:hAnsi="Calibri"/>
                <w:b/>
                <w:sz w:val="16"/>
                <w:szCs w:val="16"/>
              </w:rPr>
              <w:t>W</w:t>
            </w:r>
            <w:r w:rsidRPr="00F72490">
              <w:rPr>
                <w:rFonts w:ascii="Calibri" w:hAnsi="Calibri"/>
                <w:b/>
                <w:sz w:val="16"/>
                <w:szCs w:val="16"/>
              </w:rPr>
              <w:t>ojewództwo</w:t>
            </w:r>
            <w:r>
              <w:rPr>
                <w:rFonts w:ascii="Calibri" w:hAnsi="Calibri"/>
                <w:b/>
                <w:sz w:val="16"/>
                <w:szCs w:val="16"/>
              </w:rPr>
              <w:t xml:space="preserve"> </w:t>
            </w:r>
          </w:p>
        </w:tc>
        <w:tc>
          <w:tcPr>
            <w:tcW w:w="2641" w:type="dxa"/>
            <w:gridSpan w:val="3"/>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3066DEBF" w14:textId="77777777" w:rsidR="00925DA2" w:rsidRPr="00F72490" w:rsidRDefault="00925DA2" w:rsidP="00925DA2">
            <w:pPr>
              <w:jc w:val="center"/>
              <w:rPr>
                <w:rFonts w:ascii="Calibri" w:hAnsi="Calibri"/>
                <w:b/>
                <w:sz w:val="16"/>
                <w:szCs w:val="16"/>
              </w:rPr>
            </w:pPr>
            <w:r>
              <w:rPr>
                <w:rFonts w:ascii="Calibri" w:hAnsi="Calibri"/>
                <w:b/>
                <w:sz w:val="16"/>
                <w:szCs w:val="16"/>
              </w:rPr>
              <w:t xml:space="preserve">Powiat </w:t>
            </w:r>
          </w:p>
        </w:tc>
        <w:tc>
          <w:tcPr>
            <w:tcW w:w="2635" w:type="dxa"/>
            <w:gridSpan w:val="2"/>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757C09A5" w14:textId="77777777" w:rsidR="00925DA2" w:rsidRPr="00F72490" w:rsidRDefault="00925DA2" w:rsidP="00925DA2">
            <w:pPr>
              <w:jc w:val="center"/>
              <w:rPr>
                <w:rFonts w:ascii="Calibri" w:hAnsi="Calibri"/>
                <w:b/>
                <w:sz w:val="16"/>
                <w:szCs w:val="16"/>
              </w:rPr>
            </w:pPr>
            <w:r>
              <w:rPr>
                <w:rFonts w:ascii="Calibri" w:hAnsi="Calibri"/>
                <w:b/>
                <w:sz w:val="16"/>
                <w:szCs w:val="16"/>
              </w:rPr>
              <w:t xml:space="preserve">Gmina </w:t>
            </w:r>
          </w:p>
        </w:tc>
      </w:tr>
      <w:tr w:rsidR="00925DA2" w:rsidRPr="00805647" w14:paraId="055CB72B" w14:textId="77777777" w:rsidTr="00D3122B">
        <w:trPr>
          <w:trHeight w:val="340"/>
        </w:trPr>
        <w:tc>
          <w:tcPr>
            <w:tcW w:w="2604" w:type="dxa"/>
            <w:gridSpan w:val="3"/>
            <w:tcBorders>
              <w:top w:val="single" w:sz="4" w:space="0" w:color="auto"/>
              <w:left w:val="single" w:sz="2" w:space="0" w:color="auto"/>
              <w:bottom w:val="single" w:sz="2" w:space="0" w:color="auto"/>
              <w:right w:val="single" w:sz="4" w:space="0" w:color="auto"/>
            </w:tcBorders>
            <w:vAlign w:val="center"/>
          </w:tcPr>
          <w:p w14:paraId="1665C30E" w14:textId="77777777" w:rsidR="00925DA2" w:rsidRPr="00805647" w:rsidRDefault="00925DA2" w:rsidP="009B78C8">
            <w:pPr>
              <w:jc w:val="center"/>
              <w:rPr>
                <w:rFonts w:ascii="Calibri" w:hAnsi="Calibri"/>
                <w:b/>
                <w:sz w:val="22"/>
              </w:rPr>
            </w:pPr>
          </w:p>
        </w:tc>
        <w:tc>
          <w:tcPr>
            <w:tcW w:w="2621" w:type="dxa"/>
            <w:gridSpan w:val="2"/>
            <w:tcBorders>
              <w:top w:val="single" w:sz="4" w:space="0" w:color="auto"/>
              <w:left w:val="single" w:sz="4" w:space="0" w:color="auto"/>
              <w:bottom w:val="single" w:sz="2" w:space="0" w:color="auto"/>
              <w:right w:val="single" w:sz="2" w:space="0" w:color="auto"/>
            </w:tcBorders>
            <w:vAlign w:val="center"/>
          </w:tcPr>
          <w:p w14:paraId="58F8AD14" w14:textId="77777777" w:rsidR="00925DA2" w:rsidRPr="00805647" w:rsidRDefault="00925DA2" w:rsidP="009B78C8">
            <w:pPr>
              <w:jc w:val="center"/>
              <w:rPr>
                <w:rFonts w:ascii="Calibri" w:hAnsi="Calibri"/>
                <w:b/>
                <w:sz w:val="22"/>
              </w:rPr>
            </w:pPr>
          </w:p>
        </w:tc>
        <w:tc>
          <w:tcPr>
            <w:tcW w:w="2641" w:type="dxa"/>
            <w:gridSpan w:val="3"/>
            <w:tcBorders>
              <w:top w:val="single" w:sz="4" w:space="0" w:color="auto"/>
              <w:left w:val="single" w:sz="4" w:space="0" w:color="auto"/>
              <w:bottom w:val="single" w:sz="2" w:space="0" w:color="auto"/>
              <w:right w:val="single" w:sz="2" w:space="0" w:color="auto"/>
            </w:tcBorders>
            <w:vAlign w:val="center"/>
          </w:tcPr>
          <w:p w14:paraId="5714AC8F" w14:textId="77777777" w:rsidR="00925DA2" w:rsidRPr="00805647" w:rsidRDefault="00925DA2" w:rsidP="009B78C8">
            <w:pPr>
              <w:jc w:val="center"/>
              <w:rPr>
                <w:rFonts w:ascii="Calibri" w:hAnsi="Calibri"/>
                <w:b/>
                <w:sz w:val="22"/>
              </w:rPr>
            </w:pPr>
          </w:p>
        </w:tc>
        <w:tc>
          <w:tcPr>
            <w:tcW w:w="2635" w:type="dxa"/>
            <w:gridSpan w:val="2"/>
            <w:tcBorders>
              <w:top w:val="single" w:sz="4" w:space="0" w:color="auto"/>
              <w:left w:val="single" w:sz="4" w:space="0" w:color="auto"/>
              <w:bottom w:val="single" w:sz="2" w:space="0" w:color="auto"/>
              <w:right w:val="single" w:sz="2" w:space="0" w:color="auto"/>
            </w:tcBorders>
            <w:vAlign w:val="center"/>
          </w:tcPr>
          <w:p w14:paraId="4F2CD10D" w14:textId="77777777" w:rsidR="00925DA2" w:rsidRPr="00805647" w:rsidRDefault="00925DA2" w:rsidP="009B78C8">
            <w:pPr>
              <w:jc w:val="center"/>
              <w:rPr>
                <w:rFonts w:ascii="Calibri" w:hAnsi="Calibri"/>
                <w:b/>
                <w:sz w:val="22"/>
              </w:rPr>
            </w:pPr>
          </w:p>
        </w:tc>
      </w:tr>
      <w:tr w:rsidR="00911579" w:rsidRPr="00925DA2" w14:paraId="7595D173" w14:textId="77777777" w:rsidTr="00D3122B">
        <w:trPr>
          <w:trHeight w:val="227"/>
        </w:trPr>
        <w:tc>
          <w:tcPr>
            <w:tcW w:w="2604" w:type="dxa"/>
            <w:gridSpan w:val="3"/>
            <w:tcBorders>
              <w:top w:val="single" w:sz="4" w:space="0" w:color="auto"/>
              <w:left w:val="single" w:sz="2" w:space="0" w:color="auto"/>
              <w:bottom w:val="single" w:sz="2" w:space="0" w:color="auto"/>
              <w:right w:val="single" w:sz="4" w:space="0" w:color="auto"/>
            </w:tcBorders>
            <w:shd w:val="clear" w:color="auto" w:fill="F2F2F2" w:themeFill="background1" w:themeFillShade="F2"/>
            <w:vAlign w:val="center"/>
          </w:tcPr>
          <w:p w14:paraId="50EB9F1F" w14:textId="77777777" w:rsidR="00911579" w:rsidRPr="00F72490" w:rsidRDefault="00911579" w:rsidP="00925DA2">
            <w:pPr>
              <w:jc w:val="center"/>
              <w:rPr>
                <w:rFonts w:ascii="Calibri" w:hAnsi="Calibri"/>
                <w:b/>
                <w:sz w:val="16"/>
                <w:szCs w:val="16"/>
              </w:rPr>
            </w:pPr>
            <w:r>
              <w:rPr>
                <w:rFonts w:ascii="Calibri" w:hAnsi="Calibri"/>
                <w:b/>
                <w:sz w:val="16"/>
                <w:szCs w:val="16"/>
              </w:rPr>
              <w:t xml:space="preserve">Miejscowość </w:t>
            </w:r>
          </w:p>
        </w:tc>
        <w:tc>
          <w:tcPr>
            <w:tcW w:w="2621" w:type="dxa"/>
            <w:gridSpan w:val="2"/>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7A44526F" w14:textId="77777777" w:rsidR="00911579" w:rsidRPr="00F72490" w:rsidRDefault="00911579" w:rsidP="00925DA2">
            <w:pPr>
              <w:jc w:val="center"/>
              <w:rPr>
                <w:rFonts w:ascii="Calibri" w:hAnsi="Calibri"/>
                <w:b/>
                <w:sz w:val="16"/>
                <w:szCs w:val="16"/>
              </w:rPr>
            </w:pPr>
            <w:r>
              <w:rPr>
                <w:rFonts w:ascii="Calibri" w:hAnsi="Calibri"/>
                <w:b/>
                <w:sz w:val="16"/>
                <w:szCs w:val="16"/>
              </w:rPr>
              <w:t xml:space="preserve">Kod pocztowy </w:t>
            </w:r>
          </w:p>
        </w:tc>
        <w:tc>
          <w:tcPr>
            <w:tcW w:w="5276" w:type="dxa"/>
            <w:gridSpan w:val="5"/>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2A1B54ED" w14:textId="77777777" w:rsidR="00911579" w:rsidRPr="00925DA2" w:rsidRDefault="00911579" w:rsidP="00911579">
            <w:pPr>
              <w:jc w:val="center"/>
              <w:rPr>
                <w:rFonts w:ascii="Calibri" w:hAnsi="Calibri"/>
                <w:b/>
                <w:sz w:val="16"/>
                <w:szCs w:val="16"/>
              </w:rPr>
            </w:pPr>
            <w:r>
              <w:rPr>
                <w:rFonts w:ascii="Calibri" w:hAnsi="Calibri"/>
                <w:b/>
                <w:sz w:val="16"/>
                <w:szCs w:val="16"/>
              </w:rPr>
              <w:t xml:space="preserve">Ulica, nr budynku </w:t>
            </w:r>
          </w:p>
        </w:tc>
      </w:tr>
      <w:tr w:rsidR="00911579" w:rsidRPr="00805647" w14:paraId="4DED123D" w14:textId="77777777" w:rsidTr="00D3122B">
        <w:trPr>
          <w:trHeight w:val="340"/>
        </w:trPr>
        <w:tc>
          <w:tcPr>
            <w:tcW w:w="2604" w:type="dxa"/>
            <w:gridSpan w:val="3"/>
            <w:tcBorders>
              <w:top w:val="single" w:sz="4" w:space="0" w:color="auto"/>
              <w:left w:val="single" w:sz="2" w:space="0" w:color="auto"/>
              <w:bottom w:val="single" w:sz="2" w:space="0" w:color="auto"/>
              <w:right w:val="single" w:sz="4" w:space="0" w:color="auto"/>
            </w:tcBorders>
            <w:vAlign w:val="center"/>
          </w:tcPr>
          <w:p w14:paraId="0F912250" w14:textId="77777777" w:rsidR="00911579" w:rsidRPr="00805647" w:rsidRDefault="00911579" w:rsidP="009B78C8">
            <w:pPr>
              <w:jc w:val="center"/>
              <w:rPr>
                <w:rFonts w:ascii="Calibri" w:hAnsi="Calibri"/>
                <w:b/>
                <w:sz w:val="22"/>
              </w:rPr>
            </w:pPr>
          </w:p>
        </w:tc>
        <w:tc>
          <w:tcPr>
            <w:tcW w:w="2621" w:type="dxa"/>
            <w:gridSpan w:val="2"/>
            <w:tcBorders>
              <w:top w:val="single" w:sz="4" w:space="0" w:color="auto"/>
              <w:left w:val="single" w:sz="4" w:space="0" w:color="auto"/>
              <w:bottom w:val="single" w:sz="2" w:space="0" w:color="auto"/>
              <w:right w:val="single" w:sz="2" w:space="0" w:color="auto"/>
            </w:tcBorders>
            <w:vAlign w:val="center"/>
          </w:tcPr>
          <w:p w14:paraId="4DDE2284" w14:textId="77777777" w:rsidR="00911579" w:rsidRPr="00805647" w:rsidRDefault="00911579" w:rsidP="009B78C8">
            <w:pPr>
              <w:jc w:val="center"/>
              <w:rPr>
                <w:rFonts w:ascii="Calibri" w:hAnsi="Calibri"/>
                <w:b/>
                <w:sz w:val="22"/>
              </w:rPr>
            </w:pPr>
          </w:p>
        </w:tc>
        <w:tc>
          <w:tcPr>
            <w:tcW w:w="5276" w:type="dxa"/>
            <w:gridSpan w:val="5"/>
            <w:tcBorders>
              <w:top w:val="single" w:sz="4" w:space="0" w:color="auto"/>
              <w:left w:val="single" w:sz="4" w:space="0" w:color="auto"/>
              <w:bottom w:val="single" w:sz="2" w:space="0" w:color="auto"/>
              <w:right w:val="single" w:sz="2" w:space="0" w:color="auto"/>
            </w:tcBorders>
            <w:vAlign w:val="center"/>
          </w:tcPr>
          <w:p w14:paraId="5DDEF86B" w14:textId="77777777" w:rsidR="00911579" w:rsidRPr="00805647" w:rsidRDefault="00911579" w:rsidP="009B78C8">
            <w:pPr>
              <w:jc w:val="center"/>
              <w:rPr>
                <w:rFonts w:ascii="Calibri" w:hAnsi="Calibri"/>
                <w:b/>
                <w:sz w:val="22"/>
              </w:rPr>
            </w:pPr>
          </w:p>
        </w:tc>
      </w:tr>
      <w:tr w:rsidR="00CC426E" w:rsidRPr="00502365" w14:paraId="5825A570" w14:textId="77777777" w:rsidTr="00D3122B">
        <w:trPr>
          <w:trHeight w:val="227"/>
        </w:trPr>
        <w:tc>
          <w:tcPr>
            <w:tcW w:w="10501" w:type="dxa"/>
            <w:gridSpan w:val="10"/>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1AE1812F" w14:textId="30F9E3C1" w:rsidR="00CC426E" w:rsidRPr="00805647" w:rsidRDefault="00CC426E" w:rsidP="00D3122B">
            <w:pPr>
              <w:jc w:val="center"/>
              <w:rPr>
                <w:rFonts w:ascii="Calibri" w:hAnsi="Calibri"/>
                <w:b/>
                <w:sz w:val="16"/>
                <w:szCs w:val="16"/>
              </w:rPr>
            </w:pPr>
            <w:r w:rsidRPr="00805647">
              <w:rPr>
                <w:rFonts w:ascii="Calibri" w:hAnsi="Calibri"/>
                <w:b/>
                <w:sz w:val="16"/>
                <w:szCs w:val="16"/>
              </w:rPr>
              <w:t>ADRES DO KORESPONDENCJI</w:t>
            </w:r>
          </w:p>
        </w:tc>
      </w:tr>
      <w:tr w:rsidR="001417B7" w:rsidRPr="00F72490" w14:paraId="71F90243" w14:textId="77777777" w:rsidTr="00D3122B">
        <w:trPr>
          <w:trHeight w:val="135"/>
        </w:trPr>
        <w:tc>
          <w:tcPr>
            <w:tcW w:w="2604" w:type="dxa"/>
            <w:gridSpan w:val="3"/>
            <w:tcBorders>
              <w:top w:val="single" w:sz="4" w:space="0" w:color="auto"/>
              <w:left w:val="single" w:sz="2" w:space="0" w:color="auto"/>
              <w:bottom w:val="single" w:sz="2" w:space="0" w:color="auto"/>
              <w:right w:val="single" w:sz="4" w:space="0" w:color="auto"/>
            </w:tcBorders>
            <w:shd w:val="clear" w:color="auto" w:fill="F2F2F2" w:themeFill="background1" w:themeFillShade="F2"/>
            <w:vAlign w:val="center"/>
          </w:tcPr>
          <w:p w14:paraId="3748B0D3" w14:textId="77777777" w:rsidR="001417B7" w:rsidRPr="00F72490" w:rsidRDefault="001417B7" w:rsidP="00B70AAC">
            <w:pPr>
              <w:jc w:val="center"/>
              <w:rPr>
                <w:rFonts w:ascii="Calibri" w:hAnsi="Calibri"/>
                <w:b/>
                <w:sz w:val="16"/>
                <w:szCs w:val="16"/>
              </w:rPr>
            </w:pPr>
            <w:r>
              <w:rPr>
                <w:rFonts w:ascii="Calibri" w:hAnsi="Calibri"/>
                <w:b/>
                <w:sz w:val="16"/>
                <w:szCs w:val="16"/>
              </w:rPr>
              <w:t>Kraj</w:t>
            </w:r>
          </w:p>
        </w:tc>
        <w:tc>
          <w:tcPr>
            <w:tcW w:w="2621" w:type="dxa"/>
            <w:gridSpan w:val="2"/>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7AB46125" w14:textId="77777777" w:rsidR="001417B7" w:rsidRPr="00F72490" w:rsidRDefault="001417B7" w:rsidP="00B70AAC">
            <w:pPr>
              <w:jc w:val="center"/>
              <w:rPr>
                <w:rFonts w:ascii="Calibri" w:hAnsi="Calibri"/>
                <w:b/>
                <w:sz w:val="16"/>
                <w:szCs w:val="16"/>
              </w:rPr>
            </w:pPr>
            <w:r>
              <w:rPr>
                <w:rFonts w:ascii="Calibri" w:hAnsi="Calibri"/>
                <w:b/>
                <w:sz w:val="16"/>
                <w:szCs w:val="16"/>
              </w:rPr>
              <w:t>W</w:t>
            </w:r>
            <w:r w:rsidRPr="00F72490">
              <w:rPr>
                <w:rFonts w:ascii="Calibri" w:hAnsi="Calibri"/>
                <w:b/>
                <w:sz w:val="16"/>
                <w:szCs w:val="16"/>
              </w:rPr>
              <w:t>ojewództwo</w:t>
            </w:r>
            <w:r>
              <w:rPr>
                <w:rFonts w:ascii="Calibri" w:hAnsi="Calibri"/>
                <w:b/>
                <w:sz w:val="16"/>
                <w:szCs w:val="16"/>
              </w:rPr>
              <w:t xml:space="preserve"> </w:t>
            </w:r>
          </w:p>
        </w:tc>
        <w:tc>
          <w:tcPr>
            <w:tcW w:w="2641" w:type="dxa"/>
            <w:gridSpan w:val="3"/>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74FFC81E" w14:textId="77777777" w:rsidR="001417B7" w:rsidRPr="00F72490" w:rsidRDefault="001417B7" w:rsidP="00B70AAC">
            <w:pPr>
              <w:jc w:val="center"/>
              <w:rPr>
                <w:rFonts w:ascii="Calibri" w:hAnsi="Calibri"/>
                <w:b/>
                <w:sz w:val="16"/>
                <w:szCs w:val="16"/>
              </w:rPr>
            </w:pPr>
            <w:r>
              <w:rPr>
                <w:rFonts w:ascii="Calibri" w:hAnsi="Calibri"/>
                <w:b/>
                <w:sz w:val="16"/>
                <w:szCs w:val="16"/>
              </w:rPr>
              <w:t xml:space="preserve">Powiat </w:t>
            </w:r>
          </w:p>
        </w:tc>
        <w:tc>
          <w:tcPr>
            <w:tcW w:w="2635" w:type="dxa"/>
            <w:gridSpan w:val="2"/>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13AD1486" w14:textId="77777777" w:rsidR="001417B7" w:rsidRPr="00F72490" w:rsidRDefault="001417B7" w:rsidP="00B70AAC">
            <w:pPr>
              <w:jc w:val="center"/>
              <w:rPr>
                <w:rFonts w:ascii="Calibri" w:hAnsi="Calibri"/>
                <w:b/>
                <w:sz w:val="16"/>
                <w:szCs w:val="16"/>
              </w:rPr>
            </w:pPr>
            <w:r>
              <w:rPr>
                <w:rFonts w:ascii="Calibri" w:hAnsi="Calibri"/>
                <w:b/>
                <w:sz w:val="16"/>
                <w:szCs w:val="16"/>
              </w:rPr>
              <w:t xml:space="preserve">Gmina </w:t>
            </w:r>
          </w:p>
        </w:tc>
      </w:tr>
      <w:tr w:rsidR="001417B7" w:rsidRPr="00805647" w14:paraId="512E20AE" w14:textId="77777777" w:rsidTr="00D3122B">
        <w:trPr>
          <w:trHeight w:val="340"/>
        </w:trPr>
        <w:tc>
          <w:tcPr>
            <w:tcW w:w="2604" w:type="dxa"/>
            <w:gridSpan w:val="3"/>
            <w:tcBorders>
              <w:top w:val="single" w:sz="4" w:space="0" w:color="auto"/>
              <w:left w:val="single" w:sz="2" w:space="0" w:color="auto"/>
              <w:bottom w:val="single" w:sz="2" w:space="0" w:color="auto"/>
              <w:right w:val="single" w:sz="4" w:space="0" w:color="auto"/>
            </w:tcBorders>
            <w:vAlign w:val="center"/>
          </w:tcPr>
          <w:p w14:paraId="78D8BD45" w14:textId="77777777" w:rsidR="001417B7" w:rsidRPr="00805647" w:rsidRDefault="001417B7" w:rsidP="00B70AAC">
            <w:pPr>
              <w:jc w:val="center"/>
              <w:rPr>
                <w:rFonts w:ascii="Calibri" w:hAnsi="Calibri"/>
                <w:b/>
                <w:sz w:val="22"/>
              </w:rPr>
            </w:pPr>
          </w:p>
        </w:tc>
        <w:tc>
          <w:tcPr>
            <w:tcW w:w="2621" w:type="dxa"/>
            <w:gridSpan w:val="2"/>
            <w:tcBorders>
              <w:top w:val="single" w:sz="4" w:space="0" w:color="auto"/>
              <w:left w:val="single" w:sz="4" w:space="0" w:color="auto"/>
              <w:bottom w:val="single" w:sz="2" w:space="0" w:color="auto"/>
              <w:right w:val="single" w:sz="2" w:space="0" w:color="auto"/>
            </w:tcBorders>
            <w:vAlign w:val="center"/>
          </w:tcPr>
          <w:p w14:paraId="2DE206DD" w14:textId="77777777" w:rsidR="001417B7" w:rsidRPr="00805647" w:rsidRDefault="001417B7" w:rsidP="00B70AAC">
            <w:pPr>
              <w:jc w:val="center"/>
              <w:rPr>
                <w:rFonts w:ascii="Calibri" w:hAnsi="Calibri"/>
                <w:b/>
                <w:sz w:val="22"/>
              </w:rPr>
            </w:pPr>
          </w:p>
        </w:tc>
        <w:tc>
          <w:tcPr>
            <w:tcW w:w="2641" w:type="dxa"/>
            <w:gridSpan w:val="3"/>
            <w:tcBorders>
              <w:top w:val="single" w:sz="4" w:space="0" w:color="auto"/>
              <w:left w:val="single" w:sz="4" w:space="0" w:color="auto"/>
              <w:bottom w:val="single" w:sz="2" w:space="0" w:color="auto"/>
              <w:right w:val="single" w:sz="2" w:space="0" w:color="auto"/>
            </w:tcBorders>
            <w:vAlign w:val="center"/>
          </w:tcPr>
          <w:p w14:paraId="532E1D6F" w14:textId="77777777" w:rsidR="001417B7" w:rsidRPr="00805647" w:rsidRDefault="001417B7" w:rsidP="00B70AAC">
            <w:pPr>
              <w:jc w:val="center"/>
              <w:rPr>
                <w:rFonts w:ascii="Calibri" w:hAnsi="Calibri"/>
                <w:b/>
                <w:sz w:val="22"/>
              </w:rPr>
            </w:pPr>
          </w:p>
        </w:tc>
        <w:tc>
          <w:tcPr>
            <w:tcW w:w="2635" w:type="dxa"/>
            <w:gridSpan w:val="2"/>
            <w:tcBorders>
              <w:top w:val="single" w:sz="4" w:space="0" w:color="auto"/>
              <w:left w:val="single" w:sz="4" w:space="0" w:color="auto"/>
              <w:bottom w:val="single" w:sz="2" w:space="0" w:color="auto"/>
              <w:right w:val="single" w:sz="2" w:space="0" w:color="auto"/>
            </w:tcBorders>
            <w:vAlign w:val="center"/>
          </w:tcPr>
          <w:p w14:paraId="2B2BFA4D" w14:textId="77777777" w:rsidR="001417B7" w:rsidRPr="00805647" w:rsidRDefault="001417B7" w:rsidP="00B70AAC">
            <w:pPr>
              <w:jc w:val="center"/>
              <w:rPr>
                <w:rFonts w:ascii="Calibri" w:hAnsi="Calibri"/>
                <w:b/>
                <w:sz w:val="22"/>
              </w:rPr>
            </w:pPr>
          </w:p>
        </w:tc>
      </w:tr>
      <w:tr w:rsidR="00911579" w:rsidRPr="00925DA2" w14:paraId="538A8F66" w14:textId="77777777" w:rsidTr="00D3122B">
        <w:trPr>
          <w:trHeight w:val="227"/>
        </w:trPr>
        <w:tc>
          <w:tcPr>
            <w:tcW w:w="2604" w:type="dxa"/>
            <w:gridSpan w:val="3"/>
            <w:tcBorders>
              <w:top w:val="single" w:sz="4" w:space="0" w:color="auto"/>
              <w:left w:val="single" w:sz="2" w:space="0" w:color="auto"/>
              <w:bottom w:val="single" w:sz="2" w:space="0" w:color="auto"/>
              <w:right w:val="single" w:sz="4" w:space="0" w:color="auto"/>
            </w:tcBorders>
            <w:shd w:val="clear" w:color="auto" w:fill="F2F2F2" w:themeFill="background1" w:themeFillShade="F2"/>
            <w:vAlign w:val="center"/>
          </w:tcPr>
          <w:p w14:paraId="71A8A2B4" w14:textId="77777777" w:rsidR="00911579" w:rsidRPr="00F72490" w:rsidRDefault="00911579" w:rsidP="006B3DE2">
            <w:pPr>
              <w:jc w:val="center"/>
              <w:rPr>
                <w:rFonts w:ascii="Calibri" w:hAnsi="Calibri"/>
                <w:b/>
                <w:sz w:val="16"/>
                <w:szCs w:val="16"/>
              </w:rPr>
            </w:pPr>
            <w:r>
              <w:rPr>
                <w:rFonts w:ascii="Calibri" w:hAnsi="Calibri"/>
                <w:b/>
                <w:sz w:val="16"/>
                <w:szCs w:val="16"/>
              </w:rPr>
              <w:t xml:space="preserve">Miejscowość </w:t>
            </w:r>
          </w:p>
        </w:tc>
        <w:tc>
          <w:tcPr>
            <w:tcW w:w="2621" w:type="dxa"/>
            <w:gridSpan w:val="2"/>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6D76B804" w14:textId="77777777" w:rsidR="00911579" w:rsidRPr="00F72490" w:rsidRDefault="00911579" w:rsidP="006B3DE2">
            <w:pPr>
              <w:jc w:val="center"/>
              <w:rPr>
                <w:rFonts w:ascii="Calibri" w:hAnsi="Calibri"/>
                <w:b/>
                <w:sz w:val="16"/>
                <w:szCs w:val="16"/>
              </w:rPr>
            </w:pPr>
            <w:r>
              <w:rPr>
                <w:rFonts w:ascii="Calibri" w:hAnsi="Calibri"/>
                <w:b/>
                <w:sz w:val="16"/>
                <w:szCs w:val="16"/>
              </w:rPr>
              <w:t xml:space="preserve">Kod pocztowy </w:t>
            </w:r>
          </w:p>
        </w:tc>
        <w:tc>
          <w:tcPr>
            <w:tcW w:w="5276" w:type="dxa"/>
            <w:gridSpan w:val="5"/>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7E7E6F8E" w14:textId="77777777" w:rsidR="00911579" w:rsidRPr="00925DA2" w:rsidRDefault="00911579" w:rsidP="006B3DE2">
            <w:pPr>
              <w:jc w:val="center"/>
              <w:rPr>
                <w:rFonts w:ascii="Calibri" w:hAnsi="Calibri"/>
                <w:b/>
                <w:sz w:val="16"/>
                <w:szCs w:val="16"/>
              </w:rPr>
            </w:pPr>
            <w:r>
              <w:rPr>
                <w:rFonts w:ascii="Calibri" w:hAnsi="Calibri"/>
                <w:b/>
                <w:sz w:val="16"/>
                <w:szCs w:val="16"/>
              </w:rPr>
              <w:t xml:space="preserve">Ulica, nr budynku </w:t>
            </w:r>
          </w:p>
        </w:tc>
      </w:tr>
      <w:tr w:rsidR="00911579" w:rsidRPr="00805647" w14:paraId="5AD063BA" w14:textId="77777777" w:rsidTr="00D3122B">
        <w:trPr>
          <w:trHeight w:val="340"/>
        </w:trPr>
        <w:tc>
          <w:tcPr>
            <w:tcW w:w="2604" w:type="dxa"/>
            <w:gridSpan w:val="3"/>
            <w:tcBorders>
              <w:top w:val="single" w:sz="4" w:space="0" w:color="auto"/>
              <w:left w:val="single" w:sz="2" w:space="0" w:color="auto"/>
              <w:bottom w:val="single" w:sz="2" w:space="0" w:color="auto"/>
              <w:right w:val="single" w:sz="4" w:space="0" w:color="auto"/>
            </w:tcBorders>
            <w:vAlign w:val="center"/>
          </w:tcPr>
          <w:p w14:paraId="05AC1CCA" w14:textId="77777777" w:rsidR="00911579" w:rsidRPr="00805647" w:rsidRDefault="00911579" w:rsidP="006B3DE2">
            <w:pPr>
              <w:jc w:val="center"/>
              <w:rPr>
                <w:rFonts w:ascii="Calibri" w:hAnsi="Calibri"/>
                <w:b/>
                <w:sz w:val="22"/>
              </w:rPr>
            </w:pPr>
          </w:p>
        </w:tc>
        <w:tc>
          <w:tcPr>
            <w:tcW w:w="2621" w:type="dxa"/>
            <w:gridSpan w:val="2"/>
            <w:tcBorders>
              <w:top w:val="single" w:sz="4" w:space="0" w:color="auto"/>
              <w:left w:val="single" w:sz="4" w:space="0" w:color="auto"/>
              <w:bottom w:val="single" w:sz="2" w:space="0" w:color="auto"/>
              <w:right w:val="single" w:sz="2" w:space="0" w:color="auto"/>
            </w:tcBorders>
            <w:vAlign w:val="center"/>
          </w:tcPr>
          <w:p w14:paraId="36D937F7" w14:textId="77777777" w:rsidR="00911579" w:rsidRPr="00805647" w:rsidRDefault="00911579" w:rsidP="006B3DE2">
            <w:pPr>
              <w:jc w:val="center"/>
              <w:rPr>
                <w:rFonts w:ascii="Calibri" w:hAnsi="Calibri"/>
                <w:b/>
                <w:sz w:val="22"/>
              </w:rPr>
            </w:pPr>
          </w:p>
        </w:tc>
        <w:tc>
          <w:tcPr>
            <w:tcW w:w="5276" w:type="dxa"/>
            <w:gridSpan w:val="5"/>
            <w:tcBorders>
              <w:top w:val="single" w:sz="4" w:space="0" w:color="auto"/>
              <w:left w:val="single" w:sz="4" w:space="0" w:color="auto"/>
              <w:bottom w:val="single" w:sz="2" w:space="0" w:color="auto"/>
              <w:right w:val="single" w:sz="2" w:space="0" w:color="auto"/>
            </w:tcBorders>
            <w:vAlign w:val="center"/>
          </w:tcPr>
          <w:p w14:paraId="4644DC9E" w14:textId="77777777" w:rsidR="00911579" w:rsidRPr="00805647" w:rsidRDefault="00911579" w:rsidP="006B3DE2">
            <w:pPr>
              <w:jc w:val="center"/>
              <w:rPr>
                <w:rFonts w:ascii="Calibri" w:hAnsi="Calibri"/>
                <w:b/>
                <w:sz w:val="22"/>
              </w:rPr>
            </w:pPr>
          </w:p>
        </w:tc>
      </w:tr>
      <w:tr w:rsidR="003950BD" w:rsidRPr="00502365" w14:paraId="2C75E5A3" w14:textId="77777777" w:rsidTr="00137152">
        <w:trPr>
          <w:trHeight w:val="771"/>
        </w:trPr>
        <w:tc>
          <w:tcPr>
            <w:tcW w:w="2310" w:type="dxa"/>
            <w:gridSpan w:val="2"/>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078EB79B" w14:textId="77777777" w:rsidR="003950BD" w:rsidRPr="0054684E" w:rsidRDefault="003950BD" w:rsidP="00666EB0">
            <w:pPr>
              <w:numPr>
                <w:ilvl w:val="1"/>
                <w:numId w:val="5"/>
              </w:numPr>
              <w:tabs>
                <w:tab w:val="left" w:pos="460"/>
              </w:tabs>
              <w:ind w:left="176" w:hanging="142"/>
              <w:rPr>
                <w:rFonts w:ascii="Calibri" w:hAnsi="Calibri"/>
                <w:b/>
              </w:rPr>
            </w:pPr>
            <w:r>
              <w:rPr>
                <w:rFonts w:ascii="Calibri" w:hAnsi="Calibri"/>
                <w:b/>
              </w:rPr>
              <w:t>WYKSZTAŁCENIE</w:t>
            </w:r>
          </w:p>
        </w:tc>
        <w:tc>
          <w:tcPr>
            <w:tcW w:w="2928" w:type="dxa"/>
            <w:gridSpan w:val="4"/>
            <w:tcBorders>
              <w:top w:val="single" w:sz="2" w:space="0" w:color="auto"/>
              <w:left w:val="single" w:sz="4" w:space="0" w:color="auto"/>
              <w:bottom w:val="single" w:sz="2" w:space="0" w:color="auto"/>
              <w:right w:val="single" w:sz="2" w:space="0" w:color="auto"/>
            </w:tcBorders>
            <w:shd w:val="clear" w:color="auto" w:fill="FFFFFF"/>
            <w:vAlign w:val="center"/>
          </w:tcPr>
          <w:p w14:paraId="22D949D2" w14:textId="75C1C3BD" w:rsidR="003950BD" w:rsidRPr="00C03413" w:rsidRDefault="00137152" w:rsidP="003950BD">
            <w:pPr>
              <w:tabs>
                <w:tab w:val="left" w:pos="175"/>
              </w:tabs>
              <w:rPr>
                <w:rFonts w:ascii="Calibri" w:hAnsi="Calibri"/>
                <w:b/>
              </w:rPr>
            </w:pPr>
            <w:r w:rsidRPr="00137152">
              <w:rPr>
                <w:rFonts w:ascii="Calibri" w:hAnsi="Calibri" w:cs="Calibri"/>
                <w:b/>
                <w:sz w:val="16"/>
                <w:szCs w:val="16"/>
              </w:rPr>
              <w:fldChar w:fldCharType="begin">
                <w:ffData>
                  <w:name w:val="Wybór51"/>
                  <w:enabled/>
                  <w:calcOnExit w:val="0"/>
                  <w:checkBox>
                    <w:sizeAuto/>
                    <w:default w:val="0"/>
                  </w:checkBox>
                </w:ffData>
              </w:fldChar>
            </w:r>
            <w:r w:rsidRPr="00137152">
              <w:rPr>
                <w:rFonts w:ascii="Calibri" w:hAnsi="Calibri" w:cs="Calibri"/>
                <w:b/>
                <w:sz w:val="16"/>
                <w:szCs w:val="16"/>
              </w:rPr>
              <w:instrText xml:space="preserve"> FORMCHECKBOX </w:instrText>
            </w:r>
            <w:r w:rsidRPr="00137152">
              <w:rPr>
                <w:rFonts w:ascii="Calibri" w:hAnsi="Calibri" w:cs="Calibri"/>
                <w:b/>
                <w:sz w:val="16"/>
                <w:szCs w:val="16"/>
              </w:rPr>
            </w:r>
            <w:r w:rsidRPr="00137152">
              <w:rPr>
                <w:rFonts w:ascii="Calibri" w:hAnsi="Calibri" w:cs="Calibri"/>
                <w:b/>
                <w:sz w:val="16"/>
                <w:szCs w:val="16"/>
              </w:rPr>
              <w:fldChar w:fldCharType="separate"/>
            </w:r>
            <w:r w:rsidRPr="00137152">
              <w:rPr>
                <w:rFonts w:ascii="Calibri" w:hAnsi="Calibri" w:cs="Calibri"/>
                <w:b/>
                <w:sz w:val="16"/>
                <w:szCs w:val="16"/>
              </w:rPr>
              <w:fldChar w:fldCharType="end"/>
            </w:r>
            <w:r w:rsidRPr="00137152">
              <w:rPr>
                <w:rFonts w:ascii="Calibri" w:hAnsi="Calibri" w:cs="Calibri"/>
                <w:b/>
                <w:sz w:val="16"/>
                <w:szCs w:val="16"/>
              </w:rPr>
              <w:t xml:space="preserve"> </w:t>
            </w:r>
            <w:r w:rsidR="003950BD" w:rsidRPr="00695DEA">
              <w:rPr>
                <w:rFonts w:ascii="Calibri" w:hAnsi="Calibri"/>
                <w:b/>
              </w:rPr>
              <w:t xml:space="preserve">  ponadgimnazjalne</w:t>
            </w:r>
            <w:r w:rsidR="003950BD">
              <w:rPr>
                <w:rStyle w:val="Odwoanieprzypisudolnego"/>
                <w:rFonts w:ascii="Calibri" w:hAnsi="Calibri"/>
                <w:b/>
              </w:rPr>
              <w:footnoteReference w:id="2"/>
            </w:r>
            <w:r w:rsidR="003950BD" w:rsidRPr="00695DEA">
              <w:rPr>
                <w:rFonts w:ascii="Calibri" w:hAnsi="Calibri"/>
                <w:b/>
              </w:rPr>
              <w:t xml:space="preserve"> (ISCED 3)</w:t>
            </w:r>
          </w:p>
        </w:tc>
        <w:tc>
          <w:tcPr>
            <w:tcW w:w="2948" w:type="dxa"/>
            <w:gridSpan w:val="3"/>
            <w:tcBorders>
              <w:top w:val="single" w:sz="2" w:space="0" w:color="auto"/>
              <w:left w:val="single" w:sz="4" w:space="0" w:color="auto"/>
              <w:bottom w:val="single" w:sz="2" w:space="0" w:color="auto"/>
              <w:right w:val="single" w:sz="2" w:space="0" w:color="auto"/>
            </w:tcBorders>
            <w:shd w:val="clear" w:color="auto" w:fill="FFFFFF"/>
            <w:vAlign w:val="center"/>
          </w:tcPr>
          <w:p w14:paraId="60623528" w14:textId="77777777" w:rsidR="003950BD" w:rsidRDefault="003950BD" w:rsidP="003950BD">
            <w:pPr>
              <w:autoSpaceDE w:val="0"/>
              <w:snapToGrid w:val="0"/>
              <w:rPr>
                <w:rFonts w:ascii="Calibri" w:hAnsi="Calibri"/>
                <w:b/>
              </w:rPr>
            </w:pPr>
          </w:p>
          <w:p w14:paraId="4A33F1F8" w14:textId="1B95481A" w:rsidR="003950BD" w:rsidRDefault="00137152" w:rsidP="003950BD">
            <w:pPr>
              <w:autoSpaceDE w:val="0"/>
              <w:snapToGrid w:val="0"/>
              <w:rPr>
                <w:rFonts w:ascii="Calibri" w:hAnsi="Calibri"/>
                <w:b/>
              </w:rPr>
            </w:pPr>
            <w:r w:rsidRPr="00137152">
              <w:rPr>
                <w:rFonts w:ascii="Calibri" w:hAnsi="Calibri" w:cs="Calibri"/>
                <w:b/>
                <w:sz w:val="16"/>
                <w:szCs w:val="16"/>
              </w:rPr>
              <w:fldChar w:fldCharType="begin">
                <w:ffData>
                  <w:name w:val="Wybór51"/>
                  <w:enabled/>
                  <w:calcOnExit w:val="0"/>
                  <w:checkBox>
                    <w:sizeAuto/>
                    <w:default w:val="0"/>
                  </w:checkBox>
                </w:ffData>
              </w:fldChar>
            </w:r>
            <w:r w:rsidRPr="00137152">
              <w:rPr>
                <w:rFonts w:ascii="Calibri" w:hAnsi="Calibri" w:cs="Calibri"/>
                <w:b/>
                <w:sz w:val="16"/>
                <w:szCs w:val="16"/>
              </w:rPr>
              <w:instrText xml:space="preserve"> FORMCHECKBOX </w:instrText>
            </w:r>
            <w:r w:rsidRPr="00137152">
              <w:rPr>
                <w:rFonts w:ascii="Calibri" w:hAnsi="Calibri" w:cs="Calibri"/>
                <w:b/>
                <w:sz w:val="16"/>
                <w:szCs w:val="16"/>
              </w:rPr>
            </w:r>
            <w:r w:rsidRPr="00137152">
              <w:rPr>
                <w:rFonts w:ascii="Calibri" w:hAnsi="Calibri" w:cs="Calibri"/>
                <w:b/>
                <w:sz w:val="16"/>
                <w:szCs w:val="16"/>
              </w:rPr>
              <w:fldChar w:fldCharType="separate"/>
            </w:r>
            <w:r w:rsidRPr="00137152">
              <w:rPr>
                <w:rFonts w:ascii="Calibri" w:hAnsi="Calibri" w:cs="Calibri"/>
                <w:b/>
                <w:sz w:val="16"/>
                <w:szCs w:val="16"/>
              </w:rPr>
              <w:fldChar w:fldCharType="end"/>
            </w:r>
            <w:r w:rsidRPr="00137152">
              <w:rPr>
                <w:rFonts w:ascii="Calibri" w:hAnsi="Calibri" w:cs="Calibri"/>
                <w:b/>
                <w:sz w:val="16"/>
                <w:szCs w:val="16"/>
              </w:rPr>
              <w:t xml:space="preserve"> </w:t>
            </w:r>
            <w:r w:rsidR="003950BD" w:rsidRPr="00695DEA">
              <w:rPr>
                <w:rFonts w:ascii="Calibri" w:hAnsi="Calibri"/>
                <w:b/>
              </w:rPr>
              <w:t xml:space="preserve"> policealne (ISCED 4)</w:t>
            </w:r>
          </w:p>
          <w:p w14:paraId="4ABD56D8" w14:textId="7850FC2C" w:rsidR="003950BD" w:rsidRPr="00695DEA" w:rsidRDefault="003950BD" w:rsidP="003950BD">
            <w:pPr>
              <w:tabs>
                <w:tab w:val="left" w:pos="175"/>
              </w:tabs>
              <w:rPr>
                <w:rFonts w:ascii="Calibri" w:hAnsi="Calibri"/>
                <w:b/>
              </w:rPr>
            </w:pPr>
          </w:p>
        </w:tc>
        <w:tc>
          <w:tcPr>
            <w:tcW w:w="2315" w:type="dxa"/>
            <w:tcBorders>
              <w:top w:val="single" w:sz="2" w:space="0" w:color="auto"/>
              <w:left w:val="single" w:sz="4" w:space="0" w:color="auto"/>
              <w:bottom w:val="single" w:sz="2" w:space="0" w:color="auto"/>
              <w:right w:val="single" w:sz="2" w:space="0" w:color="auto"/>
            </w:tcBorders>
            <w:shd w:val="clear" w:color="auto" w:fill="FFFFFF"/>
            <w:vAlign w:val="center"/>
          </w:tcPr>
          <w:p w14:paraId="6046BC07" w14:textId="77777777" w:rsidR="003950BD" w:rsidRDefault="003950BD" w:rsidP="003950BD">
            <w:pPr>
              <w:rPr>
                <w:rFonts w:ascii="Calibri" w:hAnsi="Calibri"/>
                <w:b/>
              </w:rPr>
            </w:pPr>
          </w:p>
          <w:p w14:paraId="6CEE1A0C" w14:textId="7F9A7315" w:rsidR="003950BD" w:rsidRDefault="00137152" w:rsidP="003950BD">
            <w:pPr>
              <w:rPr>
                <w:rFonts w:ascii="Calibri" w:hAnsi="Calibri"/>
                <w:b/>
              </w:rPr>
            </w:pPr>
            <w:r w:rsidRPr="00137152">
              <w:rPr>
                <w:rFonts w:ascii="Calibri" w:hAnsi="Calibri" w:cs="Calibri"/>
                <w:b/>
                <w:sz w:val="16"/>
                <w:szCs w:val="16"/>
              </w:rPr>
              <w:fldChar w:fldCharType="begin">
                <w:ffData>
                  <w:name w:val="Wybór51"/>
                  <w:enabled/>
                  <w:calcOnExit w:val="0"/>
                  <w:checkBox>
                    <w:sizeAuto/>
                    <w:default w:val="0"/>
                  </w:checkBox>
                </w:ffData>
              </w:fldChar>
            </w:r>
            <w:r w:rsidRPr="00137152">
              <w:rPr>
                <w:rFonts w:ascii="Calibri" w:hAnsi="Calibri" w:cs="Calibri"/>
                <w:b/>
                <w:sz w:val="16"/>
                <w:szCs w:val="16"/>
              </w:rPr>
              <w:instrText xml:space="preserve"> FORMCHECKBOX </w:instrText>
            </w:r>
            <w:r w:rsidRPr="00137152">
              <w:rPr>
                <w:rFonts w:ascii="Calibri" w:hAnsi="Calibri" w:cs="Calibri"/>
                <w:b/>
                <w:sz w:val="16"/>
                <w:szCs w:val="16"/>
              </w:rPr>
            </w:r>
            <w:r w:rsidRPr="00137152">
              <w:rPr>
                <w:rFonts w:ascii="Calibri" w:hAnsi="Calibri" w:cs="Calibri"/>
                <w:b/>
                <w:sz w:val="16"/>
                <w:szCs w:val="16"/>
              </w:rPr>
              <w:fldChar w:fldCharType="separate"/>
            </w:r>
            <w:r w:rsidRPr="00137152">
              <w:rPr>
                <w:rFonts w:ascii="Calibri" w:hAnsi="Calibri" w:cs="Calibri"/>
                <w:b/>
                <w:sz w:val="16"/>
                <w:szCs w:val="16"/>
              </w:rPr>
              <w:fldChar w:fldCharType="end"/>
            </w:r>
            <w:r w:rsidRPr="00137152">
              <w:rPr>
                <w:rFonts w:ascii="Calibri" w:hAnsi="Calibri" w:cs="Calibri"/>
                <w:b/>
                <w:sz w:val="16"/>
                <w:szCs w:val="16"/>
              </w:rPr>
              <w:t xml:space="preserve"> </w:t>
            </w:r>
            <w:r w:rsidR="003950BD" w:rsidRPr="00695DEA">
              <w:rPr>
                <w:rFonts w:ascii="Calibri" w:hAnsi="Calibri"/>
                <w:b/>
              </w:rPr>
              <w:t xml:space="preserve">  wyższe (ISCED 5-8)</w:t>
            </w:r>
            <w:r w:rsidR="003950BD" w:rsidRPr="004A5095">
              <w:rPr>
                <w:sz w:val="16"/>
                <w:szCs w:val="16"/>
                <w:vertAlign w:val="superscript"/>
              </w:rPr>
              <w:footnoteReference w:id="3"/>
            </w:r>
          </w:p>
          <w:p w14:paraId="526CA154" w14:textId="1CCEDE68" w:rsidR="003950BD" w:rsidRPr="00695DEA" w:rsidRDefault="003950BD" w:rsidP="003950BD">
            <w:pPr>
              <w:rPr>
                <w:rFonts w:ascii="Calibri" w:hAnsi="Calibri"/>
                <w:b/>
              </w:rPr>
            </w:pPr>
          </w:p>
        </w:tc>
      </w:tr>
      <w:tr w:rsidR="003950BD" w:rsidRPr="00502365" w14:paraId="6836B17E" w14:textId="77777777" w:rsidTr="000C751F">
        <w:trPr>
          <w:trHeight w:val="679"/>
        </w:trPr>
        <w:tc>
          <w:tcPr>
            <w:tcW w:w="1460" w:type="dxa"/>
            <w:vMerge w:val="restart"/>
            <w:tcBorders>
              <w:top w:val="single" w:sz="2" w:space="0" w:color="auto"/>
              <w:left w:val="single" w:sz="2" w:space="0" w:color="auto"/>
              <w:right w:val="single" w:sz="8" w:space="0" w:color="auto"/>
            </w:tcBorders>
            <w:shd w:val="clear" w:color="auto" w:fill="F2F2F2" w:themeFill="background1" w:themeFillShade="F2"/>
            <w:vAlign w:val="center"/>
          </w:tcPr>
          <w:p w14:paraId="41F77B0D" w14:textId="77777777" w:rsidR="003950BD" w:rsidRPr="0054684E" w:rsidRDefault="003950BD" w:rsidP="00666EB0">
            <w:pPr>
              <w:numPr>
                <w:ilvl w:val="1"/>
                <w:numId w:val="5"/>
              </w:numPr>
              <w:tabs>
                <w:tab w:val="left" w:pos="460"/>
              </w:tabs>
              <w:ind w:left="176" w:hanging="142"/>
              <w:rPr>
                <w:rFonts w:ascii="Calibri" w:hAnsi="Calibri"/>
                <w:b/>
              </w:rPr>
            </w:pPr>
            <w:r>
              <w:rPr>
                <w:rFonts w:ascii="Calibri" w:hAnsi="Calibri"/>
                <w:b/>
              </w:rPr>
              <w:t>GRUPA DOCELOWA</w:t>
            </w:r>
          </w:p>
        </w:tc>
        <w:tc>
          <w:tcPr>
            <w:tcW w:w="9041" w:type="dxa"/>
            <w:gridSpan w:val="9"/>
            <w:tcBorders>
              <w:top w:val="single" w:sz="8" w:space="0" w:color="auto"/>
              <w:left w:val="single" w:sz="8" w:space="0" w:color="auto"/>
              <w:bottom w:val="single" w:sz="8" w:space="0" w:color="auto"/>
              <w:right w:val="single" w:sz="8" w:space="0" w:color="auto"/>
            </w:tcBorders>
            <w:shd w:val="clear" w:color="auto" w:fill="FFFFFF"/>
            <w:vAlign w:val="center"/>
          </w:tcPr>
          <w:p w14:paraId="4E387D96" w14:textId="29191A79" w:rsidR="003950BD" w:rsidRPr="00666EB0" w:rsidRDefault="003950BD" w:rsidP="00666EB0">
            <w:pPr>
              <w:jc w:val="both"/>
              <w:rPr>
                <w:rFonts w:ascii="Calibri" w:hAnsi="Calibri" w:cs="Arial"/>
                <w:b/>
                <w:color w:val="000000"/>
              </w:rPr>
            </w:pPr>
            <w:r w:rsidRPr="00666EB0">
              <w:rPr>
                <w:rFonts w:ascii="Calibri" w:hAnsi="Calibri" w:cs="Calibri"/>
                <w:b/>
                <w:sz w:val="16"/>
                <w:szCs w:val="16"/>
              </w:rPr>
              <w:fldChar w:fldCharType="begin">
                <w:ffData>
                  <w:name w:val="Wybór51"/>
                  <w:enabled/>
                  <w:calcOnExit w:val="0"/>
                  <w:checkBox>
                    <w:sizeAuto/>
                    <w:default w:val="0"/>
                  </w:checkBox>
                </w:ffData>
              </w:fldChar>
            </w:r>
            <w:r w:rsidRPr="00666EB0">
              <w:rPr>
                <w:rFonts w:ascii="Calibri" w:hAnsi="Calibri" w:cs="Calibri"/>
                <w:b/>
                <w:sz w:val="16"/>
                <w:szCs w:val="16"/>
              </w:rPr>
              <w:instrText xml:space="preserve"> FORMCHECKBOX </w:instrText>
            </w:r>
            <w:r w:rsidRPr="00666EB0">
              <w:rPr>
                <w:rFonts w:ascii="Calibri" w:hAnsi="Calibri" w:cs="Calibri"/>
                <w:b/>
                <w:sz w:val="16"/>
                <w:szCs w:val="16"/>
              </w:rPr>
            </w:r>
            <w:r w:rsidRPr="00666EB0">
              <w:rPr>
                <w:rFonts w:ascii="Calibri" w:hAnsi="Calibri" w:cs="Calibri"/>
                <w:b/>
                <w:sz w:val="16"/>
                <w:szCs w:val="16"/>
              </w:rPr>
              <w:fldChar w:fldCharType="separate"/>
            </w:r>
            <w:r w:rsidRPr="00666EB0">
              <w:rPr>
                <w:rFonts w:ascii="Calibri" w:hAnsi="Calibri" w:cs="Calibri"/>
                <w:b/>
                <w:sz w:val="16"/>
                <w:szCs w:val="16"/>
              </w:rPr>
              <w:fldChar w:fldCharType="end"/>
            </w:r>
            <w:r w:rsidRPr="00666EB0">
              <w:rPr>
                <w:rFonts w:ascii="Calibri" w:hAnsi="Calibri" w:cs="Calibri"/>
                <w:b/>
                <w:sz w:val="16"/>
                <w:szCs w:val="16"/>
              </w:rPr>
              <w:t xml:space="preserve"> </w:t>
            </w:r>
            <w:r w:rsidRPr="00666EB0">
              <w:rPr>
                <w:rFonts w:ascii="Calibri" w:hAnsi="Calibri"/>
                <w:b/>
              </w:rPr>
              <w:t xml:space="preserve"> Osoba, która nie ukończyła 35 roku życia</w:t>
            </w:r>
            <w:r w:rsidR="00331879" w:rsidRPr="00666EB0">
              <w:rPr>
                <w:rFonts w:ascii="Calibri" w:hAnsi="Calibri"/>
                <w:b/>
              </w:rPr>
              <w:t xml:space="preserve"> (tj. do dnia 35 urodzin)</w:t>
            </w:r>
          </w:p>
        </w:tc>
      </w:tr>
      <w:tr w:rsidR="00666EB0" w:rsidRPr="00502365" w14:paraId="011C2E4D" w14:textId="77777777" w:rsidTr="000C751F">
        <w:trPr>
          <w:trHeight w:val="1843"/>
        </w:trPr>
        <w:tc>
          <w:tcPr>
            <w:tcW w:w="1460" w:type="dxa"/>
            <w:vMerge/>
            <w:tcBorders>
              <w:top w:val="single" w:sz="8" w:space="0" w:color="auto"/>
              <w:left w:val="single" w:sz="2" w:space="0" w:color="auto"/>
              <w:right w:val="single" w:sz="8" w:space="0" w:color="auto"/>
            </w:tcBorders>
            <w:shd w:val="clear" w:color="auto" w:fill="F2F2F2" w:themeFill="background1" w:themeFillShade="F2"/>
            <w:vAlign w:val="center"/>
          </w:tcPr>
          <w:p w14:paraId="15440BFD" w14:textId="77777777" w:rsidR="00666EB0" w:rsidRDefault="00666EB0" w:rsidP="00666EB0">
            <w:pPr>
              <w:numPr>
                <w:ilvl w:val="1"/>
                <w:numId w:val="15"/>
              </w:numPr>
              <w:tabs>
                <w:tab w:val="left" w:pos="460"/>
              </w:tabs>
              <w:ind w:left="176" w:hanging="142"/>
              <w:rPr>
                <w:rFonts w:ascii="Calibri" w:hAnsi="Calibri"/>
                <w:b/>
              </w:rPr>
            </w:pPr>
          </w:p>
        </w:tc>
        <w:tc>
          <w:tcPr>
            <w:tcW w:w="9041" w:type="dxa"/>
            <w:gridSpan w:val="9"/>
            <w:tcBorders>
              <w:top w:val="single" w:sz="8" w:space="0" w:color="auto"/>
              <w:left w:val="single" w:sz="8" w:space="0" w:color="auto"/>
              <w:bottom w:val="nil"/>
              <w:right w:val="single" w:sz="8" w:space="0" w:color="auto"/>
            </w:tcBorders>
            <w:shd w:val="clear" w:color="auto" w:fill="FFFFFF"/>
            <w:vAlign w:val="center"/>
          </w:tcPr>
          <w:p w14:paraId="1AFE0110" w14:textId="3CA431EB" w:rsidR="00666EB0" w:rsidRPr="000C751F" w:rsidRDefault="00666EB0" w:rsidP="000C751F">
            <w:pPr>
              <w:pStyle w:val="Akapitzlist"/>
              <w:numPr>
                <w:ilvl w:val="0"/>
                <w:numId w:val="18"/>
              </w:numPr>
              <w:ind w:left="360"/>
              <w:jc w:val="both"/>
              <w:rPr>
                <w:rFonts w:ascii="Calibri" w:hAnsi="Calibri" w:cs="Calibri"/>
                <w:b/>
                <w:bCs/>
              </w:rPr>
            </w:pPr>
            <w:r w:rsidRPr="000C751F">
              <w:rPr>
                <w:rFonts w:ascii="Calibri" w:hAnsi="Calibri" w:cs="Calibri"/>
                <w:b/>
                <w:sz w:val="16"/>
                <w:szCs w:val="16"/>
              </w:rPr>
              <w:fldChar w:fldCharType="begin">
                <w:ffData>
                  <w:name w:val="Wybór51"/>
                  <w:enabled/>
                  <w:calcOnExit w:val="0"/>
                  <w:checkBox>
                    <w:sizeAuto/>
                    <w:default w:val="0"/>
                  </w:checkBox>
                </w:ffData>
              </w:fldChar>
            </w:r>
            <w:r w:rsidRPr="000C751F">
              <w:rPr>
                <w:rFonts w:ascii="Calibri" w:hAnsi="Calibri" w:cs="Calibri"/>
                <w:b/>
                <w:sz w:val="16"/>
                <w:szCs w:val="16"/>
              </w:rPr>
              <w:instrText xml:space="preserve"> FORMCHECKBOX </w:instrText>
            </w:r>
            <w:r w:rsidRPr="000C751F">
              <w:rPr>
                <w:rFonts w:ascii="Calibri" w:hAnsi="Calibri" w:cs="Calibri"/>
                <w:b/>
                <w:sz w:val="16"/>
                <w:szCs w:val="16"/>
              </w:rPr>
            </w:r>
            <w:r w:rsidRPr="000C751F">
              <w:rPr>
                <w:rFonts w:ascii="Calibri" w:hAnsi="Calibri" w:cs="Calibri"/>
                <w:b/>
                <w:sz w:val="16"/>
                <w:szCs w:val="16"/>
              </w:rPr>
              <w:fldChar w:fldCharType="separate"/>
            </w:r>
            <w:r w:rsidRPr="000C751F">
              <w:rPr>
                <w:rFonts w:ascii="Calibri" w:hAnsi="Calibri" w:cs="Calibri"/>
                <w:b/>
                <w:sz w:val="16"/>
                <w:szCs w:val="16"/>
              </w:rPr>
              <w:fldChar w:fldCharType="end"/>
            </w:r>
            <w:r w:rsidRPr="000C751F">
              <w:rPr>
                <w:rFonts w:ascii="Calibri" w:hAnsi="Calibri" w:cs="Calibri"/>
                <w:b/>
                <w:sz w:val="16"/>
                <w:szCs w:val="16"/>
              </w:rPr>
              <w:t xml:space="preserve"> </w:t>
            </w:r>
            <w:r w:rsidRPr="000C751F">
              <w:rPr>
                <w:rFonts w:ascii="Calibri" w:hAnsi="Calibri"/>
                <w:b/>
              </w:rPr>
              <w:t xml:space="preserve"> </w:t>
            </w:r>
            <w:r w:rsidRPr="000C751F">
              <w:rPr>
                <w:rFonts w:ascii="Calibri" w:hAnsi="Calibri" w:cs="Calibri"/>
                <w:b/>
                <w:bCs/>
              </w:rPr>
              <w:t>absolwenci studiów wyższych, którzy planują rozpocząć działalność gospodarczą lub prowadzą ją na terenie województwa śląskiego (przy czym okres prowadzenia działalności nie może przekraczać 12 miesięcy), pod warunkiem, że od ukończenia studiów nie upłynęło więcej niż 5 lat</w:t>
            </w:r>
          </w:p>
          <w:p w14:paraId="277A652C" w14:textId="77777777" w:rsidR="00666EB0" w:rsidRPr="003F2794" w:rsidRDefault="00666EB0" w:rsidP="000C751F">
            <w:pPr>
              <w:jc w:val="both"/>
              <w:rPr>
                <w:rFonts w:ascii="Calibri" w:hAnsi="Calibri" w:cs="Calibri"/>
                <w:b/>
                <w:sz w:val="16"/>
                <w:szCs w:val="16"/>
              </w:rPr>
            </w:pPr>
          </w:p>
          <w:p w14:paraId="6A61E3D9" w14:textId="77777777" w:rsidR="00866FCF" w:rsidRPr="00866FCF" w:rsidRDefault="00666EB0" w:rsidP="00866FCF">
            <w:pPr>
              <w:pStyle w:val="Akapitzlist"/>
              <w:numPr>
                <w:ilvl w:val="0"/>
                <w:numId w:val="16"/>
              </w:numPr>
              <w:jc w:val="both"/>
              <w:rPr>
                <w:rFonts w:ascii="Calibri" w:hAnsi="Calibri" w:cs="Calibri"/>
                <w:b/>
              </w:rPr>
            </w:pPr>
            <w:r w:rsidRPr="00866FCF">
              <w:rPr>
                <w:rFonts w:ascii="Calibri" w:hAnsi="Calibri" w:cs="Calibri"/>
                <w:b/>
                <w:bCs/>
              </w:rPr>
              <w:t xml:space="preserve">Ukończona uczelnia: </w:t>
            </w:r>
            <w:r w:rsidR="000C751F" w:rsidRPr="00866FCF">
              <w:rPr>
                <w:rFonts w:ascii="Calibri" w:hAnsi="Calibri" w:cs="Calibri"/>
                <w:b/>
                <w:bCs/>
              </w:rPr>
              <w:t>……………..</w:t>
            </w:r>
          </w:p>
          <w:p w14:paraId="6B002F1C" w14:textId="14CBD2C7" w:rsidR="00666EB0" w:rsidRPr="00866FCF" w:rsidRDefault="00666EB0" w:rsidP="00866FCF">
            <w:pPr>
              <w:pStyle w:val="Akapitzlist"/>
              <w:numPr>
                <w:ilvl w:val="0"/>
                <w:numId w:val="16"/>
              </w:numPr>
              <w:jc w:val="both"/>
              <w:rPr>
                <w:rFonts w:ascii="Calibri" w:hAnsi="Calibri" w:cs="Calibri"/>
                <w:b/>
              </w:rPr>
            </w:pPr>
            <w:r w:rsidRPr="00866FCF">
              <w:rPr>
                <w:rFonts w:ascii="Calibri" w:hAnsi="Calibri" w:cs="Calibri"/>
                <w:b/>
                <w:bCs/>
              </w:rPr>
              <w:t xml:space="preserve">Data ukończenia studiów wyższych (zdobycia wyższego wykształcenia): </w:t>
            </w:r>
            <w:r w:rsidR="000C751F" w:rsidRPr="00866FCF">
              <w:rPr>
                <w:rFonts w:ascii="Calibri" w:hAnsi="Calibri" w:cs="Calibri"/>
                <w:b/>
                <w:bCs/>
              </w:rPr>
              <w:t>…………..</w:t>
            </w:r>
          </w:p>
        </w:tc>
      </w:tr>
      <w:tr w:rsidR="00D3122B" w:rsidRPr="00502365" w14:paraId="74FC254F" w14:textId="77777777" w:rsidTr="00866FCF">
        <w:trPr>
          <w:trHeight w:val="1792"/>
        </w:trPr>
        <w:tc>
          <w:tcPr>
            <w:tcW w:w="1460" w:type="dxa"/>
            <w:vMerge/>
            <w:tcBorders>
              <w:top w:val="single" w:sz="8" w:space="0" w:color="auto"/>
              <w:left w:val="single" w:sz="2" w:space="0" w:color="auto"/>
              <w:right w:val="single" w:sz="8" w:space="0" w:color="auto"/>
            </w:tcBorders>
            <w:shd w:val="clear" w:color="auto" w:fill="F2F2F2" w:themeFill="background1" w:themeFillShade="F2"/>
            <w:vAlign w:val="center"/>
          </w:tcPr>
          <w:p w14:paraId="64654C7C" w14:textId="77777777" w:rsidR="00D3122B" w:rsidRDefault="00D3122B" w:rsidP="00666EB0">
            <w:pPr>
              <w:numPr>
                <w:ilvl w:val="1"/>
                <w:numId w:val="15"/>
              </w:numPr>
              <w:tabs>
                <w:tab w:val="left" w:pos="460"/>
              </w:tabs>
              <w:ind w:left="176" w:hanging="142"/>
              <w:rPr>
                <w:rFonts w:ascii="Calibri" w:hAnsi="Calibri"/>
                <w:b/>
              </w:rPr>
            </w:pPr>
          </w:p>
        </w:tc>
        <w:tc>
          <w:tcPr>
            <w:tcW w:w="9041" w:type="dxa"/>
            <w:gridSpan w:val="9"/>
            <w:tcBorders>
              <w:top w:val="nil"/>
              <w:left w:val="single" w:sz="8" w:space="0" w:color="auto"/>
              <w:bottom w:val="single" w:sz="8" w:space="0" w:color="auto"/>
              <w:right w:val="single" w:sz="8" w:space="0" w:color="auto"/>
            </w:tcBorders>
            <w:shd w:val="clear" w:color="auto" w:fill="FFFFFF"/>
            <w:vAlign w:val="center"/>
          </w:tcPr>
          <w:p w14:paraId="485AD5DE" w14:textId="669F34D9" w:rsidR="00D3122B" w:rsidRPr="000C751F" w:rsidRDefault="00D3122B" w:rsidP="000C751F">
            <w:pPr>
              <w:pStyle w:val="Akapitzlist"/>
              <w:numPr>
                <w:ilvl w:val="0"/>
                <w:numId w:val="18"/>
              </w:numPr>
              <w:ind w:left="314" w:hanging="314"/>
              <w:jc w:val="both"/>
              <w:rPr>
                <w:rFonts w:ascii="Calibri" w:hAnsi="Calibri"/>
                <w:b/>
              </w:rPr>
            </w:pPr>
            <w:r w:rsidRPr="000C751F">
              <w:rPr>
                <w:rFonts w:ascii="Calibri" w:hAnsi="Calibri" w:cs="Calibri"/>
                <w:b/>
                <w:sz w:val="16"/>
                <w:szCs w:val="16"/>
              </w:rPr>
              <w:fldChar w:fldCharType="begin">
                <w:ffData>
                  <w:name w:val="Wybór51"/>
                  <w:enabled/>
                  <w:calcOnExit w:val="0"/>
                  <w:checkBox>
                    <w:sizeAuto/>
                    <w:default w:val="0"/>
                  </w:checkBox>
                </w:ffData>
              </w:fldChar>
            </w:r>
            <w:r w:rsidRPr="000C751F">
              <w:rPr>
                <w:rFonts w:ascii="Calibri" w:hAnsi="Calibri" w:cs="Calibri"/>
                <w:b/>
                <w:sz w:val="16"/>
                <w:szCs w:val="16"/>
              </w:rPr>
              <w:instrText xml:space="preserve"> FORMCHECKBOX </w:instrText>
            </w:r>
            <w:r w:rsidRPr="000C751F">
              <w:rPr>
                <w:rFonts w:ascii="Calibri" w:hAnsi="Calibri" w:cs="Calibri"/>
                <w:b/>
                <w:sz w:val="16"/>
                <w:szCs w:val="16"/>
              </w:rPr>
            </w:r>
            <w:r w:rsidRPr="000C751F">
              <w:rPr>
                <w:rFonts w:ascii="Calibri" w:hAnsi="Calibri" w:cs="Calibri"/>
                <w:b/>
                <w:sz w:val="16"/>
                <w:szCs w:val="16"/>
              </w:rPr>
              <w:fldChar w:fldCharType="separate"/>
            </w:r>
            <w:r w:rsidRPr="000C751F">
              <w:rPr>
                <w:rFonts w:ascii="Calibri" w:hAnsi="Calibri" w:cs="Calibri"/>
                <w:b/>
                <w:sz w:val="16"/>
                <w:szCs w:val="16"/>
              </w:rPr>
              <w:fldChar w:fldCharType="end"/>
            </w:r>
            <w:r w:rsidRPr="000C751F">
              <w:rPr>
                <w:rFonts w:ascii="Calibri" w:hAnsi="Calibri" w:cs="Calibri"/>
                <w:b/>
              </w:rPr>
              <w:t xml:space="preserve"> </w:t>
            </w:r>
            <w:r w:rsidRPr="000C751F">
              <w:rPr>
                <w:rFonts w:ascii="Calibri" w:hAnsi="Calibri"/>
                <w:b/>
              </w:rPr>
              <w:t xml:space="preserve">  studenci studiów I, II oraz III stopnia, którzy planują rozpocząć działalność gospodarczą lub prowadzą ją na terenie województwa śląskiego (przy czym okres prowadzenia działalności nie może przekraczać 12 miesięcy)</w:t>
            </w:r>
          </w:p>
          <w:p w14:paraId="3080520D" w14:textId="77777777" w:rsidR="000C751F" w:rsidRPr="000C751F" w:rsidRDefault="000C751F" w:rsidP="00137152">
            <w:pPr>
              <w:jc w:val="both"/>
              <w:rPr>
                <w:rFonts w:ascii="Calibri" w:hAnsi="Calibri"/>
                <w:b/>
                <w:sz w:val="16"/>
                <w:szCs w:val="16"/>
              </w:rPr>
            </w:pPr>
          </w:p>
          <w:p w14:paraId="45D87884" w14:textId="1BD7638B" w:rsidR="000C751F" w:rsidRPr="00866FCF" w:rsidRDefault="000C751F" w:rsidP="00866FCF">
            <w:pPr>
              <w:pStyle w:val="Akapitzlist"/>
              <w:numPr>
                <w:ilvl w:val="0"/>
                <w:numId w:val="21"/>
              </w:numPr>
              <w:jc w:val="both"/>
              <w:rPr>
                <w:rFonts w:ascii="Calibri" w:hAnsi="Calibri" w:cs="Calibri"/>
                <w:b/>
              </w:rPr>
            </w:pPr>
            <w:r w:rsidRPr="00866FCF">
              <w:rPr>
                <w:rFonts w:ascii="Calibri" w:hAnsi="Calibri" w:cs="Calibri"/>
                <w:b/>
                <w:bCs/>
              </w:rPr>
              <w:t>Uczelnia: ……………..</w:t>
            </w:r>
          </w:p>
          <w:p w14:paraId="1D342856" w14:textId="51B318DE" w:rsidR="000C751F" w:rsidRPr="00866FCF" w:rsidRDefault="000C751F" w:rsidP="00866FCF">
            <w:pPr>
              <w:pStyle w:val="Akapitzlist"/>
              <w:numPr>
                <w:ilvl w:val="0"/>
                <w:numId w:val="21"/>
              </w:numPr>
              <w:jc w:val="both"/>
              <w:rPr>
                <w:rFonts w:ascii="Calibri" w:hAnsi="Calibri" w:cs="Calibri"/>
                <w:b/>
                <w:bCs/>
              </w:rPr>
            </w:pPr>
            <w:r w:rsidRPr="00866FCF">
              <w:rPr>
                <w:rFonts w:ascii="Calibri" w:hAnsi="Calibri" w:cs="Calibri"/>
                <w:b/>
                <w:bCs/>
              </w:rPr>
              <w:t>Data ukończenia studiów wyższych (zdobycia wyższego wykształcenia): …………..</w:t>
            </w:r>
          </w:p>
        </w:tc>
      </w:tr>
      <w:tr w:rsidR="003950BD" w:rsidRPr="00502365" w14:paraId="16838D6B" w14:textId="77777777" w:rsidTr="00866FCF">
        <w:trPr>
          <w:trHeight w:val="2102"/>
        </w:trPr>
        <w:tc>
          <w:tcPr>
            <w:tcW w:w="1460" w:type="dxa"/>
            <w:vMerge/>
            <w:tcBorders>
              <w:left w:val="single" w:sz="2" w:space="0" w:color="auto"/>
              <w:bottom w:val="single" w:sz="2" w:space="0" w:color="auto"/>
              <w:right w:val="single" w:sz="8" w:space="0" w:color="auto"/>
            </w:tcBorders>
            <w:shd w:val="clear" w:color="auto" w:fill="F2F2F2" w:themeFill="background1" w:themeFillShade="F2"/>
            <w:vAlign w:val="center"/>
          </w:tcPr>
          <w:p w14:paraId="3128ED75" w14:textId="77777777" w:rsidR="003950BD" w:rsidRDefault="003950BD" w:rsidP="00666EB0">
            <w:pPr>
              <w:numPr>
                <w:ilvl w:val="1"/>
                <w:numId w:val="15"/>
              </w:numPr>
              <w:tabs>
                <w:tab w:val="left" w:pos="460"/>
              </w:tabs>
              <w:ind w:left="176" w:hanging="142"/>
              <w:rPr>
                <w:rFonts w:ascii="Calibri" w:hAnsi="Calibri"/>
                <w:b/>
              </w:rPr>
            </w:pPr>
          </w:p>
        </w:tc>
        <w:tc>
          <w:tcPr>
            <w:tcW w:w="9041" w:type="dxa"/>
            <w:gridSpan w:val="9"/>
            <w:tcBorders>
              <w:top w:val="single" w:sz="8" w:space="0" w:color="auto"/>
              <w:left w:val="single" w:sz="8" w:space="0" w:color="auto"/>
              <w:bottom w:val="single" w:sz="8" w:space="0" w:color="auto"/>
              <w:right w:val="single" w:sz="8" w:space="0" w:color="auto"/>
            </w:tcBorders>
            <w:shd w:val="clear" w:color="auto" w:fill="FFFFFF"/>
            <w:vAlign w:val="center"/>
          </w:tcPr>
          <w:p w14:paraId="7685E442" w14:textId="4396CEC0" w:rsidR="00956B8D" w:rsidRDefault="003950BD" w:rsidP="003950BD">
            <w:pPr>
              <w:tabs>
                <w:tab w:val="left" w:pos="460"/>
              </w:tabs>
              <w:ind w:left="342" w:hanging="342"/>
              <w:rPr>
                <w:rFonts w:ascii="Calibri" w:hAnsi="Calibri" w:cs="Calibri"/>
              </w:rPr>
            </w:pPr>
            <w:r w:rsidRPr="00695DEA">
              <w:rPr>
                <w:rFonts w:ascii="Calibri" w:hAnsi="Calibri"/>
                <w:b/>
              </w:rPr>
              <w:t xml:space="preserve"> </w:t>
            </w:r>
            <w:r w:rsidRPr="00390C80">
              <w:rPr>
                <w:rFonts w:ascii="Calibri" w:hAnsi="Calibri" w:cs="Calibri"/>
              </w:rPr>
              <w:t xml:space="preserve"> </w:t>
            </w:r>
          </w:p>
          <w:p w14:paraId="68EE8B54" w14:textId="77777777" w:rsidR="00866FCF" w:rsidRDefault="00956B8D" w:rsidP="00866FCF">
            <w:pPr>
              <w:pStyle w:val="Akapitzlist"/>
              <w:numPr>
                <w:ilvl w:val="0"/>
                <w:numId w:val="19"/>
              </w:numPr>
              <w:tabs>
                <w:tab w:val="left" w:pos="460"/>
              </w:tabs>
              <w:ind w:left="360"/>
              <w:rPr>
                <w:rFonts w:ascii="Calibri" w:hAnsi="Calibri" w:cs="Calibri"/>
                <w:b/>
                <w:bCs/>
              </w:rPr>
            </w:pPr>
            <w:r w:rsidRPr="00866FCF">
              <w:rPr>
                <w:rFonts w:ascii="Calibri" w:hAnsi="Calibri" w:cs="Calibri"/>
                <w:b/>
                <w:sz w:val="16"/>
                <w:szCs w:val="16"/>
              </w:rPr>
              <w:fldChar w:fldCharType="begin">
                <w:ffData>
                  <w:name w:val="Wybór51"/>
                  <w:enabled/>
                  <w:calcOnExit w:val="0"/>
                  <w:checkBox>
                    <w:sizeAuto/>
                    <w:default w:val="0"/>
                  </w:checkBox>
                </w:ffData>
              </w:fldChar>
            </w:r>
            <w:r w:rsidRPr="00866FCF">
              <w:rPr>
                <w:rFonts w:ascii="Calibri" w:hAnsi="Calibri" w:cs="Calibri"/>
                <w:b/>
                <w:sz w:val="16"/>
                <w:szCs w:val="16"/>
              </w:rPr>
              <w:instrText xml:space="preserve"> FORMCHECKBOX </w:instrText>
            </w:r>
            <w:r w:rsidRPr="00866FCF">
              <w:rPr>
                <w:rFonts w:ascii="Calibri" w:hAnsi="Calibri" w:cs="Calibri"/>
                <w:b/>
                <w:sz w:val="16"/>
                <w:szCs w:val="16"/>
              </w:rPr>
            </w:r>
            <w:r w:rsidRPr="00866FCF">
              <w:rPr>
                <w:rFonts w:ascii="Calibri" w:hAnsi="Calibri" w:cs="Calibri"/>
                <w:b/>
                <w:sz w:val="16"/>
                <w:szCs w:val="16"/>
              </w:rPr>
              <w:fldChar w:fldCharType="separate"/>
            </w:r>
            <w:r w:rsidRPr="00866FCF">
              <w:rPr>
                <w:rFonts w:ascii="Calibri" w:hAnsi="Calibri" w:cs="Calibri"/>
                <w:b/>
                <w:sz w:val="16"/>
                <w:szCs w:val="16"/>
              </w:rPr>
              <w:fldChar w:fldCharType="end"/>
            </w:r>
            <w:r w:rsidRPr="00866FCF">
              <w:rPr>
                <w:rFonts w:ascii="Calibri" w:hAnsi="Calibri" w:cs="Calibri"/>
                <w:b/>
                <w:sz w:val="16"/>
                <w:szCs w:val="16"/>
              </w:rPr>
              <w:t xml:space="preserve">    </w:t>
            </w:r>
            <w:r w:rsidR="003950BD" w:rsidRPr="00866FCF">
              <w:rPr>
                <w:rFonts w:ascii="Calibri" w:hAnsi="Calibri" w:cs="Calibri"/>
                <w:b/>
                <w:bCs/>
              </w:rPr>
              <w:t>Osoba</w:t>
            </w:r>
            <w:r w:rsidR="000C363F" w:rsidRPr="00866FCF">
              <w:rPr>
                <w:rFonts w:ascii="Calibri" w:hAnsi="Calibri" w:cs="Calibri"/>
                <w:b/>
                <w:bCs/>
              </w:rPr>
              <w:t xml:space="preserve"> </w:t>
            </w:r>
            <w:r w:rsidR="003950BD" w:rsidRPr="00866FCF">
              <w:rPr>
                <w:rFonts w:ascii="Calibri" w:hAnsi="Calibri" w:cs="Calibri"/>
                <w:b/>
                <w:bCs/>
              </w:rPr>
              <w:t>zamierza założyć własną działalność gospodarczą na terenie woj. śląskiego</w:t>
            </w:r>
          </w:p>
          <w:p w14:paraId="73577463" w14:textId="77777777" w:rsidR="00866FCF" w:rsidRDefault="00866FCF" w:rsidP="00866FCF">
            <w:pPr>
              <w:pStyle w:val="Akapitzlist"/>
              <w:tabs>
                <w:tab w:val="left" w:pos="460"/>
              </w:tabs>
              <w:ind w:left="360"/>
              <w:rPr>
                <w:rFonts w:ascii="Calibri" w:hAnsi="Calibri" w:cs="Calibri"/>
                <w:b/>
                <w:bCs/>
              </w:rPr>
            </w:pPr>
          </w:p>
          <w:p w14:paraId="5B88D3A0" w14:textId="77777777" w:rsidR="00866FCF" w:rsidRDefault="003950BD" w:rsidP="00866FCF">
            <w:pPr>
              <w:pStyle w:val="Akapitzlist"/>
              <w:numPr>
                <w:ilvl w:val="0"/>
                <w:numId w:val="19"/>
              </w:numPr>
              <w:tabs>
                <w:tab w:val="left" w:pos="460"/>
              </w:tabs>
              <w:ind w:left="360"/>
              <w:rPr>
                <w:rFonts w:ascii="Calibri" w:hAnsi="Calibri" w:cs="Calibri"/>
                <w:b/>
                <w:bCs/>
              </w:rPr>
            </w:pPr>
            <w:r w:rsidRPr="00866FCF">
              <w:rPr>
                <w:rFonts w:ascii="Calibri" w:hAnsi="Calibri" w:cs="Calibri"/>
                <w:b/>
                <w:sz w:val="16"/>
                <w:szCs w:val="16"/>
              </w:rPr>
              <w:fldChar w:fldCharType="begin">
                <w:ffData>
                  <w:name w:val="Wybór51"/>
                  <w:enabled/>
                  <w:calcOnExit w:val="0"/>
                  <w:checkBox>
                    <w:sizeAuto/>
                    <w:default w:val="0"/>
                  </w:checkBox>
                </w:ffData>
              </w:fldChar>
            </w:r>
            <w:r w:rsidRPr="00866FCF">
              <w:rPr>
                <w:rFonts w:ascii="Calibri" w:hAnsi="Calibri" w:cs="Calibri"/>
                <w:b/>
                <w:sz w:val="16"/>
                <w:szCs w:val="16"/>
              </w:rPr>
              <w:instrText xml:space="preserve"> FORMCHECKBOX </w:instrText>
            </w:r>
            <w:r w:rsidRPr="00866FCF">
              <w:rPr>
                <w:rFonts w:ascii="Calibri" w:hAnsi="Calibri" w:cs="Calibri"/>
                <w:b/>
                <w:sz w:val="16"/>
                <w:szCs w:val="16"/>
              </w:rPr>
            </w:r>
            <w:r w:rsidRPr="00866FCF">
              <w:rPr>
                <w:rFonts w:ascii="Calibri" w:hAnsi="Calibri" w:cs="Calibri"/>
                <w:b/>
                <w:sz w:val="16"/>
                <w:szCs w:val="16"/>
              </w:rPr>
              <w:fldChar w:fldCharType="separate"/>
            </w:r>
            <w:r w:rsidRPr="00866FCF">
              <w:rPr>
                <w:rFonts w:ascii="Calibri" w:hAnsi="Calibri" w:cs="Calibri"/>
                <w:b/>
                <w:sz w:val="16"/>
                <w:szCs w:val="16"/>
              </w:rPr>
              <w:fldChar w:fldCharType="end"/>
            </w:r>
            <w:r w:rsidRPr="00866FCF">
              <w:rPr>
                <w:rFonts w:ascii="Calibri" w:hAnsi="Calibri" w:cs="Calibri"/>
                <w:b/>
                <w:sz w:val="16"/>
                <w:szCs w:val="16"/>
              </w:rPr>
              <w:t xml:space="preserve"> </w:t>
            </w:r>
            <w:r w:rsidRPr="00866FCF">
              <w:rPr>
                <w:rFonts w:ascii="Calibri" w:hAnsi="Calibri"/>
                <w:b/>
              </w:rPr>
              <w:t xml:space="preserve"> </w:t>
            </w:r>
            <w:r w:rsidRPr="00866FCF">
              <w:rPr>
                <w:rFonts w:ascii="Calibri" w:hAnsi="Calibri" w:cs="Calibri"/>
              </w:rPr>
              <w:t xml:space="preserve"> </w:t>
            </w:r>
            <w:r w:rsidRPr="00866FCF">
              <w:rPr>
                <w:rFonts w:ascii="Calibri" w:hAnsi="Calibri" w:cs="Calibri"/>
                <w:b/>
                <w:bCs/>
              </w:rPr>
              <w:t>Osoba prowadzi własną działalność gospodarczą na terenie woj. śląskiego (przy czym okres prowadzenia działalności nie może przekraczać 12 miesięcy)</w:t>
            </w:r>
          </w:p>
          <w:p w14:paraId="2B2B8BD3" w14:textId="77777777" w:rsidR="00866FCF" w:rsidRPr="00866FCF" w:rsidRDefault="00866FCF" w:rsidP="00866FCF">
            <w:pPr>
              <w:pStyle w:val="Akapitzlist"/>
              <w:rPr>
                <w:rFonts w:ascii="Calibri" w:hAnsi="Calibri" w:cs="Calibri"/>
                <w:b/>
                <w:bCs/>
              </w:rPr>
            </w:pPr>
          </w:p>
          <w:p w14:paraId="0FA2D98A" w14:textId="794432E5" w:rsidR="003950BD" w:rsidRPr="00866FCF" w:rsidRDefault="003950BD" w:rsidP="00866FCF">
            <w:pPr>
              <w:pStyle w:val="Akapitzlist"/>
              <w:numPr>
                <w:ilvl w:val="0"/>
                <w:numId w:val="20"/>
              </w:numPr>
              <w:tabs>
                <w:tab w:val="left" w:pos="460"/>
              </w:tabs>
              <w:rPr>
                <w:rFonts w:ascii="Calibri" w:hAnsi="Calibri" w:cs="Calibri"/>
                <w:b/>
                <w:bCs/>
              </w:rPr>
            </w:pPr>
            <w:r w:rsidRPr="00866FCF">
              <w:rPr>
                <w:rFonts w:ascii="Calibri" w:hAnsi="Calibri" w:cs="Calibri"/>
                <w:b/>
                <w:bCs/>
              </w:rPr>
              <w:t>Data rozpoczęcia prowadzenia działalności wg REGON: …………</w:t>
            </w:r>
          </w:p>
          <w:p w14:paraId="0A2A5ECD" w14:textId="004934A4" w:rsidR="003950BD" w:rsidRPr="00695DEA" w:rsidRDefault="003950BD" w:rsidP="003950BD">
            <w:pPr>
              <w:tabs>
                <w:tab w:val="left" w:pos="460"/>
              </w:tabs>
              <w:ind w:left="342" w:hanging="342"/>
              <w:rPr>
                <w:rFonts w:ascii="Calibri" w:hAnsi="Calibri"/>
                <w:b/>
              </w:rPr>
            </w:pPr>
          </w:p>
        </w:tc>
      </w:tr>
    </w:tbl>
    <w:p w14:paraId="78E349D2" w14:textId="77777777" w:rsidR="00866FCF" w:rsidRDefault="00866FCF">
      <w:r>
        <w:br w:type="page"/>
      </w:r>
    </w:p>
    <w:tbl>
      <w:tblPr>
        <w:tblW w:w="1050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5"/>
        <w:gridCol w:w="1888"/>
        <w:gridCol w:w="178"/>
        <w:gridCol w:w="100"/>
        <w:gridCol w:w="211"/>
        <w:gridCol w:w="1390"/>
        <w:gridCol w:w="360"/>
        <w:gridCol w:w="663"/>
        <w:gridCol w:w="416"/>
        <w:gridCol w:w="446"/>
        <w:gridCol w:w="383"/>
        <w:gridCol w:w="77"/>
        <w:gridCol w:w="69"/>
        <w:gridCol w:w="1237"/>
        <w:gridCol w:w="203"/>
        <w:gridCol w:w="134"/>
        <w:gridCol w:w="304"/>
        <w:gridCol w:w="690"/>
        <w:gridCol w:w="1304"/>
      </w:tblGrid>
      <w:tr w:rsidR="003950BD" w:rsidRPr="00502365" w14:paraId="3884F91E" w14:textId="77777777" w:rsidTr="003E16AE">
        <w:trPr>
          <w:trHeight w:val="547"/>
        </w:trPr>
        <w:tc>
          <w:tcPr>
            <w:tcW w:w="6629" w:type="dxa"/>
            <w:gridSpan w:val="1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4FD500C6" w14:textId="23FB406D" w:rsidR="003950BD" w:rsidRPr="0054684E" w:rsidRDefault="003950BD" w:rsidP="00666EB0">
            <w:pPr>
              <w:numPr>
                <w:ilvl w:val="1"/>
                <w:numId w:val="15"/>
              </w:numPr>
              <w:tabs>
                <w:tab w:val="left" w:pos="460"/>
              </w:tabs>
              <w:ind w:left="176" w:hanging="142"/>
              <w:rPr>
                <w:rFonts w:ascii="Calibri" w:hAnsi="Calibri"/>
                <w:b/>
              </w:rPr>
            </w:pPr>
            <w:r w:rsidRPr="0054684E">
              <w:rPr>
                <w:rFonts w:ascii="Calibri" w:hAnsi="Calibri"/>
                <w:b/>
              </w:rPr>
              <w:lastRenderedPageBreak/>
              <w:t>DANE OSOBOWE WSPÓŁMAŁŻONKA WNIOSKODAWCY</w:t>
            </w:r>
          </w:p>
        </w:tc>
        <w:tc>
          <w:tcPr>
            <w:tcW w:w="3872" w:type="dxa"/>
            <w:gridSpan w:val="6"/>
            <w:tcBorders>
              <w:top w:val="single" w:sz="2" w:space="0" w:color="auto"/>
              <w:left w:val="single" w:sz="4" w:space="0" w:color="auto"/>
              <w:bottom w:val="single" w:sz="2" w:space="0" w:color="auto"/>
              <w:right w:val="single" w:sz="2" w:space="0" w:color="auto"/>
            </w:tcBorders>
            <w:shd w:val="clear" w:color="auto" w:fill="FFFFFF"/>
            <w:vAlign w:val="center"/>
          </w:tcPr>
          <w:p w14:paraId="398B8548" w14:textId="77777777" w:rsidR="003950BD" w:rsidRPr="009C2357" w:rsidRDefault="003950BD" w:rsidP="003950BD">
            <w:pPr>
              <w:tabs>
                <w:tab w:val="left" w:pos="460"/>
              </w:tabs>
              <w:ind w:left="576"/>
              <w:rPr>
                <w:rFonts w:ascii="Calibri" w:hAnsi="Calibri"/>
                <w:b/>
              </w:rPr>
            </w:pPr>
            <w:r w:rsidRPr="009C2357">
              <w:rPr>
                <w:rFonts w:ascii="Calibri" w:hAnsi="Calibri"/>
                <w:b/>
              </w:rPr>
              <w:sym w:font="Wingdings" w:char="F071"/>
            </w:r>
            <w:r w:rsidRPr="009C2357">
              <w:rPr>
                <w:rFonts w:ascii="Calibri" w:hAnsi="Calibri"/>
                <w:b/>
              </w:rPr>
              <w:t xml:space="preserve"> DOTYCZY   </w:t>
            </w:r>
            <w:r>
              <w:rPr>
                <w:rFonts w:ascii="Calibri" w:hAnsi="Calibri"/>
                <w:b/>
              </w:rPr>
              <w:t xml:space="preserve">          </w:t>
            </w:r>
            <w:r w:rsidRPr="009C2357">
              <w:rPr>
                <w:rFonts w:ascii="Calibri" w:hAnsi="Calibri"/>
                <w:b/>
              </w:rPr>
              <w:t xml:space="preserve"> </w:t>
            </w:r>
            <w:r w:rsidRPr="009C2357">
              <w:rPr>
                <w:rFonts w:ascii="Calibri" w:hAnsi="Calibri"/>
                <w:b/>
              </w:rPr>
              <w:sym w:font="Wingdings" w:char="F071"/>
            </w:r>
            <w:r w:rsidRPr="009C2357">
              <w:rPr>
                <w:rFonts w:ascii="Calibri" w:hAnsi="Calibri"/>
                <w:b/>
              </w:rPr>
              <w:t xml:space="preserve"> NIE DOTYCZY    </w:t>
            </w:r>
          </w:p>
        </w:tc>
      </w:tr>
      <w:tr w:rsidR="003950BD" w:rsidRPr="00502365" w14:paraId="557AEC13" w14:textId="77777777" w:rsidTr="003E16AE">
        <w:trPr>
          <w:trHeight w:val="227"/>
        </w:trPr>
        <w:tc>
          <w:tcPr>
            <w:tcW w:w="10501" w:type="dxa"/>
            <w:gridSpan w:val="20"/>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6055C532" w14:textId="77777777" w:rsidR="003950BD" w:rsidRPr="00805647" w:rsidRDefault="003950BD" w:rsidP="003950BD">
            <w:pPr>
              <w:rPr>
                <w:rFonts w:ascii="Calibri" w:hAnsi="Calibri"/>
                <w:b/>
                <w:sz w:val="16"/>
                <w:szCs w:val="16"/>
              </w:rPr>
            </w:pPr>
            <w:r w:rsidRPr="00805647">
              <w:rPr>
                <w:rFonts w:ascii="Calibri" w:hAnsi="Calibri"/>
                <w:b/>
                <w:sz w:val="16"/>
                <w:szCs w:val="16"/>
              </w:rPr>
              <w:t>STOSUNEK MAJĄTKOWY ZE WSPÓŁMAŁŻONKIEM</w:t>
            </w:r>
          </w:p>
        </w:tc>
      </w:tr>
      <w:tr w:rsidR="003950BD" w:rsidRPr="00805647" w14:paraId="3761312D" w14:textId="77777777" w:rsidTr="00FB10DF">
        <w:trPr>
          <w:trHeight w:val="397"/>
        </w:trPr>
        <w:tc>
          <w:tcPr>
            <w:tcW w:w="10501" w:type="dxa"/>
            <w:gridSpan w:val="20"/>
            <w:tcBorders>
              <w:top w:val="single" w:sz="4" w:space="0" w:color="auto"/>
              <w:left w:val="single" w:sz="2" w:space="0" w:color="auto"/>
              <w:bottom w:val="single" w:sz="2" w:space="0" w:color="auto"/>
              <w:right w:val="single" w:sz="2" w:space="0" w:color="auto"/>
            </w:tcBorders>
            <w:shd w:val="clear" w:color="auto" w:fill="FFFFFF"/>
            <w:vAlign w:val="center"/>
          </w:tcPr>
          <w:p w14:paraId="67BF77BB" w14:textId="77777777" w:rsidR="003950BD" w:rsidRPr="00805647" w:rsidRDefault="003950BD" w:rsidP="003950BD">
            <w:pPr>
              <w:ind w:left="288"/>
              <w:jc w:val="center"/>
              <w:rPr>
                <w:rFonts w:ascii="Calibri" w:hAnsi="Calibri"/>
                <w:b/>
                <w:sz w:val="22"/>
                <w:szCs w:val="22"/>
              </w:rPr>
            </w:pPr>
            <w:r w:rsidRPr="00805647">
              <w:rPr>
                <w:rFonts w:ascii="Calibri" w:hAnsi="Calibri"/>
                <w:b/>
                <w:sz w:val="22"/>
                <w:szCs w:val="22"/>
              </w:rPr>
              <w:sym w:font="Wingdings" w:char="F071"/>
            </w:r>
            <w:r w:rsidRPr="00805647">
              <w:rPr>
                <w:rFonts w:ascii="Calibri" w:hAnsi="Calibri"/>
                <w:b/>
                <w:sz w:val="22"/>
                <w:szCs w:val="22"/>
              </w:rPr>
              <w:t xml:space="preserve"> </w:t>
            </w:r>
            <w:r w:rsidRPr="0054684E">
              <w:rPr>
                <w:rFonts w:ascii="Calibri" w:hAnsi="Calibri"/>
                <w:b/>
              </w:rPr>
              <w:t>WSPÓLNOTA MAJĄTKOWA</w:t>
            </w:r>
            <w:r w:rsidRPr="00805647">
              <w:rPr>
                <w:rFonts w:ascii="Calibri" w:hAnsi="Calibri"/>
                <w:b/>
                <w:sz w:val="22"/>
                <w:szCs w:val="22"/>
              </w:rPr>
              <w:t xml:space="preserve">       </w:t>
            </w:r>
            <w:r>
              <w:rPr>
                <w:rFonts w:ascii="Calibri" w:hAnsi="Calibri"/>
                <w:b/>
                <w:sz w:val="22"/>
                <w:szCs w:val="22"/>
              </w:rPr>
              <w:t xml:space="preserve">                        </w:t>
            </w:r>
            <w:r w:rsidRPr="00805647">
              <w:rPr>
                <w:rFonts w:ascii="Calibri" w:hAnsi="Calibri"/>
                <w:b/>
                <w:sz w:val="22"/>
                <w:szCs w:val="22"/>
              </w:rPr>
              <w:t xml:space="preserve">   </w:t>
            </w:r>
            <w:r w:rsidRPr="00805647">
              <w:rPr>
                <w:rFonts w:ascii="Calibri" w:hAnsi="Calibri"/>
                <w:b/>
                <w:sz w:val="22"/>
                <w:szCs w:val="22"/>
              </w:rPr>
              <w:sym w:font="Wingdings" w:char="F071"/>
            </w:r>
            <w:r w:rsidRPr="00805647">
              <w:rPr>
                <w:rFonts w:ascii="Calibri" w:hAnsi="Calibri"/>
                <w:b/>
                <w:sz w:val="22"/>
                <w:szCs w:val="22"/>
              </w:rPr>
              <w:t xml:space="preserve"> </w:t>
            </w:r>
            <w:r w:rsidRPr="0054684E">
              <w:rPr>
                <w:rFonts w:ascii="Calibri" w:hAnsi="Calibri"/>
                <w:b/>
              </w:rPr>
              <w:t>ROZDZIELNOŚĆ MAJĄTKOWA</w:t>
            </w:r>
          </w:p>
        </w:tc>
      </w:tr>
      <w:tr w:rsidR="003950BD" w:rsidRPr="00502365" w14:paraId="71FC5FAC" w14:textId="77777777" w:rsidTr="003E16AE">
        <w:trPr>
          <w:trHeight w:val="227"/>
        </w:trPr>
        <w:tc>
          <w:tcPr>
            <w:tcW w:w="5238" w:type="dxa"/>
            <w:gridSpan w:val="9"/>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26A868EF"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IMIĘ</w:t>
            </w:r>
            <w:r>
              <w:rPr>
                <w:rFonts w:ascii="Calibri" w:hAnsi="Calibri"/>
                <w:b/>
                <w:sz w:val="16"/>
                <w:szCs w:val="16"/>
              </w:rPr>
              <w:t xml:space="preserve"> I NAZWISKO</w:t>
            </w:r>
          </w:p>
        </w:tc>
        <w:tc>
          <w:tcPr>
            <w:tcW w:w="2628" w:type="dxa"/>
            <w:gridSpan w:val="6"/>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25CE6DA5"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NIP</w:t>
            </w:r>
          </w:p>
        </w:tc>
        <w:tc>
          <w:tcPr>
            <w:tcW w:w="2635" w:type="dxa"/>
            <w:gridSpan w:val="5"/>
            <w:tcBorders>
              <w:top w:val="single" w:sz="2" w:space="0" w:color="auto"/>
              <w:left w:val="single" w:sz="4" w:space="0" w:color="auto"/>
              <w:bottom w:val="single" w:sz="4" w:space="0" w:color="auto"/>
              <w:right w:val="single" w:sz="2" w:space="0" w:color="auto"/>
            </w:tcBorders>
            <w:shd w:val="clear" w:color="auto" w:fill="F2F2F2" w:themeFill="background1" w:themeFillShade="F2"/>
            <w:vAlign w:val="center"/>
          </w:tcPr>
          <w:p w14:paraId="7B511E17"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PESEL</w:t>
            </w:r>
          </w:p>
        </w:tc>
      </w:tr>
      <w:tr w:rsidR="003950BD" w:rsidRPr="00805647" w14:paraId="62EBFABD" w14:textId="77777777" w:rsidTr="00D3122B">
        <w:trPr>
          <w:trHeight w:val="340"/>
        </w:trPr>
        <w:tc>
          <w:tcPr>
            <w:tcW w:w="5238" w:type="dxa"/>
            <w:gridSpan w:val="9"/>
            <w:tcBorders>
              <w:top w:val="single" w:sz="4" w:space="0" w:color="auto"/>
              <w:left w:val="single" w:sz="2" w:space="0" w:color="auto"/>
              <w:bottom w:val="single" w:sz="2" w:space="0" w:color="auto"/>
              <w:right w:val="single" w:sz="2" w:space="0" w:color="auto"/>
            </w:tcBorders>
            <w:vAlign w:val="center"/>
          </w:tcPr>
          <w:p w14:paraId="79EF4B7B" w14:textId="77777777" w:rsidR="003950BD" w:rsidRPr="00FB10DF" w:rsidRDefault="003950BD" w:rsidP="003950BD">
            <w:pPr>
              <w:jc w:val="center"/>
              <w:rPr>
                <w:rFonts w:ascii="Calibri" w:hAnsi="Calibri"/>
                <w:b/>
                <w:sz w:val="24"/>
                <w:szCs w:val="24"/>
              </w:rPr>
            </w:pPr>
          </w:p>
        </w:tc>
        <w:tc>
          <w:tcPr>
            <w:tcW w:w="2628" w:type="dxa"/>
            <w:gridSpan w:val="6"/>
            <w:tcBorders>
              <w:top w:val="single" w:sz="4" w:space="0" w:color="auto"/>
              <w:left w:val="single" w:sz="2" w:space="0" w:color="auto"/>
              <w:bottom w:val="single" w:sz="2" w:space="0" w:color="auto"/>
              <w:right w:val="single" w:sz="4" w:space="0" w:color="auto"/>
            </w:tcBorders>
            <w:vAlign w:val="center"/>
          </w:tcPr>
          <w:p w14:paraId="6C2FB394" w14:textId="77777777" w:rsidR="003950BD" w:rsidRPr="00FB10DF" w:rsidRDefault="003950BD" w:rsidP="003950BD">
            <w:pPr>
              <w:jc w:val="center"/>
              <w:rPr>
                <w:rFonts w:ascii="Calibri" w:hAnsi="Calibri"/>
                <w:b/>
                <w:sz w:val="24"/>
                <w:szCs w:val="24"/>
              </w:rPr>
            </w:pPr>
          </w:p>
        </w:tc>
        <w:tc>
          <w:tcPr>
            <w:tcW w:w="2635" w:type="dxa"/>
            <w:gridSpan w:val="5"/>
            <w:tcBorders>
              <w:top w:val="single" w:sz="4" w:space="0" w:color="auto"/>
              <w:left w:val="single" w:sz="4" w:space="0" w:color="auto"/>
              <w:bottom w:val="single" w:sz="2" w:space="0" w:color="auto"/>
              <w:right w:val="single" w:sz="2" w:space="0" w:color="auto"/>
            </w:tcBorders>
            <w:vAlign w:val="center"/>
          </w:tcPr>
          <w:p w14:paraId="7D092561" w14:textId="77777777" w:rsidR="003950BD" w:rsidRPr="00FB10DF" w:rsidRDefault="003950BD" w:rsidP="003950BD">
            <w:pPr>
              <w:jc w:val="center"/>
              <w:rPr>
                <w:rFonts w:ascii="Calibri" w:hAnsi="Calibri"/>
                <w:b/>
                <w:sz w:val="24"/>
                <w:szCs w:val="24"/>
              </w:rPr>
            </w:pPr>
          </w:p>
        </w:tc>
      </w:tr>
      <w:tr w:rsidR="003950BD" w:rsidRPr="00502365" w14:paraId="72769FFD" w14:textId="77777777" w:rsidTr="003E16AE">
        <w:trPr>
          <w:trHeight w:val="227"/>
        </w:trPr>
        <w:tc>
          <w:tcPr>
            <w:tcW w:w="2614" w:type="dxa"/>
            <w:gridSpan w:val="5"/>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5E3072A2"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Data urodzenia</w:t>
            </w:r>
          </w:p>
        </w:tc>
        <w:tc>
          <w:tcPr>
            <w:tcW w:w="3946" w:type="dxa"/>
            <w:gridSpan w:val="8"/>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03AA90C4" w14:textId="39865F0D" w:rsidR="003950BD" w:rsidRPr="00805647" w:rsidRDefault="003950BD" w:rsidP="003950BD">
            <w:pPr>
              <w:jc w:val="center"/>
              <w:rPr>
                <w:rFonts w:ascii="Calibri" w:hAnsi="Calibri"/>
                <w:b/>
                <w:sz w:val="16"/>
                <w:szCs w:val="16"/>
              </w:rPr>
            </w:pPr>
            <w:r w:rsidRPr="00805647">
              <w:rPr>
                <w:rFonts w:ascii="Calibri" w:hAnsi="Calibri"/>
                <w:b/>
                <w:sz w:val="16"/>
                <w:szCs w:val="16"/>
              </w:rPr>
              <w:t>Tel domowy, komórkowy</w:t>
            </w:r>
          </w:p>
        </w:tc>
        <w:tc>
          <w:tcPr>
            <w:tcW w:w="3941" w:type="dxa"/>
            <w:gridSpan w:val="7"/>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41804F7F"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E-mail</w:t>
            </w:r>
          </w:p>
        </w:tc>
      </w:tr>
      <w:tr w:rsidR="003950BD" w:rsidRPr="00805647" w14:paraId="11F699EF" w14:textId="77777777" w:rsidTr="00D3122B">
        <w:trPr>
          <w:trHeight w:val="340"/>
        </w:trPr>
        <w:tc>
          <w:tcPr>
            <w:tcW w:w="2614" w:type="dxa"/>
            <w:gridSpan w:val="5"/>
            <w:tcBorders>
              <w:top w:val="single" w:sz="4" w:space="0" w:color="auto"/>
              <w:left w:val="single" w:sz="2" w:space="0" w:color="auto"/>
              <w:bottom w:val="single" w:sz="2" w:space="0" w:color="auto"/>
              <w:right w:val="single" w:sz="2" w:space="0" w:color="auto"/>
            </w:tcBorders>
            <w:vAlign w:val="center"/>
          </w:tcPr>
          <w:p w14:paraId="4BE4997B" w14:textId="77777777" w:rsidR="003950BD" w:rsidRPr="00255C6C" w:rsidRDefault="003950BD" w:rsidP="003950BD">
            <w:pPr>
              <w:rPr>
                <w:rFonts w:ascii="Calibri" w:hAnsi="Calibri"/>
                <w:b/>
                <w:sz w:val="24"/>
                <w:szCs w:val="24"/>
              </w:rPr>
            </w:pPr>
          </w:p>
        </w:tc>
        <w:tc>
          <w:tcPr>
            <w:tcW w:w="3946" w:type="dxa"/>
            <w:gridSpan w:val="8"/>
            <w:tcBorders>
              <w:top w:val="single" w:sz="4" w:space="0" w:color="auto"/>
              <w:left w:val="single" w:sz="2" w:space="0" w:color="auto"/>
              <w:bottom w:val="single" w:sz="2" w:space="0" w:color="auto"/>
              <w:right w:val="single" w:sz="4" w:space="0" w:color="auto"/>
            </w:tcBorders>
            <w:vAlign w:val="center"/>
          </w:tcPr>
          <w:p w14:paraId="1BE0E52B" w14:textId="77777777" w:rsidR="003950BD" w:rsidRPr="00255C6C" w:rsidRDefault="003950BD" w:rsidP="003950BD">
            <w:pPr>
              <w:rPr>
                <w:rFonts w:ascii="Calibri" w:hAnsi="Calibri"/>
                <w:b/>
                <w:sz w:val="24"/>
                <w:szCs w:val="24"/>
              </w:rPr>
            </w:pPr>
          </w:p>
        </w:tc>
        <w:tc>
          <w:tcPr>
            <w:tcW w:w="3941" w:type="dxa"/>
            <w:gridSpan w:val="7"/>
            <w:tcBorders>
              <w:top w:val="single" w:sz="4" w:space="0" w:color="auto"/>
              <w:left w:val="single" w:sz="2" w:space="0" w:color="auto"/>
              <w:bottom w:val="single" w:sz="2" w:space="0" w:color="auto"/>
              <w:right w:val="single" w:sz="2" w:space="0" w:color="auto"/>
            </w:tcBorders>
            <w:vAlign w:val="center"/>
          </w:tcPr>
          <w:p w14:paraId="1DC4622A" w14:textId="77777777" w:rsidR="003950BD" w:rsidRPr="00255C6C" w:rsidRDefault="003950BD" w:rsidP="003950BD">
            <w:pPr>
              <w:rPr>
                <w:rFonts w:ascii="Calibri" w:hAnsi="Calibri"/>
                <w:b/>
                <w:sz w:val="24"/>
                <w:szCs w:val="24"/>
              </w:rPr>
            </w:pPr>
          </w:p>
        </w:tc>
      </w:tr>
      <w:tr w:rsidR="003950BD" w:rsidRPr="00502365" w14:paraId="1829B0B3" w14:textId="77777777" w:rsidTr="003E16AE">
        <w:trPr>
          <w:trHeight w:val="227"/>
        </w:trPr>
        <w:tc>
          <w:tcPr>
            <w:tcW w:w="2614" w:type="dxa"/>
            <w:gridSpan w:val="5"/>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68C06F11"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Seria i nr dowodu osobistego</w:t>
            </w:r>
          </w:p>
        </w:tc>
        <w:tc>
          <w:tcPr>
            <w:tcW w:w="2624" w:type="dxa"/>
            <w:gridSpan w:val="4"/>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3971DF74"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Dowód osobisty wydany przez</w:t>
            </w:r>
          </w:p>
        </w:tc>
        <w:tc>
          <w:tcPr>
            <w:tcW w:w="2628" w:type="dxa"/>
            <w:gridSpan w:val="6"/>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60963DC7" w14:textId="77777777" w:rsidR="003950BD" w:rsidRPr="00805647" w:rsidRDefault="003950BD" w:rsidP="003950BD">
            <w:pPr>
              <w:jc w:val="center"/>
              <w:rPr>
                <w:rFonts w:ascii="Calibri" w:hAnsi="Calibri"/>
                <w:b/>
                <w:sz w:val="16"/>
                <w:szCs w:val="16"/>
              </w:rPr>
            </w:pPr>
            <w:r>
              <w:rPr>
                <w:rFonts w:ascii="Calibri" w:hAnsi="Calibri"/>
                <w:b/>
                <w:sz w:val="16"/>
                <w:szCs w:val="16"/>
              </w:rPr>
              <w:t>Data ważności</w:t>
            </w:r>
          </w:p>
        </w:tc>
        <w:tc>
          <w:tcPr>
            <w:tcW w:w="2635" w:type="dxa"/>
            <w:gridSpan w:val="5"/>
            <w:tcBorders>
              <w:top w:val="single" w:sz="2" w:space="0" w:color="auto"/>
              <w:left w:val="single" w:sz="4" w:space="0" w:color="auto"/>
              <w:bottom w:val="single" w:sz="4" w:space="0" w:color="auto"/>
              <w:right w:val="single" w:sz="2" w:space="0" w:color="auto"/>
            </w:tcBorders>
            <w:shd w:val="clear" w:color="auto" w:fill="F2F2F2" w:themeFill="background1" w:themeFillShade="F2"/>
            <w:vAlign w:val="center"/>
          </w:tcPr>
          <w:p w14:paraId="7ECCF6EC"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Stan cywilny</w:t>
            </w:r>
          </w:p>
        </w:tc>
      </w:tr>
      <w:tr w:rsidR="003950BD" w:rsidRPr="00805647" w14:paraId="29D8D599" w14:textId="77777777" w:rsidTr="00D3122B">
        <w:trPr>
          <w:trHeight w:val="340"/>
        </w:trPr>
        <w:tc>
          <w:tcPr>
            <w:tcW w:w="2614" w:type="dxa"/>
            <w:gridSpan w:val="5"/>
            <w:tcBorders>
              <w:top w:val="single" w:sz="4" w:space="0" w:color="auto"/>
              <w:left w:val="single" w:sz="2" w:space="0" w:color="auto"/>
              <w:bottom w:val="single" w:sz="2" w:space="0" w:color="auto"/>
              <w:right w:val="single" w:sz="2" w:space="0" w:color="auto"/>
            </w:tcBorders>
            <w:vAlign w:val="center"/>
          </w:tcPr>
          <w:p w14:paraId="126C8B56" w14:textId="77777777" w:rsidR="003950BD" w:rsidRPr="00FB10DF" w:rsidRDefault="003950BD" w:rsidP="003950BD">
            <w:pPr>
              <w:rPr>
                <w:rFonts w:ascii="Calibri" w:hAnsi="Calibri"/>
                <w:b/>
                <w:sz w:val="24"/>
                <w:szCs w:val="24"/>
              </w:rPr>
            </w:pPr>
          </w:p>
        </w:tc>
        <w:tc>
          <w:tcPr>
            <w:tcW w:w="2624" w:type="dxa"/>
            <w:gridSpan w:val="4"/>
            <w:tcBorders>
              <w:top w:val="single" w:sz="4" w:space="0" w:color="auto"/>
              <w:left w:val="single" w:sz="2" w:space="0" w:color="auto"/>
              <w:bottom w:val="single" w:sz="2" w:space="0" w:color="auto"/>
              <w:right w:val="single" w:sz="4" w:space="0" w:color="auto"/>
            </w:tcBorders>
            <w:vAlign w:val="center"/>
          </w:tcPr>
          <w:p w14:paraId="692A2095" w14:textId="77777777" w:rsidR="003950BD" w:rsidRPr="00FB10DF" w:rsidRDefault="003950BD" w:rsidP="003950BD">
            <w:pPr>
              <w:rPr>
                <w:rFonts w:ascii="Calibri" w:hAnsi="Calibri"/>
                <w:b/>
                <w:sz w:val="24"/>
                <w:szCs w:val="24"/>
              </w:rPr>
            </w:pPr>
          </w:p>
        </w:tc>
        <w:tc>
          <w:tcPr>
            <w:tcW w:w="2628" w:type="dxa"/>
            <w:gridSpan w:val="6"/>
            <w:tcBorders>
              <w:top w:val="single" w:sz="4" w:space="0" w:color="auto"/>
              <w:left w:val="single" w:sz="2" w:space="0" w:color="auto"/>
              <w:bottom w:val="single" w:sz="2" w:space="0" w:color="auto"/>
              <w:right w:val="single" w:sz="4" w:space="0" w:color="auto"/>
            </w:tcBorders>
            <w:vAlign w:val="center"/>
          </w:tcPr>
          <w:p w14:paraId="1030D2C4" w14:textId="77777777" w:rsidR="003950BD" w:rsidRPr="00FB10DF" w:rsidRDefault="003950BD" w:rsidP="003950BD">
            <w:pPr>
              <w:rPr>
                <w:rFonts w:ascii="Calibri" w:hAnsi="Calibri"/>
                <w:b/>
                <w:sz w:val="24"/>
                <w:szCs w:val="24"/>
              </w:rPr>
            </w:pPr>
          </w:p>
        </w:tc>
        <w:tc>
          <w:tcPr>
            <w:tcW w:w="2635" w:type="dxa"/>
            <w:gridSpan w:val="5"/>
            <w:tcBorders>
              <w:top w:val="single" w:sz="4" w:space="0" w:color="auto"/>
              <w:left w:val="single" w:sz="4" w:space="0" w:color="auto"/>
              <w:bottom w:val="single" w:sz="2" w:space="0" w:color="auto"/>
              <w:right w:val="single" w:sz="2" w:space="0" w:color="auto"/>
            </w:tcBorders>
            <w:vAlign w:val="center"/>
          </w:tcPr>
          <w:p w14:paraId="3C126C7D" w14:textId="77777777" w:rsidR="003950BD" w:rsidRPr="00FB10DF" w:rsidRDefault="003950BD" w:rsidP="003950BD">
            <w:pPr>
              <w:rPr>
                <w:rFonts w:ascii="Calibri" w:hAnsi="Calibri"/>
                <w:b/>
                <w:sz w:val="24"/>
                <w:szCs w:val="24"/>
              </w:rPr>
            </w:pPr>
          </w:p>
        </w:tc>
      </w:tr>
      <w:tr w:rsidR="003950BD" w:rsidRPr="00502365" w14:paraId="1E4115C9" w14:textId="77777777" w:rsidTr="003E16AE">
        <w:trPr>
          <w:trHeight w:val="227"/>
        </w:trPr>
        <w:tc>
          <w:tcPr>
            <w:tcW w:w="10501" w:type="dxa"/>
            <w:gridSpan w:val="20"/>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7E870E6B" w14:textId="77777777" w:rsidR="003950BD" w:rsidRPr="00805647" w:rsidRDefault="003950BD" w:rsidP="003950BD">
            <w:pPr>
              <w:rPr>
                <w:rFonts w:ascii="Calibri" w:hAnsi="Calibri"/>
                <w:b/>
                <w:sz w:val="16"/>
                <w:szCs w:val="16"/>
              </w:rPr>
            </w:pPr>
            <w:r w:rsidRPr="00805647">
              <w:rPr>
                <w:rFonts w:ascii="Calibri" w:hAnsi="Calibri"/>
                <w:b/>
                <w:sz w:val="16"/>
                <w:szCs w:val="16"/>
              </w:rPr>
              <w:t xml:space="preserve"> ADRES ZAMIESZKANIA</w:t>
            </w:r>
          </w:p>
        </w:tc>
      </w:tr>
      <w:tr w:rsidR="003950BD" w:rsidRPr="00805647" w14:paraId="4EFB8F38" w14:textId="77777777" w:rsidTr="00FB10DF">
        <w:trPr>
          <w:trHeight w:val="340"/>
        </w:trPr>
        <w:tc>
          <w:tcPr>
            <w:tcW w:w="10501" w:type="dxa"/>
            <w:gridSpan w:val="20"/>
            <w:tcBorders>
              <w:top w:val="single" w:sz="4" w:space="0" w:color="auto"/>
              <w:left w:val="single" w:sz="2" w:space="0" w:color="auto"/>
              <w:bottom w:val="single" w:sz="2" w:space="0" w:color="auto"/>
              <w:right w:val="single" w:sz="2" w:space="0" w:color="auto"/>
            </w:tcBorders>
            <w:vAlign w:val="center"/>
          </w:tcPr>
          <w:p w14:paraId="41ED7DB0" w14:textId="77777777" w:rsidR="003950BD" w:rsidRPr="00FB10DF" w:rsidRDefault="003950BD" w:rsidP="003950BD">
            <w:pPr>
              <w:jc w:val="center"/>
              <w:rPr>
                <w:rFonts w:ascii="Calibri" w:hAnsi="Calibri"/>
                <w:b/>
                <w:sz w:val="24"/>
                <w:szCs w:val="24"/>
              </w:rPr>
            </w:pPr>
          </w:p>
        </w:tc>
      </w:tr>
      <w:tr w:rsidR="003950BD" w:rsidRPr="00502365" w14:paraId="084350A9" w14:textId="77777777" w:rsidTr="003E16AE">
        <w:trPr>
          <w:trHeight w:val="227"/>
        </w:trPr>
        <w:tc>
          <w:tcPr>
            <w:tcW w:w="10501" w:type="dxa"/>
            <w:gridSpan w:val="20"/>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23B23FB9" w14:textId="77777777" w:rsidR="003950BD" w:rsidRPr="00805647" w:rsidRDefault="003950BD" w:rsidP="003950BD">
            <w:pPr>
              <w:rPr>
                <w:rFonts w:ascii="Calibri" w:hAnsi="Calibri"/>
                <w:b/>
                <w:sz w:val="16"/>
                <w:szCs w:val="16"/>
              </w:rPr>
            </w:pPr>
            <w:r w:rsidRPr="00805647">
              <w:rPr>
                <w:rFonts w:ascii="Calibri" w:hAnsi="Calibri"/>
                <w:b/>
                <w:sz w:val="16"/>
                <w:szCs w:val="16"/>
              </w:rPr>
              <w:t xml:space="preserve"> ADRES DO KORESPONDENCJI</w:t>
            </w:r>
          </w:p>
        </w:tc>
      </w:tr>
      <w:tr w:rsidR="003950BD" w:rsidRPr="00805647" w14:paraId="7CA6B0DA" w14:textId="77777777" w:rsidTr="00FB10DF">
        <w:trPr>
          <w:trHeight w:val="340"/>
        </w:trPr>
        <w:tc>
          <w:tcPr>
            <w:tcW w:w="10501" w:type="dxa"/>
            <w:gridSpan w:val="20"/>
            <w:tcBorders>
              <w:top w:val="single" w:sz="4" w:space="0" w:color="auto"/>
              <w:left w:val="single" w:sz="2" w:space="0" w:color="auto"/>
              <w:bottom w:val="single" w:sz="2" w:space="0" w:color="auto"/>
              <w:right w:val="single" w:sz="2" w:space="0" w:color="auto"/>
            </w:tcBorders>
            <w:vAlign w:val="center"/>
          </w:tcPr>
          <w:p w14:paraId="197A1C91" w14:textId="77777777" w:rsidR="003950BD" w:rsidRPr="00FB10DF" w:rsidRDefault="003950BD" w:rsidP="003950BD">
            <w:pPr>
              <w:rPr>
                <w:rFonts w:ascii="Calibri" w:hAnsi="Calibri"/>
                <w:b/>
                <w:sz w:val="24"/>
                <w:szCs w:val="24"/>
              </w:rPr>
            </w:pPr>
          </w:p>
        </w:tc>
      </w:tr>
      <w:tr w:rsidR="003950BD" w:rsidRPr="00C76DE0" w14:paraId="7FE2B570" w14:textId="77777777" w:rsidTr="003E16AE">
        <w:trPr>
          <w:trHeight w:val="340"/>
        </w:trPr>
        <w:tc>
          <w:tcPr>
            <w:tcW w:w="10501" w:type="dxa"/>
            <w:gridSpan w:val="20"/>
            <w:tcBorders>
              <w:bottom w:val="single" w:sz="4" w:space="0" w:color="auto"/>
            </w:tcBorders>
            <w:shd w:val="clear" w:color="auto" w:fill="F2F2F2" w:themeFill="background1" w:themeFillShade="F2"/>
            <w:vAlign w:val="center"/>
          </w:tcPr>
          <w:p w14:paraId="21DB94A8" w14:textId="4A33A622" w:rsidR="003950BD" w:rsidRPr="0054684E" w:rsidRDefault="003950BD" w:rsidP="00666EB0">
            <w:pPr>
              <w:numPr>
                <w:ilvl w:val="1"/>
                <w:numId w:val="15"/>
              </w:numPr>
              <w:tabs>
                <w:tab w:val="left" w:pos="460"/>
              </w:tabs>
              <w:ind w:left="176" w:hanging="142"/>
              <w:rPr>
                <w:rFonts w:ascii="Calibri" w:hAnsi="Calibri"/>
                <w:b/>
              </w:rPr>
            </w:pPr>
            <w:r w:rsidRPr="0054684E">
              <w:rPr>
                <w:rFonts w:ascii="Calibri" w:hAnsi="Calibri"/>
                <w:b/>
              </w:rPr>
              <w:t>KOSZTY UTRZYMANIA</w:t>
            </w:r>
            <w:r>
              <w:rPr>
                <w:rFonts w:ascii="Calibri" w:hAnsi="Calibri"/>
                <w:b/>
              </w:rPr>
              <w:t xml:space="preserve"> POŻYCZKOBIORCY</w:t>
            </w:r>
          </w:p>
        </w:tc>
      </w:tr>
      <w:tr w:rsidR="003950BD" w:rsidRPr="00A35EAC" w14:paraId="7EA4CFF6" w14:textId="77777777" w:rsidTr="003E16AE">
        <w:trPr>
          <w:trHeight w:val="227"/>
        </w:trPr>
        <w:tc>
          <w:tcPr>
            <w:tcW w:w="6100" w:type="dxa"/>
            <w:gridSpan w:val="11"/>
            <w:tcBorders>
              <w:bottom w:val="single" w:sz="4" w:space="0" w:color="auto"/>
            </w:tcBorders>
            <w:shd w:val="clear" w:color="auto" w:fill="F2F2F2" w:themeFill="background1" w:themeFillShade="F2"/>
            <w:vAlign w:val="center"/>
          </w:tcPr>
          <w:p w14:paraId="375783AC" w14:textId="77777777" w:rsidR="003950BD" w:rsidRPr="00A35EAC" w:rsidRDefault="003950BD" w:rsidP="003950BD">
            <w:pPr>
              <w:rPr>
                <w:rFonts w:ascii="Calibri" w:hAnsi="Calibri"/>
                <w:b/>
                <w:sz w:val="16"/>
                <w:szCs w:val="16"/>
              </w:rPr>
            </w:pPr>
            <w:r w:rsidRPr="00805647">
              <w:rPr>
                <w:rFonts w:ascii="Calibri" w:hAnsi="Calibri"/>
                <w:b/>
                <w:sz w:val="16"/>
                <w:szCs w:val="16"/>
              </w:rPr>
              <w:t>PRZECIĘTNY MIESIĘCZNY KOSZT UTRZYMANIA GOSPODARSTWA DOMOWEGO</w:t>
            </w:r>
          </w:p>
        </w:tc>
        <w:tc>
          <w:tcPr>
            <w:tcW w:w="4401" w:type="dxa"/>
            <w:gridSpan w:val="9"/>
            <w:tcBorders>
              <w:bottom w:val="single" w:sz="4" w:space="0" w:color="auto"/>
            </w:tcBorders>
            <w:shd w:val="clear" w:color="auto" w:fill="F2F2F2" w:themeFill="background1" w:themeFillShade="F2"/>
            <w:vAlign w:val="center"/>
          </w:tcPr>
          <w:p w14:paraId="33632C3C" w14:textId="77777777" w:rsidR="003950BD" w:rsidRPr="00A35EAC" w:rsidRDefault="003950BD" w:rsidP="003950BD">
            <w:pPr>
              <w:rPr>
                <w:rFonts w:ascii="Calibri" w:hAnsi="Calibri"/>
                <w:b/>
                <w:sz w:val="16"/>
                <w:szCs w:val="16"/>
              </w:rPr>
            </w:pPr>
            <w:r w:rsidRPr="00805647">
              <w:rPr>
                <w:rFonts w:ascii="Calibri" w:hAnsi="Calibri"/>
                <w:b/>
                <w:sz w:val="16"/>
                <w:szCs w:val="16"/>
              </w:rPr>
              <w:t>LICZBA OSÓB NA UTRZYMANIU</w:t>
            </w:r>
          </w:p>
        </w:tc>
      </w:tr>
      <w:tr w:rsidR="003950BD" w:rsidRPr="00805647" w14:paraId="067D3BB9" w14:textId="77777777" w:rsidTr="00D3122B">
        <w:trPr>
          <w:trHeight w:val="340"/>
        </w:trPr>
        <w:tc>
          <w:tcPr>
            <w:tcW w:w="6100" w:type="dxa"/>
            <w:gridSpan w:val="11"/>
            <w:tcBorders>
              <w:top w:val="single" w:sz="4" w:space="0" w:color="auto"/>
              <w:bottom w:val="single" w:sz="4" w:space="0" w:color="auto"/>
            </w:tcBorders>
            <w:vAlign w:val="center"/>
          </w:tcPr>
          <w:p w14:paraId="13CB0C3A" w14:textId="77777777" w:rsidR="003950BD" w:rsidRPr="00FB10DF" w:rsidRDefault="003950BD" w:rsidP="003950BD">
            <w:pPr>
              <w:jc w:val="center"/>
              <w:rPr>
                <w:rFonts w:ascii="Calibri" w:hAnsi="Calibri"/>
                <w:b/>
                <w:sz w:val="24"/>
                <w:szCs w:val="24"/>
              </w:rPr>
            </w:pPr>
          </w:p>
        </w:tc>
        <w:tc>
          <w:tcPr>
            <w:tcW w:w="4401" w:type="dxa"/>
            <w:gridSpan w:val="9"/>
            <w:tcBorders>
              <w:top w:val="single" w:sz="4" w:space="0" w:color="auto"/>
              <w:bottom w:val="single" w:sz="4" w:space="0" w:color="auto"/>
            </w:tcBorders>
            <w:vAlign w:val="center"/>
          </w:tcPr>
          <w:p w14:paraId="6FA0CA49" w14:textId="77777777" w:rsidR="003950BD" w:rsidRPr="00FB10DF" w:rsidRDefault="003950BD" w:rsidP="003950BD">
            <w:pPr>
              <w:jc w:val="center"/>
              <w:rPr>
                <w:rFonts w:ascii="Calibri" w:hAnsi="Calibri"/>
                <w:b/>
                <w:sz w:val="24"/>
                <w:szCs w:val="24"/>
              </w:rPr>
            </w:pPr>
          </w:p>
        </w:tc>
      </w:tr>
      <w:tr w:rsidR="003950BD" w:rsidRPr="00C76DE0" w14:paraId="0AE318B3" w14:textId="77777777" w:rsidTr="003E16AE">
        <w:trPr>
          <w:trHeight w:val="340"/>
        </w:trPr>
        <w:tc>
          <w:tcPr>
            <w:tcW w:w="10501" w:type="dxa"/>
            <w:gridSpan w:val="20"/>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0D68DC96" w14:textId="77777777" w:rsidR="003950BD" w:rsidRPr="0054684E" w:rsidRDefault="003950BD" w:rsidP="00666EB0">
            <w:pPr>
              <w:numPr>
                <w:ilvl w:val="1"/>
                <w:numId w:val="15"/>
              </w:numPr>
              <w:tabs>
                <w:tab w:val="left" w:pos="460"/>
              </w:tabs>
              <w:ind w:left="176" w:hanging="142"/>
              <w:rPr>
                <w:rFonts w:ascii="Calibri" w:hAnsi="Calibri"/>
                <w:b/>
              </w:rPr>
            </w:pPr>
            <w:r w:rsidRPr="0054684E">
              <w:rPr>
                <w:rFonts w:ascii="Calibri" w:hAnsi="Calibri"/>
                <w:b/>
              </w:rPr>
              <w:t>INFORMACJE DODATKOWE</w:t>
            </w:r>
          </w:p>
        </w:tc>
      </w:tr>
      <w:tr w:rsidR="003950BD" w:rsidRPr="00E62863" w14:paraId="71AB0073" w14:textId="77777777" w:rsidTr="003E16AE">
        <w:trPr>
          <w:trHeight w:val="227"/>
        </w:trPr>
        <w:tc>
          <w:tcPr>
            <w:tcW w:w="10501" w:type="dxa"/>
            <w:gridSpan w:val="20"/>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453732F7" w14:textId="77777777" w:rsidR="003950BD" w:rsidRPr="00E62863" w:rsidRDefault="003950BD" w:rsidP="003950BD">
            <w:pPr>
              <w:jc w:val="center"/>
              <w:rPr>
                <w:rFonts w:ascii="Calibri" w:hAnsi="Calibri"/>
                <w:b/>
                <w:sz w:val="16"/>
                <w:szCs w:val="16"/>
              </w:rPr>
            </w:pPr>
            <w:r w:rsidRPr="00E62863">
              <w:rPr>
                <w:rFonts w:ascii="Calibri" w:hAnsi="Calibri"/>
                <w:b/>
                <w:sz w:val="16"/>
                <w:szCs w:val="16"/>
              </w:rPr>
              <w:t>POSIADANE RACHUNKI BANKOWE (NR KONTA, NAZWA BANKU)</w:t>
            </w:r>
          </w:p>
        </w:tc>
      </w:tr>
      <w:tr w:rsidR="003950BD" w:rsidRPr="00A7063C" w14:paraId="08758E10" w14:textId="77777777" w:rsidTr="00D3122B">
        <w:trPr>
          <w:trHeight w:val="340"/>
        </w:trPr>
        <w:tc>
          <w:tcPr>
            <w:tcW w:w="433" w:type="dxa"/>
            <w:tcBorders>
              <w:top w:val="single" w:sz="4" w:space="0" w:color="auto"/>
              <w:left w:val="single" w:sz="2" w:space="0" w:color="auto"/>
              <w:bottom w:val="single" w:sz="4" w:space="0" w:color="auto"/>
              <w:right w:val="single" w:sz="4" w:space="0" w:color="auto"/>
            </w:tcBorders>
            <w:shd w:val="clear" w:color="auto" w:fill="FFFFFF"/>
            <w:vAlign w:val="center"/>
          </w:tcPr>
          <w:p w14:paraId="483D29FF" w14:textId="77777777" w:rsidR="003950BD" w:rsidRPr="00A7063C" w:rsidRDefault="003950BD" w:rsidP="003950BD">
            <w:pPr>
              <w:ind w:right="-52"/>
              <w:jc w:val="center"/>
              <w:rPr>
                <w:rFonts w:ascii="Calibri" w:hAnsi="Calibri"/>
                <w:b/>
              </w:rPr>
            </w:pPr>
            <w:r w:rsidRPr="00A7063C">
              <w:rPr>
                <w:rFonts w:ascii="Calibri" w:hAnsi="Calibri"/>
                <w:b/>
              </w:rPr>
              <w:t>1.</w:t>
            </w:r>
          </w:p>
        </w:tc>
        <w:tc>
          <w:tcPr>
            <w:tcW w:w="10068" w:type="dxa"/>
            <w:gridSpan w:val="19"/>
            <w:tcBorders>
              <w:top w:val="single" w:sz="4" w:space="0" w:color="auto"/>
              <w:left w:val="single" w:sz="4" w:space="0" w:color="auto"/>
              <w:bottom w:val="single" w:sz="4" w:space="0" w:color="auto"/>
              <w:right w:val="single" w:sz="2" w:space="0" w:color="auto"/>
            </w:tcBorders>
            <w:vAlign w:val="center"/>
          </w:tcPr>
          <w:p w14:paraId="6D80FCF7" w14:textId="77777777" w:rsidR="003950BD" w:rsidRPr="00FB10DF" w:rsidRDefault="003950BD" w:rsidP="003950BD">
            <w:pPr>
              <w:rPr>
                <w:rFonts w:ascii="Calibri" w:hAnsi="Calibri"/>
                <w:b/>
                <w:sz w:val="24"/>
                <w:szCs w:val="24"/>
              </w:rPr>
            </w:pPr>
          </w:p>
        </w:tc>
      </w:tr>
      <w:tr w:rsidR="003950BD" w:rsidRPr="00A7063C" w14:paraId="3901C1FB" w14:textId="77777777" w:rsidTr="00D3122B">
        <w:trPr>
          <w:trHeight w:val="340"/>
        </w:trPr>
        <w:tc>
          <w:tcPr>
            <w:tcW w:w="433" w:type="dxa"/>
            <w:tcBorders>
              <w:top w:val="single" w:sz="4" w:space="0" w:color="auto"/>
              <w:left w:val="single" w:sz="2" w:space="0" w:color="auto"/>
              <w:bottom w:val="single" w:sz="4" w:space="0" w:color="auto"/>
              <w:right w:val="single" w:sz="4" w:space="0" w:color="auto"/>
            </w:tcBorders>
            <w:shd w:val="clear" w:color="auto" w:fill="FFFFFF"/>
            <w:vAlign w:val="center"/>
          </w:tcPr>
          <w:p w14:paraId="20D7B8E2" w14:textId="77777777" w:rsidR="003950BD" w:rsidRPr="00A7063C" w:rsidRDefault="003950BD" w:rsidP="003950BD">
            <w:pPr>
              <w:ind w:right="-52"/>
              <w:jc w:val="center"/>
              <w:rPr>
                <w:rFonts w:ascii="Calibri" w:hAnsi="Calibri"/>
                <w:b/>
              </w:rPr>
            </w:pPr>
            <w:r w:rsidRPr="00A7063C">
              <w:rPr>
                <w:rFonts w:ascii="Calibri" w:hAnsi="Calibri"/>
                <w:b/>
              </w:rPr>
              <w:t>2.</w:t>
            </w:r>
          </w:p>
        </w:tc>
        <w:tc>
          <w:tcPr>
            <w:tcW w:w="10068" w:type="dxa"/>
            <w:gridSpan w:val="19"/>
            <w:tcBorders>
              <w:top w:val="single" w:sz="4" w:space="0" w:color="auto"/>
              <w:left w:val="single" w:sz="4" w:space="0" w:color="auto"/>
              <w:bottom w:val="single" w:sz="4" w:space="0" w:color="auto"/>
              <w:right w:val="single" w:sz="2" w:space="0" w:color="auto"/>
            </w:tcBorders>
            <w:vAlign w:val="center"/>
          </w:tcPr>
          <w:p w14:paraId="0EDC6B01" w14:textId="77777777" w:rsidR="003950BD" w:rsidRPr="00FB10DF" w:rsidRDefault="003950BD" w:rsidP="003950BD">
            <w:pPr>
              <w:rPr>
                <w:rFonts w:ascii="Calibri" w:hAnsi="Calibri"/>
                <w:b/>
                <w:sz w:val="24"/>
                <w:szCs w:val="24"/>
              </w:rPr>
            </w:pPr>
          </w:p>
        </w:tc>
      </w:tr>
      <w:tr w:rsidR="003950BD" w:rsidRPr="00A7063C" w14:paraId="4B310889" w14:textId="77777777" w:rsidTr="00D3122B">
        <w:trPr>
          <w:trHeight w:val="340"/>
        </w:trPr>
        <w:tc>
          <w:tcPr>
            <w:tcW w:w="433" w:type="dxa"/>
            <w:tcBorders>
              <w:top w:val="single" w:sz="4" w:space="0" w:color="auto"/>
              <w:left w:val="single" w:sz="2" w:space="0" w:color="auto"/>
              <w:bottom w:val="single" w:sz="4" w:space="0" w:color="auto"/>
              <w:right w:val="single" w:sz="4" w:space="0" w:color="auto"/>
            </w:tcBorders>
            <w:shd w:val="clear" w:color="auto" w:fill="FFFFFF"/>
            <w:vAlign w:val="center"/>
          </w:tcPr>
          <w:p w14:paraId="137B9201" w14:textId="77777777" w:rsidR="003950BD" w:rsidRPr="00A7063C" w:rsidRDefault="003950BD" w:rsidP="003950BD">
            <w:pPr>
              <w:ind w:right="-52"/>
              <w:jc w:val="center"/>
              <w:rPr>
                <w:rFonts w:ascii="Calibri" w:hAnsi="Calibri"/>
                <w:b/>
              </w:rPr>
            </w:pPr>
            <w:r w:rsidRPr="00A7063C">
              <w:rPr>
                <w:rFonts w:ascii="Calibri" w:hAnsi="Calibri"/>
                <w:b/>
              </w:rPr>
              <w:t>3.</w:t>
            </w:r>
          </w:p>
        </w:tc>
        <w:tc>
          <w:tcPr>
            <w:tcW w:w="10068" w:type="dxa"/>
            <w:gridSpan w:val="19"/>
            <w:tcBorders>
              <w:top w:val="single" w:sz="4" w:space="0" w:color="auto"/>
              <w:left w:val="single" w:sz="4" w:space="0" w:color="auto"/>
              <w:bottom w:val="single" w:sz="4" w:space="0" w:color="auto"/>
              <w:right w:val="single" w:sz="2" w:space="0" w:color="auto"/>
            </w:tcBorders>
            <w:vAlign w:val="center"/>
          </w:tcPr>
          <w:p w14:paraId="069CDF59" w14:textId="77777777" w:rsidR="003950BD" w:rsidRPr="00FB10DF" w:rsidRDefault="003950BD" w:rsidP="003950BD">
            <w:pPr>
              <w:rPr>
                <w:rFonts w:ascii="Calibri" w:hAnsi="Calibri"/>
                <w:b/>
                <w:sz w:val="24"/>
                <w:szCs w:val="24"/>
              </w:rPr>
            </w:pPr>
          </w:p>
        </w:tc>
      </w:tr>
      <w:tr w:rsidR="003950BD" w:rsidRPr="00E62863" w14:paraId="26C35816" w14:textId="77777777" w:rsidTr="003E16AE">
        <w:trPr>
          <w:trHeight w:val="227"/>
        </w:trPr>
        <w:tc>
          <w:tcPr>
            <w:tcW w:w="10501" w:type="dxa"/>
            <w:gridSpan w:val="20"/>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218FDAA3" w14:textId="3A793C12" w:rsidR="003950BD" w:rsidRPr="00E62863" w:rsidRDefault="003950BD" w:rsidP="003950BD">
            <w:pPr>
              <w:jc w:val="center"/>
              <w:rPr>
                <w:rFonts w:ascii="Calibri" w:hAnsi="Calibri"/>
                <w:b/>
                <w:sz w:val="16"/>
                <w:szCs w:val="16"/>
              </w:rPr>
            </w:pPr>
            <w:r>
              <w:br w:type="page"/>
            </w:r>
            <w:r w:rsidRPr="00E62863">
              <w:rPr>
                <w:rFonts w:ascii="Calibri" w:hAnsi="Calibri"/>
                <w:b/>
                <w:sz w:val="16"/>
                <w:szCs w:val="16"/>
              </w:rPr>
              <w:t>POSIADANE NIERUCHOMOŚCI – GRUNTY, BUDYNKI</w:t>
            </w:r>
          </w:p>
        </w:tc>
      </w:tr>
      <w:tr w:rsidR="003950BD" w:rsidRPr="00805647" w14:paraId="1C68F722" w14:textId="77777777" w:rsidTr="00D3122B">
        <w:trPr>
          <w:trHeight w:val="227"/>
        </w:trPr>
        <w:tc>
          <w:tcPr>
            <w:tcW w:w="448" w:type="dxa"/>
            <w:gridSpan w:val="2"/>
            <w:tcBorders>
              <w:top w:val="single" w:sz="4" w:space="0" w:color="auto"/>
              <w:left w:val="single" w:sz="2" w:space="0" w:color="auto"/>
              <w:bottom w:val="single" w:sz="4" w:space="0" w:color="auto"/>
              <w:right w:val="single" w:sz="4" w:space="0" w:color="auto"/>
            </w:tcBorders>
            <w:shd w:val="clear" w:color="auto" w:fill="FFFFFF"/>
            <w:vAlign w:val="center"/>
          </w:tcPr>
          <w:p w14:paraId="2F1718AA" w14:textId="77777777" w:rsidR="003950BD" w:rsidRPr="00805647" w:rsidRDefault="003950BD" w:rsidP="003950BD">
            <w:pPr>
              <w:ind w:right="-52"/>
              <w:jc w:val="center"/>
              <w:rPr>
                <w:rFonts w:ascii="Calibri" w:hAnsi="Calibri"/>
                <w:b/>
                <w:sz w:val="16"/>
                <w:szCs w:val="16"/>
              </w:rPr>
            </w:pPr>
            <w:r w:rsidRPr="00805647">
              <w:rPr>
                <w:rFonts w:ascii="Calibri" w:hAnsi="Calibri"/>
                <w:b/>
                <w:sz w:val="16"/>
                <w:szCs w:val="16"/>
              </w:rPr>
              <w:t>Lp.</w:t>
            </w:r>
          </w:p>
        </w:tc>
        <w:tc>
          <w:tcPr>
            <w:tcW w:w="1888" w:type="dxa"/>
            <w:tcBorders>
              <w:top w:val="single" w:sz="4" w:space="0" w:color="auto"/>
              <w:left w:val="single" w:sz="4" w:space="0" w:color="auto"/>
              <w:bottom w:val="single" w:sz="4" w:space="0" w:color="auto"/>
              <w:right w:val="single" w:sz="2" w:space="0" w:color="auto"/>
            </w:tcBorders>
            <w:shd w:val="clear" w:color="auto" w:fill="FFFFFF"/>
            <w:vAlign w:val="center"/>
          </w:tcPr>
          <w:p w14:paraId="2419EEFA"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NR KSIĘGI WIECZYSTEJ</w:t>
            </w:r>
          </w:p>
        </w:tc>
        <w:tc>
          <w:tcPr>
            <w:tcW w:w="3318" w:type="dxa"/>
            <w:gridSpan w:val="7"/>
            <w:tcBorders>
              <w:top w:val="single" w:sz="4" w:space="0" w:color="auto"/>
              <w:left w:val="single" w:sz="4" w:space="0" w:color="auto"/>
              <w:bottom w:val="single" w:sz="4" w:space="0" w:color="auto"/>
              <w:right w:val="single" w:sz="2" w:space="0" w:color="auto"/>
            </w:tcBorders>
            <w:shd w:val="clear" w:color="auto" w:fill="FFFFFF"/>
            <w:vAlign w:val="center"/>
          </w:tcPr>
          <w:p w14:paraId="11F1AFA9"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RODZAJ, LOKALIZACJA</w:t>
            </w:r>
          </w:p>
        </w:tc>
        <w:tc>
          <w:tcPr>
            <w:tcW w:w="2549" w:type="dxa"/>
            <w:gridSpan w:val="7"/>
            <w:tcBorders>
              <w:top w:val="single" w:sz="4" w:space="0" w:color="auto"/>
              <w:left w:val="single" w:sz="4" w:space="0" w:color="auto"/>
              <w:bottom w:val="single" w:sz="4" w:space="0" w:color="auto"/>
              <w:right w:val="single" w:sz="2" w:space="0" w:color="auto"/>
            </w:tcBorders>
            <w:shd w:val="clear" w:color="auto" w:fill="FFFFFF"/>
            <w:vAlign w:val="center"/>
          </w:tcPr>
          <w:p w14:paraId="7FEC9AC4" w14:textId="77777777" w:rsidR="003950BD" w:rsidRPr="00805647" w:rsidRDefault="003950BD" w:rsidP="003950BD">
            <w:pPr>
              <w:jc w:val="center"/>
              <w:rPr>
                <w:rFonts w:ascii="Calibri" w:hAnsi="Calibri"/>
                <w:b/>
                <w:sz w:val="16"/>
                <w:szCs w:val="16"/>
              </w:rPr>
            </w:pPr>
            <w:r>
              <w:rPr>
                <w:rFonts w:ascii="Calibri" w:hAnsi="Calibri"/>
                <w:b/>
                <w:sz w:val="16"/>
                <w:szCs w:val="16"/>
              </w:rPr>
              <w:t>OBCIĄŻENIA (</w:t>
            </w:r>
            <w:r w:rsidRPr="00805647">
              <w:rPr>
                <w:rFonts w:ascii="Calibri" w:hAnsi="Calibri"/>
                <w:b/>
                <w:sz w:val="16"/>
                <w:szCs w:val="16"/>
              </w:rPr>
              <w:t>HIPOTEKA</w:t>
            </w:r>
            <w:r>
              <w:rPr>
                <w:rFonts w:ascii="Calibri" w:hAnsi="Calibri"/>
                <w:b/>
                <w:sz w:val="16"/>
                <w:szCs w:val="16"/>
              </w:rPr>
              <w:t>, SŁUŻEBNOŚĆ, INNE)</w:t>
            </w:r>
          </w:p>
        </w:tc>
        <w:tc>
          <w:tcPr>
            <w:tcW w:w="994" w:type="dxa"/>
            <w:gridSpan w:val="2"/>
            <w:tcBorders>
              <w:top w:val="single" w:sz="4" w:space="0" w:color="auto"/>
              <w:left w:val="single" w:sz="4" w:space="0" w:color="auto"/>
              <w:bottom w:val="single" w:sz="4" w:space="0" w:color="auto"/>
              <w:right w:val="single" w:sz="2" w:space="0" w:color="auto"/>
            </w:tcBorders>
            <w:shd w:val="clear" w:color="auto" w:fill="FFFFFF"/>
            <w:vAlign w:val="center"/>
          </w:tcPr>
          <w:p w14:paraId="32FA5022" w14:textId="77777777" w:rsidR="003950BD" w:rsidRPr="00805647" w:rsidRDefault="003950BD" w:rsidP="003950BD">
            <w:pPr>
              <w:jc w:val="center"/>
              <w:rPr>
                <w:rFonts w:ascii="Calibri" w:hAnsi="Calibri"/>
                <w:b/>
                <w:sz w:val="16"/>
                <w:szCs w:val="16"/>
              </w:rPr>
            </w:pPr>
            <w:r>
              <w:rPr>
                <w:rFonts w:ascii="Calibri" w:hAnsi="Calibri"/>
                <w:b/>
                <w:sz w:val="16"/>
                <w:szCs w:val="16"/>
              </w:rPr>
              <w:t>POWIERZ. [AR</w:t>
            </w:r>
            <w:r w:rsidRPr="00805647">
              <w:rPr>
                <w:rFonts w:ascii="Calibri" w:hAnsi="Calibri"/>
                <w:b/>
                <w:sz w:val="16"/>
                <w:szCs w:val="16"/>
              </w:rPr>
              <w:t>]</w:t>
            </w:r>
          </w:p>
        </w:tc>
        <w:tc>
          <w:tcPr>
            <w:tcW w:w="1304" w:type="dxa"/>
            <w:tcBorders>
              <w:top w:val="single" w:sz="4" w:space="0" w:color="auto"/>
              <w:left w:val="single" w:sz="4" w:space="0" w:color="auto"/>
              <w:bottom w:val="single" w:sz="4" w:space="0" w:color="auto"/>
              <w:right w:val="single" w:sz="2" w:space="0" w:color="auto"/>
            </w:tcBorders>
            <w:shd w:val="clear" w:color="auto" w:fill="FFFFFF"/>
            <w:vAlign w:val="center"/>
          </w:tcPr>
          <w:p w14:paraId="47E0F6CD"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AKTUALNA WARTOŚĆ</w:t>
            </w:r>
          </w:p>
        </w:tc>
      </w:tr>
      <w:tr w:rsidR="003950BD" w:rsidRPr="00805647" w14:paraId="2BCB3A39"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shd w:val="clear" w:color="auto" w:fill="FFFFFF"/>
            <w:vAlign w:val="center"/>
          </w:tcPr>
          <w:p w14:paraId="01DD92F8" w14:textId="77777777" w:rsidR="003950BD" w:rsidRPr="00805647" w:rsidRDefault="003950BD" w:rsidP="003950BD">
            <w:pPr>
              <w:ind w:right="-52"/>
              <w:jc w:val="center"/>
              <w:rPr>
                <w:rFonts w:ascii="Calibri" w:hAnsi="Calibri"/>
                <w:b/>
              </w:rPr>
            </w:pPr>
            <w:r w:rsidRPr="00805647">
              <w:rPr>
                <w:rFonts w:ascii="Calibri" w:hAnsi="Calibri"/>
                <w:b/>
              </w:rPr>
              <w:t>1.</w:t>
            </w:r>
          </w:p>
        </w:tc>
        <w:tc>
          <w:tcPr>
            <w:tcW w:w="1888" w:type="dxa"/>
            <w:tcBorders>
              <w:top w:val="single" w:sz="4" w:space="0" w:color="auto"/>
              <w:left w:val="single" w:sz="4" w:space="0" w:color="auto"/>
              <w:bottom w:val="single" w:sz="4" w:space="0" w:color="auto"/>
              <w:right w:val="single" w:sz="2" w:space="0" w:color="auto"/>
            </w:tcBorders>
            <w:vAlign w:val="center"/>
          </w:tcPr>
          <w:p w14:paraId="2C5BEFBD" w14:textId="77777777" w:rsidR="003950BD" w:rsidRPr="00FB10DF" w:rsidRDefault="003950BD" w:rsidP="003950BD">
            <w:pPr>
              <w:jc w:val="center"/>
              <w:rPr>
                <w:rFonts w:ascii="Calibri" w:hAnsi="Calibri"/>
                <w:b/>
                <w:sz w:val="24"/>
                <w:szCs w:val="24"/>
              </w:rPr>
            </w:pPr>
          </w:p>
        </w:tc>
        <w:tc>
          <w:tcPr>
            <w:tcW w:w="3318" w:type="dxa"/>
            <w:gridSpan w:val="7"/>
            <w:tcBorders>
              <w:top w:val="single" w:sz="4" w:space="0" w:color="auto"/>
              <w:left w:val="single" w:sz="4" w:space="0" w:color="auto"/>
              <w:bottom w:val="single" w:sz="4" w:space="0" w:color="auto"/>
              <w:right w:val="single" w:sz="2" w:space="0" w:color="auto"/>
            </w:tcBorders>
            <w:vAlign w:val="center"/>
          </w:tcPr>
          <w:p w14:paraId="5E08EF9D" w14:textId="77777777" w:rsidR="003950BD" w:rsidRPr="00FB10DF" w:rsidRDefault="003950BD" w:rsidP="003950BD">
            <w:pPr>
              <w:jc w:val="center"/>
              <w:rPr>
                <w:rFonts w:ascii="Calibri" w:hAnsi="Calibri"/>
                <w:b/>
                <w:sz w:val="24"/>
                <w:szCs w:val="24"/>
              </w:rPr>
            </w:pPr>
          </w:p>
        </w:tc>
        <w:tc>
          <w:tcPr>
            <w:tcW w:w="2549" w:type="dxa"/>
            <w:gridSpan w:val="7"/>
            <w:tcBorders>
              <w:top w:val="single" w:sz="4" w:space="0" w:color="auto"/>
              <w:left w:val="single" w:sz="4" w:space="0" w:color="auto"/>
              <w:bottom w:val="single" w:sz="4" w:space="0" w:color="auto"/>
              <w:right w:val="single" w:sz="2" w:space="0" w:color="auto"/>
            </w:tcBorders>
            <w:vAlign w:val="center"/>
          </w:tcPr>
          <w:p w14:paraId="17DD5598" w14:textId="77777777" w:rsidR="003950BD" w:rsidRPr="00FB10DF" w:rsidRDefault="003950BD" w:rsidP="003950BD">
            <w:pPr>
              <w:jc w:val="center"/>
              <w:rPr>
                <w:rFonts w:ascii="Calibri" w:hAnsi="Calibri"/>
                <w:b/>
                <w:sz w:val="24"/>
                <w:szCs w:val="24"/>
              </w:rPr>
            </w:pPr>
          </w:p>
        </w:tc>
        <w:tc>
          <w:tcPr>
            <w:tcW w:w="994" w:type="dxa"/>
            <w:gridSpan w:val="2"/>
            <w:tcBorders>
              <w:top w:val="single" w:sz="4" w:space="0" w:color="auto"/>
              <w:left w:val="single" w:sz="4" w:space="0" w:color="auto"/>
              <w:bottom w:val="single" w:sz="4" w:space="0" w:color="auto"/>
              <w:right w:val="single" w:sz="2" w:space="0" w:color="auto"/>
            </w:tcBorders>
            <w:vAlign w:val="center"/>
          </w:tcPr>
          <w:p w14:paraId="21296FDA" w14:textId="77777777" w:rsidR="003950BD" w:rsidRPr="00FB10DF" w:rsidRDefault="003950BD" w:rsidP="003950BD">
            <w:pPr>
              <w:jc w:val="center"/>
              <w:rPr>
                <w:rFonts w:ascii="Calibri" w:hAnsi="Calibri"/>
                <w:b/>
                <w:sz w:val="24"/>
                <w:szCs w:val="24"/>
              </w:rPr>
            </w:pPr>
          </w:p>
        </w:tc>
        <w:tc>
          <w:tcPr>
            <w:tcW w:w="1304" w:type="dxa"/>
            <w:tcBorders>
              <w:top w:val="single" w:sz="4" w:space="0" w:color="auto"/>
              <w:left w:val="single" w:sz="4" w:space="0" w:color="auto"/>
              <w:bottom w:val="single" w:sz="4" w:space="0" w:color="auto"/>
              <w:right w:val="single" w:sz="2" w:space="0" w:color="auto"/>
            </w:tcBorders>
            <w:vAlign w:val="center"/>
          </w:tcPr>
          <w:p w14:paraId="4DB4CA8C" w14:textId="77777777" w:rsidR="003950BD" w:rsidRPr="00FB10DF" w:rsidRDefault="003950BD" w:rsidP="003950BD">
            <w:pPr>
              <w:jc w:val="center"/>
              <w:rPr>
                <w:rFonts w:ascii="Calibri" w:hAnsi="Calibri"/>
                <w:b/>
                <w:sz w:val="24"/>
                <w:szCs w:val="24"/>
              </w:rPr>
            </w:pPr>
          </w:p>
        </w:tc>
      </w:tr>
      <w:tr w:rsidR="003950BD" w:rsidRPr="00805647" w14:paraId="73DDA679"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shd w:val="clear" w:color="auto" w:fill="FFFFFF"/>
            <w:vAlign w:val="center"/>
          </w:tcPr>
          <w:p w14:paraId="2E855C9F" w14:textId="77777777" w:rsidR="003950BD" w:rsidRPr="00805647" w:rsidRDefault="003950BD" w:rsidP="003950BD">
            <w:pPr>
              <w:ind w:right="-52"/>
              <w:jc w:val="center"/>
              <w:rPr>
                <w:rFonts w:ascii="Calibri" w:hAnsi="Calibri"/>
                <w:b/>
              </w:rPr>
            </w:pPr>
            <w:r w:rsidRPr="00805647">
              <w:rPr>
                <w:rFonts w:ascii="Calibri" w:hAnsi="Calibri"/>
                <w:b/>
              </w:rPr>
              <w:t>2.</w:t>
            </w:r>
          </w:p>
        </w:tc>
        <w:tc>
          <w:tcPr>
            <w:tcW w:w="1888" w:type="dxa"/>
            <w:tcBorders>
              <w:top w:val="single" w:sz="4" w:space="0" w:color="auto"/>
              <w:left w:val="single" w:sz="4" w:space="0" w:color="auto"/>
              <w:bottom w:val="single" w:sz="4" w:space="0" w:color="auto"/>
              <w:right w:val="single" w:sz="2" w:space="0" w:color="auto"/>
            </w:tcBorders>
            <w:vAlign w:val="center"/>
          </w:tcPr>
          <w:p w14:paraId="4D3F1747" w14:textId="77777777" w:rsidR="003950BD" w:rsidRPr="00FB10DF" w:rsidRDefault="003950BD" w:rsidP="003950BD">
            <w:pPr>
              <w:jc w:val="center"/>
              <w:rPr>
                <w:rFonts w:ascii="Calibri" w:hAnsi="Calibri"/>
                <w:b/>
                <w:sz w:val="24"/>
                <w:szCs w:val="24"/>
              </w:rPr>
            </w:pPr>
          </w:p>
        </w:tc>
        <w:tc>
          <w:tcPr>
            <w:tcW w:w="3318" w:type="dxa"/>
            <w:gridSpan w:val="7"/>
            <w:tcBorders>
              <w:top w:val="single" w:sz="4" w:space="0" w:color="auto"/>
              <w:left w:val="single" w:sz="4" w:space="0" w:color="auto"/>
              <w:bottom w:val="single" w:sz="4" w:space="0" w:color="auto"/>
              <w:right w:val="single" w:sz="2" w:space="0" w:color="auto"/>
            </w:tcBorders>
            <w:vAlign w:val="center"/>
          </w:tcPr>
          <w:p w14:paraId="086CDEA1" w14:textId="77777777" w:rsidR="003950BD" w:rsidRPr="00FB10DF" w:rsidRDefault="003950BD" w:rsidP="003950BD">
            <w:pPr>
              <w:jc w:val="center"/>
              <w:rPr>
                <w:rFonts w:ascii="Calibri" w:hAnsi="Calibri"/>
                <w:b/>
                <w:sz w:val="24"/>
                <w:szCs w:val="24"/>
              </w:rPr>
            </w:pPr>
          </w:p>
        </w:tc>
        <w:tc>
          <w:tcPr>
            <w:tcW w:w="2549" w:type="dxa"/>
            <w:gridSpan w:val="7"/>
            <w:tcBorders>
              <w:top w:val="single" w:sz="4" w:space="0" w:color="auto"/>
              <w:left w:val="single" w:sz="4" w:space="0" w:color="auto"/>
              <w:bottom w:val="single" w:sz="4" w:space="0" w:color="auto"/>
              <w:right w:val="single" w:sz="2" w:space="0" w:color="auto"/>
            </w:tcBorders>
            <w:vAlign w:val="center"/>
          </w:tcPr>
          <w:p w14:paraId="53A5862D" w14:textId="77777777" w:rsidR="003950BD" w:rsidRPr="00FB10DF" w:rsidRDefault="003950BD" w:rsidP="003950BD">
            <w:pPr>
              <w:jc w:val="center"/>
              <w:rPr>
                <w:rFonts w:ascii="Calibri" w:hAnsi="Calibri"/>
                <w:b/>
                <w:sz w:val="24"/>
                <w:szCs w:val="24"/>
              </w:rPr>
            </w:pPr>
          </w:p>
        </w:tc>
        <w:tc>
          <w:tcPr>
            <w:tcW w:w="994" w:type="dxa"/>
            <w:gridSpan w:val="2"/>
            <w:tcBorders>
              <w:top w:val="single" w:sz="4" w:space="0" w:color="auto"/>
              <w:left w:val="single" w:sz="4" w:space="0" w:color="auto"/>
              <w:bottom w:val="single" w:sz="4" w:space="0" w:color="auto"/>
              <w:right w:val="single" w:sz="2" w:space="0" w:color="auto"/>
            </w:tcBorders>
            <w:vAlign w:val="center"/>
          </w:tcPr>
          <w:p w14:paraId="10195553" w14:textId="77777777" w:rsidR="003950BD" w:rsidRPr="00FB10DF" w:rsidRDefault="003950BD" w:rsidP="003950BD">
            <w:pPr>
              <w:jc w:val="center"/>
              <w:rPr>
                <w:rFonts w:ascii="Calibri" w:hAnsi="Calibri"/>
                <w:b/>
                <w:sz w:val="24"/>
                <w:szCs w:val="24"/>
              </w:rPr>
            </w:pPr>
          </w:p>
        </w:tc>
        <w:tc>
          <w:tcPr>
            <w:tcW w:w="1304" w:type="dxa"/>
            <w:tcBorders>
              <w:top w:val="single" w:sz="4" w:space="0" w:color="auto"/>
              <w:left w:val="single" w:sz="4" w:space="0" w:color="auto"/>
              <w:bottom w:val="single" w:sz="4" w:space="0" w:color="auto"/>
              <w:right w:val="single" w:sz="2" w:space="0" w:color="auto"/>
            </w:tcBorders>
            <w:vAlign w:val="center"/>
          </w:tcPr>
          <w:p w14:paraId="36EB16FD" w14:textId="77777777" w:rsidR="003950BD" w:rsidRPr="00FB10DF" w:rsidRDefault="003950BD" w:rsidP="003950BD">
            <w:pPr>
              <w:jc w:val="center"/>
              <w:rPr>
                <w:rFonts w:ascii="Calibri" w:hAnsi="Calibri"/>
                <w:b/>
                <w:sz w:val="24"/>
                <w:szCs w:val="24"/>
              </w:rPr>
            </w:pPr>
          </w:p>
        </w:tc>
      </w:tr>
      <w:tr w:rsidR="003950BD" w:rsidRPr="00805647" w14:paraId="406DF7F6"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shd w:val="clear" w:color="auto" w:fill="FFFFFF"/>
            <w:vAlign w:val="center"/>
          </w:tcPr>
          <w:p w14:paraId="19486380" w14:textId="77777777" w:rsidR="003950BD" w:rsidRPr="00805647" w:rsidRDefault="003950BD" w:rsidP="003950BD">
            <w:pPr>
              <w:ind w:right="-52"/>
              <w:jc w:val="center"/>
              <w:rPr>
                <w:rFonts w:ascii="Calibri" w:hAnsi="Calibri"/>
                <w:b/>
              </w:rPr>
            </w:pPr>
            <w:r w:rsidRPr="00805647">
              <w:rPr>
                <w:rFonts w:ascii="Calibri" w:hAnsi="Calibri"/>
                <w:b/>
              </w:rPr>
              <w:t>3.</w:t>
            </w:r>
          </w:p>
        </w:tc>
        <w:tc>
          <w:tcPr>
            <w:tcW w:w="1888" w:type="dxa"/>
            <w:tcBorders>
              <w:top w:val="single" w:sz="4" w:space="0" w:color="auto"/>
              <w:left w:val="single" w:sz="4" w:space="0" w:color="auto"/>
              <w:bottom w:val="single" w:sz="4" w:space="0" w:color="auto"/>
              <w:right w:val="single" w:sz="2" w:space="0" w:color="auto"/>
            </w:tcBorders>
            <w:vAlign w:val="center"/>
          </w:tcPr>
          <w:p w14:paraId="091DDC93" w14:textId="77777777" w:rsidR="003950BD" w:rsidRPr="00FB10DF" w:rsidRDefault="003950BD" w:rsidP="003950BD">
            <w:pPr>
              <w:jc w:val="center"/>
              <w:rPr>
                <w:rFonts w:ascii="Calibri" w:hAnsi="Calibri"/>
                <w:b/>
                <w:sz w:val="24"/>
                <w:szCs w:val="24"/>
              </w:rPr>
            </w:pPr>
          </w:p>
        </w:tc>
        <w:tc>
          <w:tcPr>
            <w:tcW w:w="3318" w:type="dxa"/>
            <w:gridSpan w:val="7"/>
            <w:tcBorders>
              <w:top w:val="single" w:sz="4" w:space="0" w:color="auto"/>
              <w:left w:val="single" w:sz="4" w:space="0" w:color="auto"/>
              <w:bottom w:val="single" w:sz="4" w:space="0" w:color="auto"/>
              <w:right w:val="single" w:sz="2" w:space="0" w:color="auto"/>
            </w:tcBorders>
            <w:vAlign w:val="center"/>
          </w:tcPr>
          <w:p w14:paraId="59A3BA49" w14:textId="77777777" w:rsidR="003950BD" w:rsidRPr="00FB10DF" w:rsidRDefault="003950BD" w:rsidP="003950BD">
            <w:pPr>
              <w:jc w:val="center"/>
              <w:rPr>
                <w:rFonts w:ascii="Calibri" w:hAnsi="Calibri"/>
                <w:b/>
                <w:sz w:val="24"/>
                <w:szCs w:val="24"/>
              </w:rPr>
            </w:pPr>
          </w:p>
        </w:tc>
        <w:tc>
          <w:tcPr>
            <w:tcW w:w="2549" w:type="dxa"/>
            <w:gridSpan w:val="7"/>
            <w:tcBorders>
              <w:top w:val="single" w:sz="4" w:space="0" w:color="auto"/>
              <w:left w:val="single" w:sz="4" w:space="0" w:color="auto"/>
              <w:bottom w:val="single" w:sz="4" w:space="0" w:color="auto"/>
              <w:right w:val="single" w:sz="2" w:space="0" w:color="auto"/>
            </w:tcBorders>
            <w:vAlign w:val="center"/>
          </w:tcPr>
          <w:p w14:paraId="792E55E9" w14:textId="77777777" w:rsidR="003950BD" w:rsidRPr="00FB10DF" w:rsidRDefault="003950BD" w:rsidP="003950BD">
            <w:pPr>
              <w:jc w:val="center"/>
              <w:rPr>
                <w:rFonts w:ascii="Calibri" w:hAnsi="Calibri"/>
                <w:b/>
                <w:sz w:val="24"/>
                <w:szCs w:val="24"/>
              </w:rPr>
            </w:pPr>
          </w:p>
        </w:tc>
        <w:tc>
          <w:tcPr>
            <w:tcW w:w="994" w:type="dxa"/>
            <w:gridSpan w:val="2"/>
            <w:tcBorders>
              <w:top w:val="single" w:sz="4" w:space="0" w:color="auto"/>
              <w:left w:val="single" w:sz="4" w:space="0" w:color="auto"/>
              <w:bottom w:val="single" w:sz="4" w:space="0" w:color="auto"/>
              <w:right w:val="single" w:sz="2" w:space="0" w:color="auto"/>
            </w:tcBorders>
            <w:vAlign w:val="center"/>
          </w:tcPr>
          <w:p w14:paraId="01A2D238" w14:textId="77777777" w:rsidR="003950BD" w:rsidRPr="00FB10DF" w:rsidRDefault="003950BD" w:rsidP="003950BD">
            <w:pPr>
              <w:jc w:val="center"/>
              <w:rPr>
                <w:rFonts w:ascii="Calibri" w:hAnsi="Calibri"/>
                <w:b/>
                <w:sz w:val="24"/>
                <w:szCs w:val="24"/>
              </w:rPr>
            </w:pPr>
          </w:p>
        </w:tc>
        <w:tc>
          <w:tcPr>
            <w:tcW w:w="1304" w:type="dxa"/>
            <w:tcBorders>
              <w:top w:val="single" w:sz="4" w:space="0" w:color="auto"/>
              <w:left w:val="single" w:sz="4" w:space="0" w:color="auto"/>
              <w:bottom w:val="single" w:sz="4" w:space="0" w:color="auto"/>
              <w:right w:val="single" w:sz="2" w:space="0" w:color="auto"/>
            </w:tcBorders>
            <w:vAlign w:val="center"/>
          </w:tcPr>
          <w:p w14:paraId="5E676A82" w14:textId="77777777" w:rsidR="003950BD" w:rsidRPr="00FB10DF" w:rsidRDefault="003950BD" w:rsidP="003950BD">
            <w:pPr>
              <w:jc w:val="center"/>
              <w:rPr>
                <w:rFonts w:ascii="Calibri" w:hAnsi="Calibri"/>
                <w:b/>
                <w:sz w:val="24"/>
                <w:szCs w:val="24"/>
              </w:rPr>
            </w:pPr>
          </w:p>
        </w:tc>
      </w:tr>
      <w:tr w:rsidR="003950BD" w:rsidRPr="00E62863" w14:paraId="0D587A3F" w14:textId="77777777" w:rsidTr="003E16AE">
        <w:trPr>
          <w:trHeight w:val="340"/>
        </w:trPr>
        <w:tc>
          <w:tcPr>
            <w:tcW w:w="9197" w:type="dxa"/>
            <w:gridSpan w:val="19"/>
            <w:tcBorders>
              <w:top w:val="single" w:sz="4" w:space="0" w:color="auto"/>
              <w:left w:val="single" w:sz="2" w:space="0" w:color="auto"/>
              <w:bottom w:val="single" w:sz="4" w:space="0" w:color="auto"/>
              <w:right w:val="single" w:sz="4" w:space="0" w:color="auto"/>
            </w:tcBorders>
            <w:shd w:val="clear" w:color="auto" w:fill="F2F2F2" w:themeFill="background1" w:themeFillShade="F2"/>
            <w:vAlign w:val="center"/>
          </w:tcPr>
          <w:p w14:paraId="182AC89A" w14:textId="77777777" w:rsidR="003950BD" w:rsidRPr="00E62863" w:rsidRDefault="003950BD" w:rsidP="003950BD">
            <w:pPr>
              <w:jc w:val="right"/>
              <w:rPr>
                <w:rFonts w:ascii="Calibri" w:hAnsi="Calibri"/>
                <w:b/>
                <w:sz w:val="16"/>
                <w:szCs w:val="16"/>
              </w:rPr>
            </w:pPr>
            <w:r w:rsidRPr="00E62863">
              <w:rPr>
                <w:rFonts w:ascii="Calibri" w:hAnsi="Calibri"/>
                <w:b/>
                <w:sz w:val="16"/>
                <w:szCs w:val="16"/>
              </w:rPr>
              <w:t>RAZEM</w:t>
            </w:r>
          </w:p>
        </w:tc>
        <w:tc>
          <w:tcPr>
            <w:tcW w:w="1304" w:type="dxa"/>
            <w:tcBorders>
              <w:top w:val="single" w:sz="4" w:space="0" w:color="auto"/>
              <w:left w:val="single" w:sz="4" w:space="0" w:color="auto"/>
              <w:bottom w:val="single" w:sz="4" w:space="0" w:color="auto"/>
              <w:right w:val="single" w:sz="2" w:space="0" w:color="auto"/>
            </w:tcBorders>
            <w:shd w:val="clear" w:color="auto" w:fill="FFFFFF"/>
            <w:vAlign w:val="center"/>
          </w:tcPr>
          <w:p w14:paraId="3C5E6BC0" w14:textId="77777777" w:rsidR="003950BD" w:rsidRPr="00E62863" w:rsidRDefault="003950BD" w:rsidP="003950BD">
            <w:pPr>
              <w:jc w:val="center"/>
              <w:rPr>
                <w:rFonts w:ascii="Calibri" w:hAnsi="Calibri"/>
                <w:b/>
                <w:sz w:val="16"/>
                <w:szCs w:val="16"/>
              </w:rPr>
            </w:pPr>
            <w:r w:rsidRPr="00E62863">
              <w:rPr>
                <w:rFonts w:ascii="Calibri" w:hAnsi="Calibri"/>
                <w:b/>
                <w:sz w:val="16"/>
                <w:szCs w:val="16"/>
              </w:rPr>
              <w:fldChar w:fldCharType="begin"/>
            </w:r>
            <w:r w:rsidRPr="00E62863">
              <w:rPr>
                <w:rFonts w:ascii="Calibri" w:hAnsi="Calibri"/>
                <w:b/>
                <w:sz w:val="16"/>
                <w:szCs w:val="16"/>
              </w:rPr>
              <w:instrText xml:space="preserve"> =f46+F47+F48+f49 \# "# ##0 zł" </w:instrText>
            </w:r>
            <w:r w:rsidRPr="00E62863">
              <w:rPr>
                <w:rFonts w:ascii="Calibri" w:hAnsi="Calibri"/>
                <w:b/>
                <w:sz w:val="16"/>
                <w:szCs w:val="16"/>
              </w:rPr>
              <w:fldChar w:fldCharType="separate"/>
            </w:r>
            <w:r w:rsidRPr="00E62863">
              <w:rPr>
                <w:rFonts w:ascii="Calibri" w:hAnsi="Calibri"/>
                <w:b/>
                <w:noProof/>
                <w:sz w:val="16"/>
                <w:szCs w:val="16"/>
              </w:rPr>
              <w:t xml:space="preserve"> </w:t>
            </w:r>
            <w:r w:rsidRPr="00E62863">
              <w:rPr>
                <w:rFonts w:ascii="Calibri" w:hAnsi="Calibri"/>
                <w:b/>
                <w:sz w:val="16"/>
                <w:szCs w:val="16"/>
              </w:rPr>
              <w:fldChar w:fldCharType="end"/>
            </w:r>
          </w:p>
        </w:tc>
      </w:tr>
      <w:tr w:rsidR="003950BD" w:rsidRPr="00E62863" w14:paraId="0F7A6EC7" w14:textId="77777777" w:rsidTr="003E16AE">
        <w:trPr>
          <w:trHeight w:val="227"/>
        </w:trPr>
        <w:tc>
          <w:tcPr>
            <w:tcW w:w="10501" w:type="dxa"/>
            <w:gridSpan w:val="20"/>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16568008" w14:textId="77777777" w:rsidR="003950BD" w:rsidRPr="00E62863" w:rsidRDefault="003950BD" w:rsidP="003950BD">
            <w:pPr>
              <w:jc w:val="center"/>
              <w:rPr>
                <w:rFonts w:ascii="Calibri" w:hAnsi="Calibri"/>
                <w:b/>
                <w:sz w:val="16"/>
                <w:szCs w:val="16"/>
              </w:rPr>
            </w:pPr>
            <w:r w:rsidRPr="00E62863">
              <w:rPr>
                <w:rFonts w:ascii="Calibri" w:hAnsi="Calibri"/>
                <w:b/>
                <w:sz w:val="16"/>
                <w:szCs w:val="16"/>
              </w:rPr>
              <w:t>POSIADANE POJAZDY</w:t>
            </w:r>
          </w:p>
        </w:tc>
      </w:tr>
      <w:tr w:rsidR="003950BD" w:rsidRPr="00805647" w14:paraId="1E6E78D6" w14:textId="77777777" w:rsidTr="00D3122B">
        <w:trPr>
          <w:trHeight w:val="227"/>
        </w:trPr>
        <w:tc>
          <w:tcPr>
            <w:tcW w:w="448" w:type="dxa"/>
            <w:gridSpan w:val="2"/>
            <w:tcBorders>
              <w:top w:val="single" w:sz="4" w:space="0" w:color="auto"/>
              <w:left w:val="single" w:sz="2" w:space="0" w:color="auto"/>
              <w:bottom w:val="single" w:sz="4" w:space="0" w:color="auto"/>
              <w:right w:val="single" w:sz="4" w:space="0" w:color="auto"/>
            </w:tcBorders>
            <w:vAlign w:val="center"/>
          </w:tcPr>
          <w:p w14:paraId="66F880C9" w14:textId="77777777" w:rsidR="003950BD" w:rsidRPr="00805647" w:rsidRDefault="003950BD" w:rsidP="003950BD">
            <w:pPr>
              <w:ind w:right="-52"/>
              <w:jc w:val="center"/>
              <w:rPr>
                <w:rFonts w:ascii="Calibri" w:hAnsi="Calibri"/>
                <w:b/>
                <w:sz w:val="16"/>
                <w:szCs w:val="16"/>
              </w:rPr>
            </w:pPr>
            <w:r w:rsidRPr="00805647">
              <w:rPr>
                <w:rFonts w:ascii="Calibri" w:hAnsi="Calibri"/>
                <w:b/>
                <w:sz w:val="16"/>
                <w:szCs w:val="16"/>
              </w:rPr>
              <w:t>Lp.</w:t>
            </w:r>
          </w:p>
        </w:tc>
        <w:tc>
          <w:tcPr>
            <w:tcW w:w="2066" w:type="dxa"/>
            <w:gridSpan w:val="2"/>
            <w:tcBorders>
              <w:top w:val="single" w:sz="4" w:space="0" w:color="auto"/>
              <w:left w:val="single" w:sz="4" w:space="0" w:color="auto"/>
              <w:bottom w:val="single" w:sz="4" w:space="0" w:color="auto"/>
              <w:right w:val="single" w:sz="2" w:space="0" w:color="auto"/>
            </w:tcBorders>
            <w:vAlign w:val="center"/>
          </w:tcPr>
          <w:p w14:paraId="66719D92"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RODZAJ</w:t>
            </w:r>
          </w:p>
        </w:tc>
        <w:tc>
          <w:tcPr>
            <w:tcW w:w="1701" w:type="dxa"/>
            <w:gridSpan w:val="3"/>
            <w:tcBorders>
              <w:top w:val="single" w:sz="4" w:space="0" w:color="auto"/>
              <w:left w:val="single" w:sz="4" w:space="0" w:color="auto"/>
              <w:bottom w:val="single" w:sz="4" w:space="0" w:color="auto"/>
              <w:right w:val="single" w:sz="2" w:space="0" w:color="auto"/>
            </w:tcBorders>
            <w:vAlign w:val="center"/>
          </w:tcPr>
          <w:p w14:paraId="2FB6E23A"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NR  REJESTR.</w:t>
            </w:r>
          </w:p>
        </w:tc>
        <w:tc>
          <w:tcPr>
            <w:tcW w:w="1439" w:type="dxa"/>
            <w:gridSpan w:val="3"/>
            <w:tcBorders>
              <w:top w:val="single" w:sz="4" w:space="0" w:color="auto"/>
              <w:left w:val="single" w:sz="4" w:space="0" w:color="auto"/>
              <w:bottom w:val="single" w:sz="4" w:space="0" w:color="auto"/>
              <w:right w:val="single" w:sz="2" w:space="0" w:color="auto"/>
            </w:tcBorders>
            <w:vAlign w:val="center"/>
          </w:tcPr>
          <w:p w14:paraId="16118C09"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ROK PRODUKCJI</w:t>
            </w:r>
          </w:p>
        </w:tc>
        <w:tc>
          <w:tcPr>
            <w:tcW w:w="2415" w:type="dxa"/>
            <w:gridSpan w:val="6"/>
            <w:tcBorders>
              <w:top w:val="single" w:sz="4" w:space="0" w:color="auto"/>
              <w:left w:val="single" w:sz="4" w:space="0" w:color="auto"/>
              <w:bottom w:val="single" w:sz="4" w:space="0" w:color="auto"/>
              <w:right w:val="single" w:sz="2" w:space="0" w:color="auto"/>
            </w:tcBorders>
            <w:vAlign w:val="center"/>
          </w:tcPr>
          <w:p w14:paraId="3A35FB41"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USTANOWIONE ZABEZPIECZENIE</w:t>
            </w:r>
          </w:p>
        </w:tc>
        <w:tc>
          <w:tcPr>
            <w:tcW w:w="2432" w:type="dxa"/>
            <w:gridSpan w:val="4"/>
            <w:tcBorders>
              <w:top w:val="single" w:sz="4" w:space="0" w:color="auto"/>
              <w:left w:val="single" w:sz="4" w:space="0" w:color="auto"/>
              <w:bottom w:val="single" w:sz="4" w:space="0" w:color="auto"/>
              <w:right w:val="single" w:sz="2" w:space="0" w:color="auto"/>
            </w:tcBorders>
            <w:vAlign w:val="center"/>
          </w:tcPr>
          <w:p w14:paraId="43F4B91D"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AKTUALNA WARTOŚĆ</w:t>
            </w:r>
          </w:p>
        </w:tc>
      </w:tr>
      <w:tr w:rsidR="003950BD" w:rsidRPr="00805647" w14:paraId="4C29AB5D"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vAlign w:val="center"/>
          </w:tcPr>
          <w:p w14:paraId="0F1E616B" w14:textId="77777777" w:rsidR="003950BD" w:rsidRPr="00FB10DF" w:rsidRDefault="003950BD" w:rsidP="003950BD">
            <w:pPr>
              <w:ind w:right="-52"/>
              <w:jc w:val="center"/>
              <w:rPr>
                <w:rFonts w:ascii="Calibri" w:hAnsi="Calibri"/>
                <w:b/>
              </w:rPr>
            </w:pPr>
            <w:r w:rsidRPr="00FB10DF">
              <w:rPr>
                <w:rFonts w:ascii="Calibri" w:hAnsi="Calibri"/>
                <w:b/>
              </w:rPr>
              <w:t>1.</w:t>
            </w:r>
          </w:p>
        </w:tc>
        <w:tc>
          <w:tcPr>
            <w:tcW w:w="2066" w:type="dxa"/>
            <w:gridSpan w:val="2"/>
            <w:tcBorders>
              <w:top w:val="single" w:sz="4" w:space="0" w:color="auto"/>
              <w:left w:val="single" w:sz="4" w:space="0" w:color="auto"/>
              <w:bottom w:val="single" w:sz="4" w:space="0" w:color="auto"/>
              <w:right w:val="single" w:sz="2" w:space="0" w:color="auto"/>
            </w:tcBorders>
            <w:vAlign w:val="center"/>
          </w:tcPr>
          <w:p w14:paraId="1B8BF7C7" w14:textId="77777777" w:rsidR="003950BD" w:rsidRPr="00FB10DF" w:rsidRDefault="003950BD" w:rsidP="003950BD">
            <w:pPr>
              <w:rPr>
                <w:rFonts w:ascii="Calibri" w:hAnsi="Calibri"/>
                <w:b/>
                <w:sz w:val="24"/>
                <w:szCs w:val="24"/>
              </w:rPr>
            </w:pPr>
          </w:p>
        </w:tc>
        <w:tc>
          <w:tcPr>
            <w:tcW w:w="1701" w:type="dxa"/>
            <w:gridSpan w:val="3"/>
            <w:tcBorders>
              <w:top w:val="single" w:sz="4" w:space="0" w:color="auto"/>
              <w:left w:val="single" w:sz="4" w:space="0" w:color="auto"/>
              <w:bottom w:val="single" w:sz="4" w:space="0" w:color="auto"/>
              <w:right w:val="single" w:sz="2" w:space="0" w:color="auto"/>
            </w:tcBorders>
            <w:vAlign w:val="center"/>
          </w:tcPr>
          <w:p w14:paraId="63AD3FB8" w14:textId="77777777" w:rsidR="003950BD" w:rsidRPr="00FB10DF" w:rsidRDefault="003950BD" w:rsidP="003950BD">
            <w:pPr>
              <w:jc w:val="center"/>
              <w:rPr>
                <w:rFonts w:ascii="Calibri" w:hAnsi="Calibri"/>
                <w:b/>
                <w:sz w:val="24"/>
                <w:szCs w:val="24"/>
              </w:rPr>
            </w:pPr>
          </w:p>
        </w:tc>
        <w:tc>
          <w:tcPr>
            <w:tcW w:w="1439" w:type="dxa"/>
            <w:gridSpan w:val="3"/>
            <w:tcBorders>
              <w:top w:val="single" w:sz="4" w:space="0" w:color="auto"/>
              <w:left w:val="single" w:sz="4" w:space="0" w:color="auto"/>
              <w:bottom w:val="single" w:sz="4" w:space="0" w:color="auto"/>
              <w:right w:val="single" w:sz="2" w:space="0" w:color="auto"/>
            </w:tcBorders>
            <w:vAlign w:val="center"/>
          </w:tcPr>
          <w:p w14:paraId="0872590D" w14:textId="77777777" w:rsidR="003950BD" w:rsidRPr="00FB10DF" w:rsidRDefault="003950BD" w:rsidP="003950BD">
            <w:pPr>
              <w:jc w:val="center"/>
              <w:rPr>
                <w:rFonts w:ascii="Calibri" w:hAnsi="Calibri"/>
                <w:b/>
                <w:sz w:val="24"/>
                <w:szCs w:val="24"/>
              </w:rPr>
            </w:pPr>
          </w:p>
        </w:tc>
        <w:tc>
          <w:tcPr>
            <w:tcW w:w="2415" w:type="dxa"/>
            <w:gridSpan w:val="6"/>
            <w:tcBorders>
              <w:top w:val="single" w:sz="4" w:space="0" w:color="auto"/>
              <w:left w:val="single" w:sz="4" w:space="0" w:color="auto"/>
              <w:bottom w:val="single" w:sz="4" w:space="0" w:color="auto"/>
              <w:right w:val="single" w:sz="2" w:space="0" w:color="auto"/>
            </w:tcBorders>
            <w:vAlign w:val="center"/>
          </w:tcPr>
          <w:p w14:paraId="25CF0E15" w14:textId="77777777" w:rsidR="003950BD" w:rsidRPr="00FB10DF" w:rsidRDefault="003950BD" w:rsidP="003950BD">
            <w:pPr>
              <w:jc w:val="center"/>
              <w:rPr>
                <w:rFonts w:ascii="Calibri" w:hAnsi="Calibri"/>
                <w:b/>
                <w:sz w:val="24"/>
                <w:szCs w:val="24"/>
              </w:rPr>
            </w:pPr>
          </w:p>
        </w:tc>
        <w:tc>
          <w:tcPr>
            <w:tcW w:w="2432" w:type="dxa"/>
            <w:gridSpan w:val="4"/>
            <w:tcBorders>
              <w:top w:val="single" w:sz="4" w:space="0" w:color="auto"/>
              <w:left w:val="single" w:sz="4" w:space="0" w:color="auto"/>
              <w:bottom w:val="single" w:sz="4" w:space="0" w:color="auto"/>
              <w:right w:val="single" w:sz="2" w:space="0" w:color="auto"/>
            </w:tcBorders>
            <w:vAlign w:val="center"/>
          </w:tcPr>
          <w:p w14:paraId="135C049D" w14:textId="77777777" w:rsidR="003950BD" w:rsidRPr="00FB10DF" w:rsidRDefault="003950BD" w:rsidP="003950BD">
            <w:pPr>
              <w:jc w:val="center"/>
              <w:rPr>
                <w:rFonts w:ascii="Calibri" w:hAnsi="Calibri"/>
                <w:b/>
                <w:sz w:val="24"/>
                <w:szCs w:val="24"/>
              </w:rPr>
            </w:pPr>
          </w:p>
        </w:tc>
      </w:tr>
      <w:tr w:rsidR="003950BD" w:rsidRPr="00805647" w14:paraId="660D5606"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vAlign w:val="center"/>
          </w:tcPr>
          <w:p w14:paraId="1A8F77A0" w14:textId="39ECB1DD" w:rsidR="003950BD" w:rsidRPr="00FB10DF" w:rsidRDefault="003950BD" w:rsidP="003950BD">
            <w:pPr>
              <w:ind w:right="-52"/>
              <w:jc w:val="center"/>
              <w:rPr>
                <w:rFonts w:ascii="Calibri" w:hAnsi="Calibri"/>
                <w:b/>
              </w:rPr>
            </w:pPr>
            <w:r>
              <w:rPr>
                <w:rFonts w:ascii="Calibri" w:hAnsi="Calibri"/>
                <w:b/>
              </w:rPr>
              <w:t>2.</w:t>
            </w:r>
          </w:p>
        </w:tc>
        <w:tc>
          <w:tcPr>
            <w:tcW w:w="2066" w:type="dxa"/>
            <w:gridSpan w:val="2"/>
            <w:tcBorders>
              <w:top w:val="single" w:sz="4" w:space="0" w:color="auto"/>
              <w:left w:val="single" w:sz="4" w:space="0" w:color="auto"/>
              <w:bottom w:val="single" w:sz="4" w:space="0" w:color="auto"/>
              <w:right w:val="single" w:sz="2" w:space="0" w:color="auto"/>
            </w:tcBorders>
            <w:vAlign w:val="center"/>
          </w:tcPr>
          <w:p w14:paraId="0CECE9A7" w14:textId="77777777" w:rsidR="003950BD" w:rsidRPr="00FB10DF" w:rsidRDefault="003950BD" w:rsidP="003950BD">
            <w:pPr>
              <w:rPr>
                <w:rFonts w:ascii="Calibri" w:hAnsi="Calibri"/>
                <w:b/>
                <w:sz w:val="24"/>
                <w:szCs w:val="24"/>
              </w:rPr>
            </w:pPr>
          </w:p>
        </w:tc>
        <w:tc>
          <w:tcPr>
            <w:tcW w:w="1701" w:type="dxa"/>
            <w:gridSpan w:val="3"/>
            <w:tcBorders>
              <w:top w:val="single" w:sz="4" w:space="0" w:color="auto"/>
              <w:left w:val="single" w:sz="4" w:space="0" w:color="auto"/>
              <w:bottom w:val="single" w:sz="4" w:space="0" w:color="auto"/>
              <w:right w:val="single" w:sz="2" w:space="0" w:color="auto"/>
            </w:tcBorders>
            <w:vAlign w:val="center"/>
          </w:tcPr>
          <w:p w14:paraId="77CC6BCE" w14:textId="77777777" w:rsidR="003950BD" w:rsidRPr="00FB10DF" w:rsidRDefault="003950BD" w:rsidP="003950BD">
            <w:pPr>
              <w:jc w:val="center"/>
              <w:rPr>
                <w:rFonts w:ascii="Calibri" w:hAnsi="Calibri"/>
                <w:b/>
                <w:sz w:val="24"/>
                <w:szCs w:val="24"/>
              </w:rPr>
            </w:pPr>
          </w:p>
        </w:tc>
        <w:tc>
          <w:tcPr>
            <w:tcW w:w="1439" w:type="dxa"/>
            <w:gridSpan w:val="3"/>
            <w:tcBorders>
              <w:top w:val="single" w:sz="4" w:space="0" w:color="auto"/>
              <w:left w:val="single" w:sz="4" w:space="0" w:color="auto"/>
              <w:bottom w:val="single" w:sz="4" w:space="0" w:color="auto"/>
              <w:right w:val="single" w:sz="2" w:space="0" w:color="auto"/>
            </w:tcBorders>
            <w:vAlign w:val="center"/>
          </w:tcPr>
          <w:p w14:paraId="7850AA41" w14:textId="77777777" w:rsidR="003950BD" w:rsidRPr="00FB10DF" w:rsidRDefault="003950BD" w:rsidP="003950BD">
            <w:pPr>
              <w:jc w:val="center"/>
              <w:rPr>
                <w:rFonts w:ascii="Calibri" w:hAnsi="Calibri"/>
                <w:b/>
                <w:sz w:val="24"/>
                <w:szCs w:val="24"/>
              </w:rPr>
            </w:pPr>
          </w:p>
        </w:tc>
        <w:tc>
          <w:tcPr>
            <w:tcW w:w="2415" w:type="dxa"/>
            <w:gridSpan w:val="6"/>
            <w:tcBorders>
              <w:top w:val="single" w:sz="4" w:space="0" w:color="auto"/>
              <w:left w:val="single" w:sz="4" w:space="0" w:color="auto"/>
              <w:bottom w:val="single" w:sz="4" w:space="0" w:color="auto"/>
              <w:right w:val="single" w:sz="2" w:space="0" w:color="auto"/>
            </w:tcBorders>
            <w:vAlign w:val="center"/>
          </w:tcPr>
          <w:p w14:paraId="49A07985" w14:textId="77777777" w:rsidR="003950BD" w:rsidRPr="00FB10DF" w:rsidRDefault="003950BD" w:rsidP="003950BD">
            <w:pPr>
              <w:jc w:val="center"/>
              <w:rPr>
                <w:rFonts w:ascii="Calibri" w:hAnsi="Calibri"/>
                <w:b/>
                <w:sz w:val="24"/>
                <w:szCs w:val="24"/>
              </w:rPr>
            </w:pPr>
          </w:p>
        </w:tc>
        <w:tc>
          <w:tcPr>
            <w:tcW w:w="2432" w:type="dxa"/>
            <w:gridSpan w:val="4"/>
            <w:tcBorders>
              <w:top w:val="single" w:sz="4" w:space="0" w:color="auto"/>
              <w:left w:val="single" w:sz="4" w:space="0" w:color="auto"/>
              <w:bottom w:val="single" w:sz="4" w:space="0" w:color="auto"/>
              <w:right w:val="single" w:sz="2" w:space="0" w:color="auto"/>
            </w:tcBorders>
            <w:vAlign w:val="center"/>
          </w:tcPr>
          <w:p w14:paraId="2C62D18A" w14:textId="77777777" w:rsidR="003950BD" w:rsidRPr="00FB10DF" w:rsidRDefault="003950BD" w:rsidP="003950BD">
            <w:pPr>
              <w:jc w:val="center"/>
              <w:rPr>
                <w:rFonts w:ascii="Calibri" w:hAnsi="Calibri"/>
                <w:b/>
                <w:sz w:val="24"/>
                <w:szCs w:val="24"/>
              </w:rPr>
            </w:pPr>
          </w:p>
        </w:tc>
      </w:tr>
      <w:tr w:rsidR="003950BD" w:rsidRPr="00805647" w14:paraId="68C463C0"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vAlign w:val="center"/>
          </w:tcPr>
          <w:p w14:paraId="759FEEB1" w14:textId="32F64919" w:rsidR="003950BD" w:rsidRPr="00FB10DF" w:rsidRDefault="003950BD" w:rsidP="003950BD">
            <w:pPr>
              <w:ind w:right="-52"/>
              <w:jc w:val="center"/>
              <w:rPr>
                <w:rFonts w:ascii="Calibri" w:hAnsi="Calibri"/>
                <w:b/>
              </w:rPr>
            </w:pPr>
            <w:r>
              <w:rPr>
                <w:rFonts w:ascii="Calibri" w:hAnsi="Calibri"/>
                <w:b/>
              </w:rPr>
              <w:t>3.</w:t>
            </w:r>
          </w:p>
        </w:tc>
        <w:tc>
          <w:tcPr>
            <w:tcW w:w="2066" w:type="dxa"/>
            <w:gridSpan w:val="2"/>
            <w:tcBorders>
              <w:top w:val="single" w:sz="4" w:space="0" w:color="auto"/>
              <w:left w:val="single" w:sz="4" w:space="0" w:color="auto"/>
              <w:bottom w:val="single" w:sz="4" w:space="0" w:color="auto"/>
              <w:right w:val="single" w:sz="2" w:space="0" w:color="auto"/>
            </w:tcBorders>
            <w:vAlign w:val="center"/>
          </w:tcPr>
          <w:p w14:paraId="1394E953" w14:textId="77777777" w:rsidR="003950BD" w:rsidRPr="00FB10DF" w:rsidRDefault="003950BD" w:rsidP="003950BD">
            <w:pPr>
              <w:rPr>
                <w:rFonts w:ascii="Calibri" w:hAnsi="Calibri"/>
                <w:b/>
                <w:sz w:val="24"/>
                <w:szCs w:val="24"/>
              </w:rPr>
            </w:pPr>
          </w:p>
        </w:tc>
        <w:tc>
          <w:tcPr>
            <w:tcW w:w="1701" w:type="dxa"/>
            <w:gridSpan w:val="3"/>
            <w:tcBorders>
              <w:top w:val="single" w:sz="4" w:space="0" w:color="auto"/>
              <w:left w:val="single" w:sz="4" w:space="0" w:color="auto"/>
              <w:bottom w:val="single" w:sz="4" w:space="0" w:color="auto"/>
              <w:right w:val="single" w:sz="2" w:space="0" w:color="auto"/>
            </w:tcBorders>
            <w:vAlign w:val="center"/>
          </w:tcPr>
          <w:p w14:paraId="52C7D3B7" w14:textId="77777777" w:rsidR="003950BD" w:rsidRPr="00FB10DF" w:rsidRDefault="003950BD" w:rsidP="003950BD">
            <w:pPr>
              <w:jc w:val="center"/>
              <w:rPr>
                <w:rFonts w:ascii="Calibri" w:hAnsi="Calibri"/>
                <w:b/>
                <w:sz w:val="24"/>
                <w:szCs w:val="24"/>
              </w:rPr>
            </w:pPr>
          </w:p>
        </w:tc>
        <w:tc>
          <w:tcPr>
            <w:tcW w:w="1439" w:type="dxa"/>
            <w:gridSpan w:val="3"/>
            <w:tcBorders>
              <w:top w:val="single" w:sz="4" w:space="0" w:color="auto"/>
              <w:left w:val="single" w:sz="4" w:space="0" w:color="auto"/>
              <w:bottom w:val="single" w:sz="4" w:space="0" w:color="auto"/>
              <w:right w:val="single" w:sz="2" w:space="0" w:color="auto"/>
            </w:tcBorders>
            <w:vAlign w:val="center"/>
          </w:tcPr>
          <w:p w14:paraId="57120705" w14:textId="77777777" w:rsidR="003950BD" w:rsidRPr="00FB10DF" w:rsidRDefault="003950BD" w:rsidP="003950BD">
            <w:pPr>
              <w:jc w:val="center"/>
              <w:rPr>
                <w:rFonts w:ascii="Calibri" w:hAnsi="Calibri"/>
                <w:b/>
                <w:sz w:val="24"/>
                <w:szCs w:val="24"/>
              </w:rPr>
            </w:pPr>
          </w:p>
        </w:tc>
        <w:tc>
          <w:tcPr>
            <w:tcW w:w="2415" w:type="dxa"/>
            <w:gridSpan w:val="6"/>
            <w:tcBorders>
              <w:top w:val="single" w:sz="4" w:space="0" w:color="auto"/>
              <w:left w:val="single" w:sz="4" w:space="0" w:color="auto"/>
              <w:bottom w:val="single" w:sz="4" w:space="0" w:color="auto"/>
              <w:right w:val="single" w:sz="2" w:space="0" w:color="auto"/>
            </w:tcBorders>
            <w:vAlign w:val="center"/>
          </w:tcPr>
          <w:p w14:paraId="69A4281A" w14:textId="77777777" w:rsidR="003950BD" w:rsidRPr="00FB10DF" w:rsidRDefault="003950BD" w:rsidP="003950BD">
            <w:pPr>
              <w:jc w:val="center"/>
              <w:rPr>
                <w:rFonts w:ascii="Calibri" w:hAnsi="Calibri"/>
                <w:b/>
                <w:sz w:val="24"/>
                <w:szCs w:val="24"/>
              </w:rPr>
            </w:pPr>
          </w:p>
        </w:tc>
        <w:tc>
          <w:tcPr>
            <w:tcW w:w="2432" w:type="dxa"/>
            <w:gridSpan w:val="4"/>
            <w:tcBorders>
              <w:top w:val="single" w:sz="4" w:space="0" w:color="auto"/>
              <w:left w:val="single" w:sz="4" w:space="0" w:color="auto"/>
              <w:bottom w:val="single" w:sz="4" w:space="0" w:color="auto"/>
              <w:right w:val="single" w:sz="2" w:space="0" w:color="auto"/>
            </w:tcBorders>
            <w:vAlign w:val="center"/>
          </w:tcPr>
          <w:p w14:paraId="59A34CC1" w14:textId="77777777" w:rsidR="003950BD" w:rsidRPr="00FB10DF" w:rsidRDefault="003950BD" w:rsidP="003950BD">
            <w:pPr>
              <w:jc w:val="center"/>
              <w:rPr>
                <w:rFonts w:ascii="Calibri" w:hAnsi="Calibri"/>
                <w:b/>
                <w:sz w:val="24"/>
                <w:szCs w:val="24"/>
              </w:rPr>
            </w:pPr>
          </w:p>
        </w:tc>
      </w:tr>
      <w:tr w:rsidR="003950BD" w:rsidRPr="00805647" w14:paraId="49CD4A3B" w14:textId="77777777" w:rsidTr="003E16AE">
        <w:trPr>
          <w:trHeight w:val="340"/>
        </w:trPr>
        <w:tc>
          <w:tcPr>
            <w:tcW w:w="8069" w:type="dxa"/>
            <w:gridSpan w:val="16"/>
            <w:tcBorders>
              <w:top w:val="single" w:sz="4" w:space="0" w:color="auto"/>
              <w:left w:val="single" w:sz="2" w:space="0" w:color="auto"/>
              <w:bottom w:val="single" w:sz="2" w:space="0" w:color="auto"/>
              <w:right w:val="single" w:sz="2" w:space="0" w:color="auto"/>
            </w:tcBorders>
            <w:shd w:val="clear" w:color="auto" w:fill="F2F2F2" w:themeFill="background1" w:themeFillShade="F2"/>
            <w:vAlign w:val="center"/>
          </w:tcPr>
          <w:p w14:paraId="51339C35" w14:textId="77777777" w:rsidR="003950BD" w:rsidRPr="00E62863" w:rsidRDefault="003950BD" w:rsidP="003950BD">
            <w:pPr>
              <w:jc w:val="right"/>
              <w:rPr>
                <w:rFonts w:ascii="Calibri" w:hAnsi="Calibri"/>
                <w:b/>
                <w:sz w:val="16"/>
                <w:szCs w:val="16"/>
              </w:rPr>
            </w:pPr>
            <w:r w:rsidRPr="00E62863">
              <w:rPr>
                <w:rFonts w:ascii="Calibri" w:hAnsi="Calibri"/>
                <w:b/>
                <w:sz w:val="16"/>
                <w:szCs w:val="16"/>
              </w:rPr>
              <w:t>RAZEM</w:t>
            </w:r>
          </w:p>
        </w:tc>
        <w:tc>
          <w:tcPr>
            <w:tcW w:w="2432" w:type="dxa"/>
            <w:gridSpan w:val="4"/>
            <w:tcBorders>
              <w:top w:val="single" w:sz="4" w:space="0" w:color="auto"/>
              <w:left w:val="single" w:sz="4" w:space="0" w:color="auto"/>
              <w:bottom w:val="single" w:sz="2" w:space="0" w:color="auto"/>
              <w:right w:val="single" w:sz="2" w:space="0" w:color="auto"/>
            </w:tcBorders>
            <w:shd w:val="clear" w:color="auto" w:fill="FFFFFF"/>
            <w:vAlign w:val="center"/>
          </w:tcPr>
          <w:p w14:paraId="43FC86D4" w14:textId="77777777" w:rsidR="003950BD" w:rsidRPr="00805647" w:rsidRDefault="003950BD" w:rsidP="003950BD">
            <w:pPr>
              <w:jc w:val="center"/>
              <w:rPr>
                <w:rFonts w:ascii="Calibri" w:hAnsi="Calibri"/>
                <w:b/>
              </w:rPr>
            </w:pPr>
            <w:r w:rsidRPr="00805647">
              <w:rPr>
                <w:rFonts w:ascii="Calibri" w:hAnsi="Calibri"/>
                <w:b/>
              </w:rPr>
              <w:fldChar w:fldCharType="begin"/>
            </w:r>
            <w:r w:rsidRPr="00805647">
              <w:rPr>
                <w:rFonts w:ascii="Calibri" w:hAnsi="Calibri"/>
                <w:b/>
              </w:rPr>
              <w:instrText xml:space="preserve"> =h67+h68+h69+h70 \# "# ##0 zł" </w:instrText>
            </w:r>
            <w:r w:rsidRPr="00805647">
              <w:rPr>
                <w:rFonts w:ascii="Calibri" w:hAnsi="Calibri"/>
                <w:b/>
              </w:rPr>
              <w:fldChar w:fldCharType="separate"/>
            </w:r>
            <w:r w:rsidRPr="00805647">
              <w:rPr>
                <w:rFonts w:ascii="Calibri" w:hAnsi="Calibri"/>
                <w:b/>
                <w:noProof/>
              </w:rPr>
              <w:t xml:space="preserve">  </w:t>
            </w:r>
            <w:r w:rsidRPr="00805647">
              <w:rPr>
                <w:rFonts w:ascii="Calibri" w:hAnsi="Calibri"/>
                <w:b/>
              </w:rPr>
              <w:fldChar w:fldCharType="end"/>
            </w:r>
          </w:p>
        </w:tc>
      </w:tr>
      <w:tr w:rsidR="003950BD" w:rsidRPr="00E62863" w14:paraId="648819A6" w14:textId="77777777" w:rsidTr="003E16AE">
        <w:trPr>
          <w:trHeight w:val="227"/>
        </w:trPr>
        <w:tc>
          <w:tcPr>
            <w:tcW w:w="10501" w:type="dxa"/>
            <w:gridSpan w:val="20"/>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63A5A3C1" w14:textId="77777777" w:rsidR="003950BD" w:rsidRPr="00E62863" w:rsidRDefault="003950BD" w:rsidP="003950BD">
            <w:pPr>
              <w:jc w:val="center"/>
              <w:rPr>
                <w:rFonts w:ascii="Calibri" w:hAnsi="Calibri"/>
                <w:b/>
                <w:sz w:val="16"/>
                <w:szCs w:val="16"/>
              </w:rPr>
            </w:pPr>
            <w:r w:rsidRPr="00E62863">
              <w:rPr>
                <w:rFonts w:ascii="Calibri" w:hAnsi="Calibri"/>
                <w:b/>
                <w:sz w:val="16"/>
                <w:szCs w:val="16"/>
              </w:rPr>
              <w:t>POSIADANY INNY MAJĄTEK (LOKATY, AKCJE, OBLIGACJE, POLISY NA ŻYCIE) – OPISZ RODZAJ I WARTOŚĆ NA DZIEŃ SKŁADANIA WNIOSKU</w:t>
            </w:r>
          </w:p>
        </w:tc>
      </w:tr>
      <w:tr w:rsidR="003950BD" w:rsidRPr="00805647" w14:paraId="7FDA6C0F" w14:textId="77777777" w:rsidTr="00FB10DF">
        <w:trPr>
          <w:trHeight w:val="562"/>
        </w:trPr>
        <w:tc>
          <w:tcPr>
            <w:tcW w:w="10501" w:type="dxa"/>
            <w:gridSpan w:val="20"/>
            <w:tcBorders>
              <w:top w:val="single" w:sz="4" w:space="0" w:color="auto"/>
              <w:left w:val="single" w:sz="2" w:space="0" w:color="auto"/>
              <w:bottom w:val="single" w:sz="4" w:space="0" w:color="auto"/>
              <w:right w:val="single" w:sz="2" w:space="0" w:color="auto"/>
            </w:tcBorders>
            <w:vAlign w:val="center"/>
          </w:tcPr>
          <w:p w14:paraId="544CDCC8" w14:textId="77777777" w:rsidR="003950BD" w:rsidRDefault="003950BD" w:rsidP="003950BD">
            <w:pPr>
              <w:rPr>
                <w:rFonts w:ascii="Calibri" w:hAnsi="Calibri"/>
                <w:b/>
                <w:sz w:val="22"/>
                <w:szCs w:val="22"/>
              </w:rPr>
            </w:pPr>
          </w:p>
          <w:p w14:paraId="23BEB894" w14:textId="77777777" w:rsidR="003950BD" w:rsidRDefault="003950BD" w:rsidP="003950BD">
            <w:pPr>
              <w:rPr>
                <w:rFonts w:ascii="Calibri" w:hAnsi="Calibri"/>
                <w:b/>
                <w:sz w:val="22"/>
                <w:szCs w:val="22"/>
              </w:rPr>
            </w:pPr>
          </w:p>
          <w:p w14:paraId="66BBCA06" w14:textId="77777777" w:rsidR="003950BD" w:rsidRDefault="003950BD" w:rsidP="003950BD">
            <w:pPr>
              <w:rPr>
                <w:rFonts w:ascii="Calibri" w:hAnsi="Calibri"/>
                <w:b/>
                <w:sz w:val="22"/>
                <w:szCs w:val="22"/>
              </w:rPr>
            </w:pPr>
          </w:p>
          <w:p w14:paraId="4D42343A" w14:textId="77777777" w:rsidR="003950BD" w:rsidRPr="00805647" w:rsidRDefault="003950BD" w:rsidP="003950BD">
            <w:pPr>
              <w:rPr>
                <w:rFonts w:ascii="Calibri" w:hAnsi="Calibri"/>
                <w:b/>
                <w:sz w:val="22"/>
                <w:szCs w:val="22"/>
              </w:rPr>
            </w:pPr>
          </w:p>
        </w:tc>
      </w:tr>
      <w:tr w:rsidR="003950BD" w:rsidRPr="00E62863" w14:paraId="6A9AEEF8" w14:textId="77777777" w:rsidTr="003E16AE">
        <w:trPr>
          <w:trHeight w:val="227"/>
        </w:trPr>
        <w:tc>
          <w:tcPr>
            <w:tcW w:w="10501" w:type="dxa"/>
            <w:gridSpan w:val="20"/>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7970773A" w14:textId="77777777" w:rsidR="003950BD" w:rsidRPr="00E62863" w:rsidRDefault="003950BD" w:rsidP="003950BD">
            <w:pPr>
              <w:jc w:val="center"/>
              <w:rPr>
                <w:rFonts w:ascii="Calibri" w:hAnsi="Calibri"/>
                <w:b/>
                <w:sz w:val="16"/>
                <w:szCs w:val="16"/>
              </w:rPr>
            </w:pPr>
            <w:r w:rsidRPr="00E62863">
              <w:rPr>
                <w:rFonts w:ascii="Calibri" w:hAnsi="Calibri"/>
                <w:b/>
                <w:sz w:val="16"/>
                <w:szCs w:val="16"/>
              </w:rPr>
              <w:t>ZADŁUŻENIE Z TYTUŁU KREDYTÓW I POŻYCZEK</w:t>
            </w:r>
          </w:p>
        </w:tc>
      </w:tr>
      <w:tr w:rsidR="003950BD" w:rsidRPr="00805647" w14:paraId="074A6A19" w14:textId="77777777" w:rsidTr="00D3122B">
        <w:trPr>
          <w:trHeight w:val="283"/>
        </w:trPr>
        <w:tc>
          <w:tcPr>
            <w:tcW w:w="448" w:type="dxa"/>
            <w:gridSpan w:val="2"/>
            <w:tcBorders>
              <w:top w:val="single" w:sz="4" w:space="0" w:color="auto"/>
              <w:left w:val="single" w:sz="2" w:space="0" w:color="auto"/>
              <w:bottom w:val="single" w:sz="4" w:space="0" w:color="auto"/>
              <w:right w:val="single" w:sz="4" w:space="0" w:color="auto"/>
            </w:tcBorders>
            <w:vAlign w:val="center"/>
          </w:tcPr>
          <w:p w14:paraId="54CE8685" w14:textId="77777777" w:rsidR="003950BD" w:rsidRPr="00805647" w:rsidRDefault="003950BD" w:rsidP="003950BD">
            <w:pPr>
              <w:ind w:right="-53"/>
              <w:jc w:val="center"/>
              <w:rPr>
                <w:rFonts w:ascii="Calibri" w:hAnsi="Calibri"/>
                <w:b/>
                <w:sz w:val="16"/>
                <w:szCs w:val="16"/>
              </w:rPr>
            </w:pPr>
            <w:r w:rsidRPr="00805647">
              <w:rPr>
                <w:rFonts w:ascii="Calibri" w:hAnsi="Calibri"/>
                <w:b/>
                <w:sz w:val="16"/>
                <w:szCs w:val="16"/>
              </w:rPr>
              <w:t>Lp.</w:t>
            </w:r>
          </w:p>
        </w:tc>
        <w:tc>
          <w:tcPr>
            <w:tcW w:w="2377" w:type="dxa"/>
            <w:gridSpan w:val="4"/>
            <w:tcBorders>
              <w:top w:val="single" w:sz="4" w:space="0" w:color="auto"/>
              <w:left w:val="single" w:sz="4" w:space="0" w:color="auto"/>
              <w:bottom w:val="single" w:sz="4" w:space="0" w:color="auto"/>
              <w:right w:val="single" w:sz="2" w:space="0" w:color="auto"/>
            </w:tcBorders>
            <w:vAlign w:val="center"/>
          </w:tcPr>
          <w:p w14:paraId="120B81C6"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NAZWA JEDNOSTKI KREDYTUJĄCEJ</w:t>
            </w:r>
          </w:p>
        </w:tc>
        <w:tc>
          <w:tcPr>
            <w:tcW w:w="1750" w:type="dxa"/>
            <w:gridSpan w:val="2"/>
            <w:tcBorders>
              <w:top w:val="single" w:sz="4" w:space="0" w:color="auto"/>
              <w:left w:val="single" w:sz="4" w:space="0" w:color="auto"/>
              <w:bottom w:val="single" w:sz="4" w:space="0" w:color="auto"/>
              <w:right w:val="single" w:sz="2" w:space="0" w:color="auto"/>
            </w:tcBorders>
            <w:vAlign w:val="center"/>
          </w:tcPr>
          <w:p w14:paraId="5E7E3A28"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CAŁKOWITA KWOTA  [ZŁ]</w:t>
            </w:r>
          </w:p>
        </w:tc>
        <w:tc>
          <w:tcPr>
            <w:tcW w:w="1908" w:type="dxa"/>
            <w:gridSpan w:val="4"/>
            <w:tcBorders>
              <w:top w:val="single" w:sz="4" w:space="0" w:color="auto"/>
              <w:left w:val="single" w:sz="4" w:space="0" w:color="auto"/>
              <w:bottom w:val="single" w:sz="4" w:space="0" w:color="auto"/>
              <w:right w:val="single" w:sz="2" w:space="0" w:color="auto"/>
            </w:tcBorders>
            <w:vAlign w:val="center"/>
          </w:tcPr>
          <w:p w14:paraId="2B89F756"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RATA [ZŁ]</w:t>
            </w:r>
          </w:p>
        </w:tc>
        <w:tc>
          <w:tcPr>
            <w:tcW w:w="2024" w:type="dxa"/>
            <w:gridSpan w:val="6"/>
            <w:tcBorders>
              <w:top w:val="single" w:sz="4" w:space="0" w:color="auto"/>
              <w:left w:val="single" w:sz="4" w:space="0" w:color="auto"/>
              <w:bottom w:val="single" w:sz="4" w:space="0" w:color="auto"/>
              <w:right w:val="single" w:sz="2" w:space="0" w:color="auto"/>
            </w:tcBorders>
            <w:vAlign w:val="center"/>
          </w:tcPr>
          <w:p w14:paraId="66E259CF"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AKTUALNE ZADŁUŻENIE</w:t>
            </w:r>
          </w:p>
          <w:p w14:paraId="149C438D"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[ZŁ]</w:t>
            </w:r>
          </w:p>
        </w:tc>
        <w:tc>
          <w:tcPr>
            <w:tcW w:w="1994" w:type="dxa"/>
            <w:gridSpan w:val="2"/>
            <w:tcBorders>
              <w:top w:val="single" w:sz="4" w:space="0" w:color="auto"/>
              <w:left w:val="single" w:sz="4" w:space="0" w:color="auto"/>
              <w:bottom w:val="single" w:sz="4" w:space="0" w:color="auto"/>
              <w:right w:val="single" w:sz="2" w:space="0" w:color="auto"/>
            </w:tcBorders>
            <w:vAlign w:val="center"/>
          </w:tcPr>
          <w:p w14:paraId="49D83A89"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OSTATECZNY TERMIN SPŁATY</w:t>
            </w:r>
          </w:p>
        </w:tc>
      </w:tr>
      <w:tr w:rsidR="003950BD" w:rsidRPr="00805647" w14:paraId="79F203F7"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vAlign w:val="center"/>
          </w:tcPr>
          <w:p w14:paraId="4CD4E9C5" w14:textId="77777777" w:rsidR="003950BD" w:rsidRPr="00805647" w:rsidRDefault="003950BD" w:rsidP="003950BD">
            <w:pPr>
              <w:jc w:val="center"/>
              <w:rPr>
                <w:rFonts w:ascii="Calibri" w:hAnsi="Calibri"/>
                <w:b/>
              </w:rPr>
            </w:pPr>
            <w:r w:rsidRPr="00805647">
              <w:rPr>
                <w:rFonts w:ascii="Calibri" w:hAnsi="Calibri"/>
                <w:b/>
              </w:rPr>
              <w:t>1.</w:t>
            </w:r>
          </w:p>
        </w:tc>
        <w:tc>
          <w:tcPr>
            <w:tcW w:w="2377" w:type="dxa"/>
            <w:gridSpan w:val="4"/>
            <w:tcBorders>
              <w:top w:val="single" w:sz="4" w:space="0" w:color="auto"/>
              <w:left w:val="single" w:sz="4" w:space="0" w:color="auto"/>
              <w:bottom w:val="single" w:sz="4" w:space="0" w:color="auto"/>
              <w:right w:val="single" w:sz="2" w:space="0" w:color="auto"/>
            </w:tcBorders>
            <w:vAlign w:val="center"/>
          </w:tcPr>
          <w:p w14:paraId="1F18F63F" w14:textId="77777777" w:rsidR="003950BD" w:rsidRPr="00805647" w:rsidRDefault="003950BD" w:rsidP="003950BD">
            <w:pPr>
              <w:rPr>
                <w:rFonts w:ascii="Calibri" w:hAnsi="Calibri"/>
                <w:b/>
              </w:rPr>
            </w:pPr>
          </w:p>
        </w:tc>
        <w:tc>
          <w:tcPr>
            <w:tcW w:w="1750" w:type="dxa"/>
            <w:gridSpan w:val="2"/>
            <w:tcBorders>
              <w:top w:val="single" w:sz="4" w:space="0" w:color="auto"/>
              <w:left w:val="single" w:sz="4" w:space="0" w:color="auto"/>
              <w:bottom w:val="single" w:sz="4" w:space="0" w:color="auto"/>
              <w:right w:val="single" w:sz="2" w:space="0" w:color="auto"/>
            </w:tcBorders>
            <w:vAlign w:val="center"/>
          </w:tcPr>
          <w:p w14:paraId="1BAB93E6" w14:textId="77777777" w:rsidR="003950BD" w:rsidRPr="00805647" w:rsidRDefault="003950BD" w:rsidP="003950BD">
            <w:pPr>
              <w:jc w:val="center"/>
              <w:rPr>
                <w:rFonts w:ascii="Calibri" w:hAnsi="Calibri"/>
                <w:b/>
              </w:rPr>
            </w:pPr>
          </w:p>
        </w:tc>
        <w:tc>
          <w:tcPr>
            <w:tcW w:w="1908" w:type="dxa"/>
            <w:gridSpan w:val="4"/>
            <w:tcBorders>
              <w:top w:val="single" w:sz="4" w:space="0" w:color="auto"/>
              <w:left w:val="single" w:sz="4" w:space="0" w:color="auto"/>
              <w:bottom w:val="single" w:sz="4" w:space="0" w:color="auto"/>
              <w:right w:val="single" w:sz="2" w:space="0" w:color="auto"/>
            </w:tcBorders>
            <w:vAlign w:val="center"/>
          </w:tcPr>
          <w:p w14:paraId="20559D32" w14:textId="77777777" w:rsidR="003950BD" w:rsidRPr="00805647" w:rsidRDefault="003950BD" w:rsidP="003950BD">
            <w:pPr>
              <w:jc w:val="center"/>
              <w:rPr>
                <w:rFonts w:ascii="Calibri" w:hAnsi="Calibri"/>
                <w:b/>
              </w:rPr>
            </w:pPr>
          </w:p>
        </w:tc>
        <w:tc>
          <w:tcPr>
            <w:tcW w:w="2024" w:type="dxa"/>
            <w:gridSpan w:val="6"/>
            <w:tcBorders>
              <w:top w:val="single" w:sz="4" w:space="0" w:color="auto"/>
              <w:left w:val="single" w:sz="4" w:space="0" w:color="auto"/>
              <w:bottom w:val="single" w:sz="4" w:space="0" w:color="auto"/>
              <w:right w:val="single" w:sz="2" w:space="0" w:color="auto"/>
            </w:tcBorders>
            <w:vAlign w:val="center"/>
          </w:tcPr>
          <w:p w14:paraId="0F7C5B50" w14:textId="77777777" w:rsidR="003950BD" w:rsidRPr="00805647" w:rsidRDefault="003950BD" w:rsidP="003950BD">
            <w:pPr>
              <w:jc w:val="center"/>
              <w:rPr>
                <w:rFonts w:ascii="Calibri" w:hAnsi="Calibri"/>
                <w:b/>
              </w:rPr>
            </w:pPr>
          </w:p>
        </w:tc>
        <w:tc>
          <w:tcPr>
            <w:tcW w:w="1994" w:type="dxa"/>
            <w:gridSpan w:val="2"/>
            <w:tcBorders>
              <w:top w:val="single" w:sz="4" w:space="0" w:color="auto"/>
              <w:left w:val="single" w:sz="4" w:space="0" w:color="auto"/>
              <w:right w:val="single" w:sz="2" w:space="0" w:color="auto"/>
            </w:tcBorders>
            <w:vAlign w:val="center"/>
          </w:tcPr>
          <w:p w14:paraId="30C7BEDD" w14:textId="77777777" w:rsidR="003950BD" w:rsidRPr="00805647" w:rsidRDefault="003950BD" w:rsidP="003950BD">
            <w:pPr>
              <w:jc w:val="center"/>
              <w:rPr>
                <w:rFonts w:ascii="Calibri" w:hAnsi="Calibri"/>
                <w:b/>
              </w:rPr>
            </w:pPr>
          </w:p>
        </w:tc>
      </w:tr>
      <w:tr w:rsidR="003950BD" w:rsidRPr="00805647" w14:paraId="16FC9609"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vAlign w:val="center"/>
          </w:tcPr>
          <w:p w14:paraId="548F1935" w14:textId="77777777" w:rsidR="003950BD" w:rsidRPr="00805647" w:rsidRDefault="003950BD" w:rsidP="003950BD">
            <w:pPr>
              <w:jc w:val="center"/>
              <w:rPr>
                <w:rFonts w:ascii="Calibri" w:hAnsi="Calibri"/>
                <w:b/>
              </w:rPr>
            </w:pPr>
            <w:r w:rsidRPr="00805647">
              <w:rPr>
                <w:rFonts w:ascii="Calibri" w:hAnsi="Calibri"/>
                <w:b/>
              </w:rPr>
              <w:t>2.</w:t>
            </w:r>
          </w:p>
        </w:tc>
        <w:tc>
          <w:tcPr>
            <w:tcW w:w="2377" w:type="dxa"/>
            <w:gridSpan w:val="4"/>
            <w:tcBorders>
              <w:top w:val="single" w:sz="4" w:space="0" w:color="auto"/>
              <w:left w:val="single" w:sz="4" w:space="0" w:color="auto"/>
              <w:bottom w:val="single" w:sz="4" w:space="0" w:color="auto"/>
              <w:right w:val="single" w:sz="2" w:space="0" w:color="auto"/>
            </w:tcBorders>
            <w:vAlign w:val="center"/>
          </w:tcPr>
          <w:p w14:paraId="10C6F779" w14:textId="77777777" w:rsidR="003950BD" w:rsidRPr="00805647" w:rsidRDefault="003950BD" w:rsidP="003950BD">
            <w:pPr>
              <w:rPr>
                <w:rFonts w:ascii="Calibri" w:hAnsi="Calibri"/>
                <w:b/>
              </w:rPr>
            </w:pPr>
          </w:p>
        </w:tc>
        <w:tc>
          <w:tcPr>
            <w:tcW w:w="1750" w:type="dxa"/>
            <w:gridSpan w:val="2"/>
            <w:tcBorders>
              <w:top w:val="single" w:sz="4" w:space="0" w:color="auto"/>
              <w:left w:val="single" w:sz="4" w:space="0" w:color="auto"/>
              <w:bottom w:val="single" w:sz="4" w:space="0" w:color="auto"/>
              <w:right w:val="single" w:sz="2" w:space="0" w:color="auto"/>
            </w:tcBorders>
            <w:vAlign w:val="center"/>
          </w:tcPr>
          <w:p w14:paraId="3C10A20B" w14:textId="77777777" w:rsidR="003950BD" w:rsidRPr="00805647" w:rsidRDefault="003950BD" w:rsidP="003950BD">
            <w:pPr>
              <w:jc w:val="center"/>
              <w:rPr>
                <w:rFonts w:ascii="Calibri" w:hAnsi="Calibri"/>
                <w:b/>
              </w:rPr>
            </w:pPr>
          </w:p>
        </w:tc>
        <w:tc>
          <w:tcPr>
            <w:tcW w:w="1908" w:type="dxa"/>
            <w:gridSpan w:val="4"/>
            <w:tcBorders>
              <w:top w:val="single" w:sz="4" w:space="0" w:color="auto"/>
              <w:left w:val="single" w:sz="4" w:space="0" w:color="auto"/>
              <w:bottom w:val="single" w:sz="4" w:space="0" w:color="auto"/>
              <w:right w:val="single" w:sz="2" w:space="0" w:color="auto"/>
            </w:tcBorders>
            <w:vAlign w:val="center"/>
          </w:tcPr>
          <w:p w14:paraId="6525459A" w14:textId="77777777" w:rsidR="003950BD" w:rsidRPr="00805647" w:rsidRDefault="003950BD" w:rsidP="003950BD">
            <w:pPr>
              <w:jc w:val="center"/>
              <w:rPr>
                <w:rFonts w:ascii="Calibri" w:hAnsi="Calibri"/>
                <w:b/>
              </w:rPr>
            </w:pPr>
          </w:p>
        </w:tc>
        <w:tc>
          <w:tcPr>
            <w:tcW w:w="2024" w:type="dxa"/>
            <w:gridSpan w:val="6"/>
            <w:tcBorders>
              <w:top w:val="single" w:sz="4" w:space="0" w:color="auto"/>
              <w:left w:val="single" w:sz="4" w:space="0" w:color="auto"/>
              <w:bottom w:val="single" w:sz="4" w:space="0" w:color="auto"/>
              <w:right w:val="single" w:sz="2" w:space="0" w:color="auto"/>
            </w:tcBorders>
            <w:vAlign w:val="center"/>
          </w:tcPr>
          <w:p w14:paraId="61EC1B55" w14:textId="77777777" w:rsidR="003950BD" w:rsidRPr="00805647" w:rsidRDefault="003950BD" w:rsidP="003950BD">
            <w:pPr>
              <w:jc w:val="center"/>
              <w:rPr>
                <w:rFonts w:ascii="Calibri" w:hAnsi="Calibri"/>
                <w:b/>
              </w:rPr>
            </w:pPr>
          </w:p>
        </w:tc>
        <w:tc>
          <w:tcPr>
            <w:tcW w:w="1994" w:type="dxa"/>
            <w:gridSpan w:val="2"/>
            <w:tcBorders>
              <w:left w:val="single" w:sz="4" w:space="0" w:color="auto"/>
              <w:bottom w:val="single" w:sz="4" w:space="0" w:color="auto"/>
              <w:right w:val="single" w:sz="2" w:space="0" w:color="auto"/>
            </w:tcBorders>
            <w:vAlign w:val="center"/>
          </w:tcPr>
          <w:p w14:paraId="39E1656B" w14:textId="77777777" w:rsidR="003950BD" w:rsidRPr="00805647" w:rsidRDefault="003950BD" w:rsidP="003950BD">
            <w:pPr>
              <w:jc w:val="center"/>
              <w:rPr>
                <w:rFonts w:ascii="Calibri" w:hAnsi="Calibri"/>
                <w:b/>
              </w:rPr>
            </w:pPr>
          </w:p>
        </w:tc>
      </w:tr>
      <w:tr w:rsidR="003950BD" w:rsidRPr="00805647" w14:paraId="496FB628" w14:textId="77777777" w:rsidTr="00D3122B">
        <w:trPr>
          <w:trHeight w:val="340"/>
        </w:trPr>
        <w:tc>
          <w:tcPr>
            <w:tcW w:w="448" w:type="dxa"/>
            <w:gridSpan w:val="2"/>
            <w:tcBorders>
              <w:top w:val="single" w:sz="4" w:space="0" w:color="auto"/>
              <w:left w:val="single" w:sz="2" w:space="0" w:color="auto"/>
              <w:bottom w:val="single" w:sz="4" w:space="0" w:color="auto"/>
              <w:right w:val="single" w:sz="4" w:space="0" w:color="auto"/>
            </w:tcBorders>
            <w:vAlign w:val="center"/>
          </w:tcPr>
          <w:p w14:paraId="73149AC7" w14:textId="77777777" w:rsidR="003950BD" w:rsidRPr="00805647" w:rsidRDefault="003950BD" w:rsidP="003950BD">
            <w:pPr>
              <w:jc w:val="center"/>
              <w:rPr>
                <w:rFonts w:ascii="Calibri" w:hAnsi="Calibri"/>
                <w:b/>
              </w:rPr>
            </w:pPr>
            <w:r w:rsidRPr="00805647">
              <w:rPr>
                <w:rFonts w:ascii="Calibri" w:hAnsi="Calibri"/>
                <w:b/>
              </w:rPr>
              <w:t>3.</w:t>
            </w:r>
          </w:p>
        </w:tc>
        <w:tc>
          <w:tcPr>
            <w:tcW w:w="2377" w:type="dxa"/>
            <w:gridSpan w:val="4"/>
            <w:tcBorders>
              <w:top w:val="single" w:sz="4" w:space="0" w:color="auto"/>
              <w:left w:val="single" w:sz="4" w:space="0" w:color="auto"/>
              <w:bottom w:val="single" w:sz="4" w:space="0" w:color="auto"/>
              <w:right w:val="single" w:sz="2" w:space="0" w:color="auto"/>
            </w:tcBorders>
            <w:vAlign w:val="center"/>
          </w:tcPr>
          <w:p w14:paraId="7882B761" w14:textId="77777777" w:rsidR="003950BD" w:rsidRPr="00805647" w:rsidRDefault="003950BD" w:rsidP="003950BD">
            <w:pPr>
              <w:rPr>
                <w:rFonts w:ascii="Calibri" w:hAnsi="Calibri"/>
                <w:b/>
              </w:rPr>
            </w:pPr>
          </w:p>
        </w:tc>
        <w:tc>
          <w:tcPr>
            <w:tcW w:w="1750" w:type="dxa"/>
            <w:gridSpan w:val="2"/>
            <w:tcBorders>
              <w:top w:val="single" w:sz="4" w:space="0" w:color="auto"/>
              <w:left w:val="single" w:sz="4" w:space="0" w:color="auto"/>
              <w:bottom w:val="single" w:sz="4" w:space="0" w:color="auto"/>
              <w:right w:val="single" w:sz="2" w:space="0" w:color="auto"/>
            </w:tcBorders>
            <w:vAlign w:val="center"/>
          </w:tcPr>
          <w:p w14:paraId="49C20471" w14:textId="77777777" w:rsidR="003950BD" w:rsidRPr="00805647" w:rsidRDefault="003950BD" w:rsidP="003950BD">
            <w:pPr>
              <w:jc w:val="center"/>
              <w:rPr>
                <w:rFonts w:ascii="Calibri" w:hAnsi="Calibri"/>
                <w:b/>
              </w:rPr>
            </w:pPr>
          </w:p>
        </w:tc>
        <w:tc>
          <w:tcPr>
            <w:tcW w:w="1908" w:type="dxa"/>
            <w:gridSpan w:val="4"/>
            <w:tcBorders>
              <w:top w:val="single" w:sz="4" w:space="0" w:color="auto"/>
              <w:left w:val="single" w:sz="4" w:space="0" w:color="auto"/>
              <w:bottom w:val="single" w:sz="4" w:space="0" w:color="auto"/>
              <w:right w:val="single" w:sz="2" w:space="0" w:color="auto"/>
            </w:tcBorders>
            <w:vAlign w:val="center"/>
          </w:tcPr>
          <w:p w14:paraId="333134CC" w14:textId="77777777" w:rsidR="003950BD" w:rsidRPr="00805647" w:rsidRDefault="003950BD" w:rsidP="003950BD">
            <w:pPr>
              <w:jc w:val="center"/>
              <w:rPr>
                <w:rFonts w:ascii="Calibri" w:hAnsi="Calibri"/>
                <w:b/>
              </w:rPr>
            </w:pPr>
          </w:p>
        </w:tc>
        <w:tc>
          <w:tcPr>
            <w:tcW w:w="2024" w:type="dxa"/>
            <w:gridSpan w:val="6"/>
            <w:tcBorders>
              <w:top w:val="single" w:sz="4" w:space="0" w:color="auto"/>
              <w:left w:val="single" w:sz="4" w:space="0" w:color="auto"/>
              <w:bottom w:val="single" w:sz="4" w:space="0" w:color="auto"/>
              <w:right w:val="single" w:sz="2" w:space="0" w:color="auto"/>
            </w:tcBorders>
            <w:vAlign w:val="center"/>
          </w:tcPr>
          <w:p w14:paraId="01C35679" w14:textId="77777777" w:rsidR="003950BD" w:rsidRPr="00805647" w:rsidRDefault="003950BD" w:rsidP="003950BD">
            <w:pPr>
              <w:jc w:val="center"/>
              <w:rPr>
                <w:rFonts w:ascii="Calibri" w:hAnsi="Calibri"/>
                <w:b/>
              </w:rPr>
            </w:pPr>
          </w:p>
        </w:tc>
        <w:tc>
          <w:tcPr>
            <w:tcW w:w="1994" w:type="dxa"/>
            <w:gridSpan w:val="2"/>
            <w:tcBorders>
              <w:left w:val="single" w:sz="4" w:space="0" w:color="auto"/>
              <w:bottom w:val="single" w:sz="4" w:space="0" w:color="auto"/>
              <w:right w:val="single" w:sz="2" w:space="0" w:color="auto"/>
            </w:tcBorders>
            <w:vAlign w:val="center"/>
          </w:tcPr>
          <w:p w14:paraId="3DD903B3" w14:textId="77777777" w:rsidR="003950BD" w:rsidRPr="00805647" w:rsidRDefault="003950BD" w:rsidP="003950BD">
            <w:pPr>
              <w:jc w:val="center"/>
              <w:rPr>
                <w:rFonts w:ascii="Calibri" w:hAnsi="Calibri"/>
                <w:b/>
              </w:rPr>
            </w:pPr>
          </w:p>
        </w:tc>
      </w:tr>
      <w:tr w:rsidR="003950BD" w:rsidRPr="00805647" w14:paraId="28046917" w14:textId="77777777" w:rsidTr="003E16AE">
        <w:trPr>
          <w:trHeight w:val="340"/>
        </w:trPr>
        <w:tc>
          <w:tcPr>
            <w:tcW w:w="2825" w:type="dxa"/>
            <w:gridSpan w:val="6"/>
            <w:tcBorders>
              <w:top w:val="single" w:sz="4" w:space="0" w:color="auto"/>
              <w:left w:val="single" w:sz="2" w:space="0" w:color="auto"/>
              <w:bottom w:val="single" w:sz="2" w:space="0" w:color="auto"/>
              <w:right w:val="single" w:sz="4" w:space="0" w:color="auto"/>
            </w:tcBorders>
            <w:shd w:val="clear" w:color="auto" w:fill="F2F2F2" w:themeFill="background1" w:themeFillShade="F2"/>
            <w:vAlign w:val="center"/>
          </w:tcPr>
          <w:p w14:paraId="5DABFBFD" w14:textId="77777777" w:rsidR="003950BD" w:rsidRPr="00E62863" w:rsidRDefault="003950BD" w:rsidP="003950BD">
            <w:pPr>
              <w:jc w:val="center"/>
              <w:rPr>
                <w:rFonts w:ascii="Calibri" w:hAnsi="Calibri"/>
                <w:b/>
                <w:sz w:val="16"/>
                <w:szCs w:val="16"/>
              </w:rPr>
            </w:pPr>
            <w:r w:rsidRPr="00E62863">
              <w:rPr>
                <w:rFonts w:ascii="Calibri" w:hAnsi="Calibri"/>
                <w:b/>
                <w:sz w:val="16"/>
                <w:szCs w:val="16"/>
              </w:rPr>
              <w:t>RAZEM</w:t>
            </w:r>
          </w:p>
        </w:tc>
        <w:tc>
          <w:tcPr>
            <w:tcW w:w="1750" w:type="dxa"/>
            <w:gridSpan w:val="2"/>
            <w:tcBorders>
              <w:top w:val="single" w:sz="4" w:space="0" w:color="auto"/>
              <w:left w:val="single" w:sz="4" w:space="0" w:color="auto"/>
              <w:bottom w:val="single" w:sz="2" w:space="0" w:color="auto"/>
              <w:right w:val="single" w:sz="2" w:space="0" w:color="auto"/>
            </w:tcBorders>
            <w:shd w:val="clear" w:color="auto" w:fill="FFFFFF"/>
            <w:vAlign w:val="center"/>
          </w:tcPr>
          <w:p w14:paraId="29EF027C" w14:textId="77777777" w:rsidR="003950BD" w:rsidRPr="00805647" w:rsidRDefault="003950BD" w:rsidP="003950BD">
            <w:pPr>
              <w:jc w:val="center"/>
              <w:rPr>
                <w:rFonts w:ascii="Calibri" w:hAnsi="Calibri"/>
                <w:b/>
              </w:rPr>
            </w:pPr>
            <w:r w:rsidRPr="00805647">
              <w:rPr>
                <w:rFonts w:ascii="Calibri" w:hAnsi="Calibri"/>
                <w:b/>
              </w:rPr>
              <w:fldChar w:fldCharType="begin"/>
            </w:r>
            <w:r w:rsidRPr="00805647">
              <w:rPr>
                <w:rFonts w:ascii="Calibri" w:hAnsi="Calibri"/>
                <w:b/>
              </w:rPr>
              <w:instrText xml:space="preserve"> =c81+c82+c83 \# "# ##0 zł" </w:instrText>
            </w:r>
            <w:r w:rsidRPr="00805647">
              <w:rPr>
                <w:rFonts w:ascii="Calibri" w:hAnsi="Calibri"/>
                <w:b/>
              </w:rPr>
              <w:fldChar w:fldCharType="separate"/>
            </w:r>
            <w:r w:rsidRPr="00805647">
              <w:rPr>
                <w:rFonts w:ascii="Calibri" w:hAnsi="Calibri"/>
                <w:b/>
                <w:noProof/>
              </w:rPr>
              <w:t xml:space="preserve">  </w:t>
            </w:r>
            <w:r w:rsidRPr="00805647">
              <w:rPr>
                <w:rFonts w:ascii="Calibri" w:hAnsi="Calibri"/>
                <w:b/>
              </w:rPr>
              <w:fldChar w:fldCharType="end"/>
            </w:r>
          </w:p>
        </w:tc>
        <w:tc>
          <w:tcPr>
            <w:tcW w:w="1908" w:type="dxa"/>
            <w:gridSpan w:val="4"/>
            <w:tcBorders>
              <w:top w:val="single" w:sz="4" w:space="0" w:color="auto"/>
              <w:left w:val="single" w:sz="4" w:space="0" w:color="auto"/>
              <w:bottom w:val="single" w:sz="2" w:space="0" w:color="auto"/>
              <w:right w:val="single" w:sz="2" w:space="0" w:color="auto"/>
            </w:tcBorders>
            <w:shd w:val="clear" w:color="auto" w:fill="FFFFFF"/>
            <w:vAlign w:val="center"/>
          </w:tcPr>
          <w:p w14:paraId="513F2643" w14:textId="77777777" w:rsidR="003950BD" w:rsidRPr="00805647" w:rsidRDefault="003950BD" w:rsidP="003950BD">
            <w:pPr>
              <w:jc w:val="center"/>
              <w:rPr>
                <w:rFonts w:ascii="Calibri" w:hAnsi="Calibri"/>
                <w:b/>
              </w:rPr>
            </w:pPr>
          </w:p>
        </w:tc>
        <w:tc>
          <w:tcPr>
            <w:tcW w:w="2024" w:type="dxa"/>
            <w:gridSpan w:val="6"/>
            <w:tcBorders>
              <w:top w:val="single" w:sz="4" w:space="0" w:color="auto"/>
              <w:left w:val="single" w:sz="4" w:space="0" w:color="auto"/>
              <w:bottom w:val="single" w:sz="2" w:space="0" w:color="auto"/>
              <w:right w:val="single" w:sz="2" w:space="0" w:color="auto"/>
            </w:tcBorders>
            <w:shd w:val="clear" w:color="auto" w:fill="FFFFFF"/>
            <w:vAlign w:val="center"/>
          </w:tcPr>
          <w:p w14:paraId="7EABC2A9" w14:textId="77777777" w:rsidR="003950BD" w:rsidRPr="00805647" w:rsidRDefault="003950BD" w:rsidP="003950BD">
            <w:pPr>
              <w:jc w:val="center"/>
              <w:rPr>
                <w:rFonts w:ascii="Calibri" w:hAnsi="Calibri"/>
                <w:b/>
              </w:rPr>
            </w:pPr>
            <w:r w:rsidRPr="00805647">
              <w:rPr>
                <w:rFonts w:ascii="Calibri" w:hAnsi="Calibri"/>
                <w:b/>
              </w:rPr>
              <w:fldChar w:fldCharType="begin"/>
            </w:r>
            <w:r w:rsidRPr="00805647">
              <w:rPr>
                <w:rFonts w:ascii="Calibri" w:hAnsi="Calibri"/>
                <w:b/>
              </w:rPr>
              <w:instrText xml:space="preserve"> =d81+d82+d83 \# "# ##0 zł" </w:instrText>
            </w:r>
            <w:r w:rsidRPr="00805647">
              <w:rPr>
                <w:rFonts w:ascii="Calibri" w:hAnsi="Calibri"/>
                <w:b/>
              </w:rPr>
              <w:fldChar w:fldCharType="separate"/>
            </w:r>
            <w:r w:rsidRPr="00805647">
              <w:rPr>
                <w:rFonts w:ascii="Calibri" w:hAnsi="Calibri"/>
                <w:b/>
                <w:noProof/>
              </w:rPr>
              <w:t xml:space="preserve">  </w:t>
            </w:r>
            <w:r w:rsidRPr="00805647">
              <w:rPr>
                <w:rFonts w:ascii="Calibri" w:hAnsi="Calibri"/>
                <w:b/>
              </w:rPr>
              <w:fldChar w:fldCharType="end"/>
            </w:r>
          </w:p>
        </w:tc>
        <w:tc>
          <w:tcPr>
            <w:tcW w:w="1994" w:type="dxa"/>
            <w:gridSpan w:val="2"/>
            <w:tcBorders>
              <w:top w:val="single" w:sz="4" w:space="0" w:color="auto"/>
              <w:left w:val="single" w:sz="4" w:space="0" w:color="auto"/>
              <w:bottom w:val="single" w:sz="2" w:space="0" w:color="auto"/>
              <w:right w:val="single" w:sz="2" w:space="0" w:color="auto"/>
            </w:tcBorders>
            <w:shd w:val="clear" w:color="auto" w:fill="FFFFFF"/>
            <w:vAlign w:val="center"/>
          </w:tcPr>
          <w:p w14:paraId="1E57C3EF" w14:textId="77777777" w:rsidR="003950BD" w:rsidRPr="00805647" w:rsidRDefault="003950BD" w:rsidP="003950BD">
            <w:pPr>
              <w:jc w:val="center"/>
              <w:rPr>
                <w:rFonts w:ascii="Calibri" w:hAnsi="Calibri"/>
                <w:b/>
              </w:rPr>
            </w:pPr>
          </w:p>
        </w:tc>
      </w:tr>
    </w:tbl>
    <w:p w14:paraId="4E307D1A" w14:textId="77777777" w:rsidR="003E16AE" w:rsidRDefault="003E16AE">
      <w:r>
        <w:br w:type="page"/>
      </w:r>
    </w:p>
    <w:tbl>
      <w:tblPr>
        <w:tblW w:w="1050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1012"/>
        <w:gridCol w:w="3739"/>
        <w:gridCol w:w="2717"/>
        <w:gridCol w:w="1128"/>
        <w:gridCol w:w="1457"/>
      </w:tblGrid>
      <w:tr w:rsidR="003950BD" w:rsidRPr="00E62863" w14:paraId="5AB73136" w14:textId="77777777" w:rsidTr="003E16AE">
        <w:trPr>
          <w:trHeight w:val="227"/>
        </w:trPr>
        <w:tc>
          <w:tcPr>
            <w:tcW w:w="10501" w:type="dxa"/>
            <w:gridSpan w:val="6"/>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4C4052D9" w14:textId="036ED6BB" w:rsidR="003950BD" w:rsidRPr="00E62863" w:rsidRDefault="003950BD" w:rsidP="003950BD">
            <w:pPr>
              <w:jc w:val="center"/>
              <w:rPr>
                <w:rFonts w:ascii="Calibri" w:hAnsi="Calibri"/>
                <w:b/>
                <w:sz w:val="16"/>
                <w:szCs w:val="16"/>
              </w:rPr>
            </w:pPr>
            <w:r w:rsidRPr="00E62863">
              <w:rPr>
                <w:rFonts w:ascii="Calibri" w:hAnsi="Calibri"/>
                <w:b/>
                <w:sz w:val="16"/>
                <w:szCs w:val="16"/>
              </w:rPr>
              <w:lastRenderedPageBreak/>
              <w:t>UDZIELONE ZABEZPIECZENIA SPŁATY ZOBOWIĄZAŃ (PORĘCZENIE, HIPOTEKA, ZASTAW, PRZEWŁASZCZENIE)</w:t>
            </w:r>
          </w:p>
        </w:tc>
      </w:tr>
      <w:tr w:rsidR="003950BD" w:rsidRPr="00805647" w14:paraId="1F7E98C0" w14:textId="77777777" w:rsidTr="00137152">
        <w:trPr>
          <w:trHeight w:val="300"/>
        </w:trPr>
        <w:tc>
          <w:tcPr>
            <w:tcW w:w="448" w:type="dxa"/>
            <w:tcBorders>
              <w:top w:val="single" w:sz="4" w:space="0" w:color="auto"/>
              <w:left w:val="single" w:sz="2" w:space="0" w:color="auto"/>
              <w:bottom w:val="single" w:sz="4" w:space="0" w:color="auto"/>
              <w:right w:val="single" w:sz="4" w:space="0" w:color="auto"/>
            </w:tcBorders>
            <w:vAlign w:val="center"/>
          </w:tcPr>
          <w:p w14:paraId="40E7D16A" w14:textId="77777777" w:rsidR="003950BD" w:rsidRPr="00805647" w:rsidRDefault="003950BD" w:rsidP="003950BD">
            <w:pPr>
              <w:ind w:right="-52"/>
              <w:jc w:val="center"/>
              <w:rPr>
                <w:rFonts w:ascii="Calibri" w:hAnsi="Calibri"/>
                <w:b/>
                <w:sz w:val="16"/>
                <w:szCs w:val="16"/>
              </w:rPr>
            </w:pPr>
            <w:r w:rsidRPr="00805647">
              <w:rPr>
                <w:rFonts w:ascii="Calibri" w:hAnsi="Calibri"/>
                <w:b/>
                <w:sz w:val="16"/>
                <w:szCs w:val="16"/>
              </w:rPr>
              <w:t>Lp.</w:t>
            </w:r>
          </w:p>
        </w:tc>
        <w:tc>
          <w:tcPr>
            <w:tcW w:w="1012" w:type="dxa"/>
            <w:tcBorders>
              <w:top w:val="single" w:sz="4" w:space="0" w:color="auto"/>
              <w:left w:val="single" w:sz="4" w:space="0" w:color="auto"/>
              <w:bottom w:val="single" w:sz="4" w:space="0" w:color="auto"/>
              <w:right w:val="single" w:sz="2" w:space="0" w:color="auto"/>
            </w:tcBorders>
            <w:vAlign w:val="center"/>
          </w:tcPr>
          <w:p w14:paraId="18599F76"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FORMA ZABEZPIECZENIA</w:t>
            </w:r>
          </w:p>
        </w:tc>
        <w:tc>
          <w:tcPr>
            <w:tcW w:w="3739" w:type="dxa"/>
            <w:tcBorders>
              <w:top w:val="single" w:sz="4" w:space="0" w:color="auto"/>
              <w:left w:val="single" w:sz="4" w:space="0" w:color="auto"/>
              <w:bottom w:val="single" w:sz="4" w:space="0" w:color="auto"/>
              <w:right w:val="single" w:sz="2" w:space="0" w:color="auto"/>
            </w:tcBorders>
            <w:vAlign w:val="center"/>
          </w:tcPr>
          <w:p w14:paraId="41471E13"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OPIS PRZEDMIOTU ZABEZPIECZENIA</w:t>
            </w:r>
          </w:p>
        </w:tc>
        <w:tc>
          <w:tcPr>
            <w:tcW w:w="2717" w:type="dxa"/>
            <w:tcBorders>
              <w:top w:val="single" w:sz="4" w:space="0" w:color="auto"/>
              <w:left w:val="single" w:sz="4" w:space="0" w:color="auto"/>
              <w:bottom w:val="single" w:sz="4" w:space="0" w:color="auto"/>
              <w:right w:val="single" w:sz="2" w:space="0" w:color="auto"/>
            </w:tcBorders>
            <w:vAlign w:val="center"/>
          </w:tcPr>
          <w:p w14:paraId="60599F2F"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 xml:space="preserve">NAZWA PODMIOTU, </w:t>
            </w:r>
            <w:r w:rsidRPr="00805647">
              <w:rPr>
                <w:rFonts w:ascii="Calibri" w:hAnsi="Calibri"/>
                <w:b/>
                <w:sz w:val="16"/>
                <w:szCs w:val="16"/>
              </w:rPr>
              <w:br/>
              <w:t xml:space="preserve"> NA RZECZ KTÓREGO UDZIELONO ZABEZPIECZENIA</w:t>
            </w:r>
          </w:p>
        </w:tc>
        <w:tc>
          <w:tcPr>
            <w:tcW w:w="1128" w:type="dxa"/>
            <w:tcBorders>
              <w:top w:val="single" w:sz="4" w:space="0" w:color="auto"/>
              <w:left w:val="single" w:sz="4" w:space="0" w:color="auto"/>
              <w:bottom w:val="single" w:sz="4" w:space="0" w:color="auto"/>
              <w:right w:val="single" w:sz="2" w:space="0" w:color="auto"/>
            </w:tcBorders>
            <w:vAlign w:val="center"/>
          </w:tcPr>
          <w:p w14:paraId="693CB792"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KWOTA ZABEZPIECZ.</w:t>
            </w:r>
          </w:p>
        </w:tc>
        <w:tc>
          <w:tcPr>
            <w:tcW w:w="1457" w:type="dxa"/>
            <w:tcBorders>
              <w:top w:val="single" w:sz="4" w:space="0" w:color="auto"/>
              <w:left w:val="single" w:sz="4" w:space="0" w:color="auto"/>
              <w:bottom w:val="single" w:sz="4" w:space="0" w:color="auto"/>
              <w:right w:val="single" w:sz="2" w:space="0" w:color="auto"/>
            </w:tcBorders>
            <w:vAlign w:val="center"/>
          </w:tcPr>
          <w:p w14:paraId="595B52A6" w14:textId="77777777" w:rsidR="003950BD" w:rsidRPr="00805647" w:rsidRDefault="003950BD" w:rsidP="003950BD">
            <w:pPr>
              <w:jc w:val="center"/>
              <w:rPr>
                <w:rFonts w:ascii="Calibri" w:hAnsi="Calibri"/>
                <w:b/>
                <w:sz w:val="16"/>
                <w:szCs w:val="16"/>
              </w:rPr>
            </w:pPr>
            <w:r w:rsidRPr="00805647">
              <w:rPr>
                <w:rFonts w:ascii="Calibri" w:hAnsi="Calibri"/>
                <w:b/>
                <w:sz w:val="16"/>
                <w:szCs w:val="16"/>
              </w:rPr>
              <w:t>TERMINA WAŻNOŚCI</w:t>
            </w:r>
          </w:p>
        </w:tc>
      </w:tr>
      <w:tr w:rsidR="003950BD" w:rsidRPr="00805647" w14:paraId="77FEE4F1" w14:textId="77777777" w:rsidTr="00137152">
        <w:trPr>
          <w:trHeight w:val="340"/>
        </w:trPr>
        <w:tc>
          <w:tcPr>
            <w:tcW w:w="448" w:type="dxa"/>
            <w:tcBorders>
              <w:top w:val="single" w:sz="4" w:space="0" w:color="auto"/>
              <w:left w:val="single" w:sz="2" w:space="0" w:color="auto"/>
              <w:bottom w:val="single" w:sz="4" w:space="0" w:color="auto"/>
              <w:right w:val="single" w:sz="4" w:space="0" w:color="auto"/>
            </w:tcBorders>
            <w:vAlign w:val="center"/>
          </w:tcPr>
          <w:p w14:paraId="56B6CD8C" w14:textId="77777777" w:rsidR="003950BD" w:rsidRPr="00805647" w:rsidRDefault="003950BD" w:rsidP="003950BD">
            <w:pPr>
              <w:jc w:val="center"/>
              <w:rPr>
                <w:rFonts w:ascii="Calibri" w:hAnsi="Calibri"/>
                <w:b/>
              </w:rPr>
            </w:pPr>
            <w:r w:rsidRPr="00805647">
              <w:rPr>
                <w:rFonts w:ascii="Calibri" w:hAnsi="Calibri"/>
                <w:b/>
              </w:rPr>
              <w:t>1.</w:t>
            </w:r>
          </w:p>
        </w:tc>
        <w:tc>
          <w:tcPr>
            <w:tcW w:w="1012" w:type="dxa"/>
            <w:tcBorders>
              <w:top w:val="single" w:sz="4" w:space="0" w:color="auto"/>
              <w:left w:val="single" w:sz="4" w:space="0" w:color="auto"/>
              <w:bottom w:val="single" w:sz="4" w:space="0" w:color="auto"/>
              <w:right w:val="single" w:sz="2" w:space="0" w:color="auto"/>
            </w:tcBorders>
            <w:vAlign w:val="center"/>
          </w:tcPr>
          <w:p w14:paraId="3DF85EDC" w14:textId="77777777" w:rsidR="003950BD" w:rsidRPr="00805647" w:rsidRDefault="003950BD" w:rsidP="003950BD">
            <w:pPr>
              <w:rPr>
                <w:rFonts w:ascii="Calibri" w:hAnsi="Calibri"/>
                <w:b/>
              </w:rPr>
            </w:pPr>
          </w:p>
        </w:tc>
        <w:tc>
          <w:tcPr>
            <w:tcW w:w="3739" w:type="dxa"/>
            <w:tcBorders>
              <w:top w:val="single" w:sz="4" w:space="0" w:color="auto"/>
              <w:left w:val="single" w:sz="4" w:space="0" w:color="auto"/>
              <w:bottom w:val="single" w:sz="4" w:space="0" w:color="auto"/>
              <w:right w:val="single" w:sz="2" w:space="0" w:color="auto"/>
            </w:tcBorders>
            <w:vAlign w:val="center"/>
          </w:tcPr>
          <w:p w14:paraId="7C5BE015" w14:textId="77777777" w:rsidR="003950BD" w:rsidRPr="00805647" w:rsidRDefault="003950BD" w:rsidP="003950BD">
            <w:pPr>
              <w:jc w:val="center"/>
              <w:rPr>
                <w:rFonts w:ascii="Calibri" w:hAnsi="Calibri"/>
                <w:b/>
              </w:rPr>
            </w:pPr>
          </w:p>
        </w:tc>
        <w:tc>
          <w:tcPr>
            <w:tcW w:w="2717" w:type="dxa"/>
            <w:tcBorders>
              <w:top w:val="single" w:sz="4" w:space="0" w:color="auto"/>
              <w:left w:val="single" w:sz="4" w:space="0" w:color="auto"/>
              <w:bottom w:val="single" w:sz="4" w:space="0" w:color="auto"/>
              <w:right w:val="single" w:sz="2" w:space="0" w:color="auto"/>
            </w:tcBorders>
            <w:vAlign w:val="center"/>
          </w:tcPr>
          <w:p w14:paraId="6BB06E60" w14:textId="77777777" w:rsidR="003950BD" w:rsidRPr="00805647" w:rsidRDefault="003950BD" w:rsidP="003950BD">
            <w:pPr>
              <w:jc w:val="center"/>
              <w:rPr>
                <w:rFonts w:ascii="Calibri" w:hAnsi="Calibri"/>
                <w:b/>
              </w:rPr>
            </w:pPr>
          </w:p>
        </w:tc>
        <w:tc>
          <w:tcPr>
            <w:tcW w:w="1128" w:type="dxa"/>
            <w:tcBorders>
              <w:top w:val="single" w:sz="4" w:space="0" w:color="auto"/>
              <w:left w:val="single" w:sz="4" w:space="0" w:color="auto"/>
              <w:bottom w:val="single" w:sz="4" w:space="0" w:color="auto"/>
              <w:right w:val="single" w:sz="2" w:space="0" w:color="auto"/>
            </w:tcBorders>
            <w:vAlign w:val="center"/>
          </w:tcPr>
          <w:p w14:paraId="6A8756AD" w14:textId="77777777" w:rsidR="003950BD" w:rsidRPr="00805647" w:rsidRDefault="003950BD" w:rsidP="003950BD">
            <w:pPr>
              <w:jc w:val="center"/>
              <w:rPr>
                <w:rFonts w:ascii="Calibri" w:hAnsi="Calibri"/>
                <w:b/>
              </w:rPr>
            </w:pPr>
          </w:p>
        </w:tc>
        <w:tc>
          <w:tcPr>
            <w:tcW w:w="1457" w:type="dxa"/>
            <w:tcBorders>
              <w:top w:val="single" w:sz="4" w:space="0" w:color="auto"/>
              <w:left w:val="single" w:sz="4" w:space="0" w:color="auto"/>
              <w:bottom w:val="single" w:sz="4" w:space="0" w:color="auto"/>
              <w:right w:val="single" w:sz="2" w:space="0" w:color="auto"/>
            </w:tcBorders>
            <w:vAlign w:val="center"/>
          </w:tcPr>
          <w:p w14:paraId="65152A26" w14:textId="77777777" w:rsidR="003950BD" w:rsidRPr="00805647" w:rsidRDefault="003950BD" w:rsidP="003950BD">
            <w:pPr>
              <w:jc w:val="center"/>
              <w:rPr>
                <w:rFonts w:ascii="Calibri" w:hAnsi="Calibri"/>
                <w:b/>
              </w:rPr>
            </w:pPr>
          </w:p>
        </w:tc>
      </w:tr>
      <w:tr w:rsidR="003950BD" w:rsidRPr="00805647" w14:paraId="7984B6D2" w14:textId="77777777" w:rsidTr="00137152">
        <w:trPr>
          <w:trHeight w:val="340"/>
        </w:trPr>
        <w:tc>
          <w:tcPr>
            <w:tcW w:w="448" w:type="dxa"/>
            <w:tcBorders>
              <w:top w:val="single" w:sz="4" w:space="0" w:color="auto"/>
              <w:left w:val="single" w:sz="2" w:space="0" w:color="auto"/>
              <w:bottom w:val="single" w:sz="4" w:space="0" w:color="auto"/>
              <w:right w:val="single" w:sz="4" w:space="0" w:color="auto"/>
            </w:tcBorders>
            <w:vAlign w:val="center"/>
          </w:tcPr>
          <w:p w14:paraId="08A1FC66" w14:textId="77777777" w:rsidR="003950BD" w:rsidRPr="00805647" w:rsidRDefault="003950BD" w:rsidP="003950BD">
            <w:pPr>
              <w:jc w:val="center"/>
              <w:rPr>
                <w:rFonts w:ascii="Calibri" w:hAnsi="Calibri"/>
                <w:b/>
              </w:rPr>
            </w:pPr>
            <w:r w:rsidRPr="00805647">
              <w:rPr>
                <w:rFonts w:ascii="Calibri" w:hAnsi="Calibri"/>
                <w:b/>
              </w:rPr>
              <w:t>2.</w:t>
            </w:r>
          </w:p>
        </w:tc>
        <w:tc>
          <w:tcPr>
            <w:tcW w:w="1012" w:type="dxa"/>
            <w:tcBorders>
              <w:top w:val="single" w:sz="4" w:space="0" w:color="auto"/>
              <w:left w:val="single" w:sz="4" w:space="0" w:color="auto"/>
              <w:bottom w:val="single" w:sz="4" w:space="0" w:color="auto"/>
              <w:right w:val="single" w:sz="2" w:space="0" w:color="auto"/>
            </w:tcBorders>
            <w:vAlign w:val="center"/>
          </w:tcPr>
          <w:p w14:paraId="495C787F" w14:textId="77777777" w:rsidR="003950BD" w:rsidRPr="00805647" w:rsidRDefault="003950BD" w:rsidP="003950BD">
            <w:pPr>
              <w:rPr>
                <w:rFonts w:ascii="Calibri" w:hAnsi="Calibri"/>
                <w:b/>
              </w:rPr>
            </w:pPr>
          </w:p>
        </w:tc>
        <w:tc>
          <w:tcPr>
            <w:tcW w:w="3739" w:type="dxa"/>
            <w:tcBorders>
              <w:top w:val="single" w:sz="4" w:space="0" w:color="auto"/>
              <w:left w:val="single" w:sz="4" w:space="0" w:color="auto"/>
              <w:bottom w:val="single" w:sz="4" w:space="0" w:color="auto"/>
              <w:right w:val="single" w:sz="2" w:space="0" w:color="auto"/>
            </w:tcBorders>
            <w:vAlign w:val="center"/>
          </w:tcPr>
          <w:p w14:paraId="7B8776C0" w14:textId="77777777" w:rsidR="003950BD" w:rsidRPr="00805647" w:rsidRDefault="003950BD" w:rsidP="003950BD">
            <w:pPr>
              <w:jc w:val="center"/>
              <w:rPr>
                <w:rFonts w:ascii="Calibri" w:hAnsi="Calibri"/>
                <w:b/>
              </w:rPr>
            </w:pPr>
          </w:p>
        </w:tc>
        <w:tc>
          <w:tcPr>
            <w:tcW w:w="2717" w:type="dxa"/>
            <w:tcBorders>
              <w:top w:val="single" w:sz="4" w:space="0" w:color="auto"/>
              <w:left w:val="single" w:sz="4" w:space="0" w:color="auto"/>
              <w:bottom w:val="single" w:sz="4" w:space="0" w:color="auto"/>
              <w:right w:val="single" w:sz="2" w:space="0" w:color="auto"/>
            </w:tcBorders>
            <w:vAlign w:val="center"/>
          </w:tcPr>
          <w:p w14:paraId="16E3A30E" w14:textId="77777777" w:rsidR="003950BD" w:rsidRPr="00805647" w:rsidRDefault="003950BD" w:rsidP="003950BD">
            <w:pPr>
              <w:jc w:val="center"/>
              <w:rPr>
                <w:rFonts w:ascii="Calibri" w:hAnsi="Calibri"/>
                <w:b/>
              </w:rPr>
            </w:pPr>
          </w:p>
        </w:tc>
        <w:tc>
          <w:tcPr>
            <w:tcW w:w="1128" w:type="dxa"/>
            <w:tcBorders>
              <w:top w:val="single" w:sz="4" w:space="0" w:color="auto"/>
              <w:left w:val="single" w:sz="4" w:space="0" w:color="auto"/>
              <w:bottom w:val="single" w:sz="4" w:space="0" w:color="auto"/>
              <w:right w:val="single" w:sz="2" w:space="0" w:color="auto"/>
            </w:tcBorders>
            <w:vAlign w:val="center"/>
          </w:tcPr>
          <w:p w14:paraId="35F31AF1" w14:textId="77777777" w:rsidR="003950BD" w:rsidRPr="00805647" w:rsidRDefault="003950BD" w:rsidP="003950BD">
            <w:pPr>
              <w:jc w:val="center"/>
              <w:rPr>
                <w:rFonts w:ascii="Calibri" w:hAnsi="Calibri"/>
                <w:b/>
              </w:rPr>
            </w:pPr>
          </w:p>
        </w:tc>
        <w:tc>
          <w:tcPr>
            <w:tcW w:w="1457" w:type="dxa"/>
            <w:tcBorders>
              <w:top w:val="single" w:sz="4" w:space="0" w:color="auto"/>
              <w:left w:val="single" w:sz="4" w:space="0" w:color="auto"/>
              <w:bottom w:val="single" w:sz="4" w:space="0" w:color="auto"/>
              <w:right w:val="single" w:sz="2" w:space="0" w:color="auto"/>
            </w:tcBorders>
            <w:vAlign w:val="center"/>
          </w:tcPr>
          <w:p w14:paraId="4A5D54A2" w14:textId="77777777" w:rsidR="003950BD" w:rsidRPr="00805647" w:rsidRDefault="003950BD" w:rsidP="003950BD">
            <w:pPr>
              <w:jc w:val="center"/>
              <w:rPr>
                <w:rFonts w:ascii="Calibri" w:hAnsi="Calibri"/>
                <w:b/>
              </w:rPr>
            </w:pPr>
          </w:p>
        </w:tc>
      </w:tr>
      <w:tr w:rsidR="003950BD" w:rsidRPr="00805647" w14:paraId="4A265156" w14:textId="77777777" w:rsidTr="00137152">
        <w:trPr>
          <w:trHeight w:val="340"/>
        </w:trPr>
        <w:tc>
          <w:tcPr>
            <w:tcW w:w="448" w:type="dxa"/>
            <w:tcBorders>
              <w:top w:val="single" w:sz="4" w:space="0" w:color="auto"/>
              <w:left w:val="single" w:sz="2" w:space="0" w:color="auto"/>
              <w:bottom w:val="single" w:sz="4" w:space="0" w:color="auto"/>
              <w:right w:val="single" w:sz="4" w:space="0" w:color="auto"/>
            </w:tcBorders>
            <w:vAlign w:val="center"/>
          </w:tcPr>
          <w:p w14:paraId="73668CAC" w14:textId="77777777" w:rsidR="003950BD" w:rsidRPr="00805647" w:rsidRDefault="003950BD" w:rsidP="003950BD">
            <w:pPr>
              <w:jc w:val="center"/>
              <w:rPr>
                <w:rFonts w:ascii="Calibri" w:hAnsi="Calibri"/>
                <w:b/>
              </w:rPr>
            </w:pPr>
            <w:r w:rsidRPr="00805647">
              <w:rPr>
                <w:rFonts w:ascii="Calibri" w:hAnsi="Calibri"/>
                <w:b/>
              </w:rPr>
              <w:t>3.</w:t>
            </w:r>
          </w:p>
        </w:tc>
        <w:tc>
          <w:tcPr>
            <w:tcW w:w="1012" w:type="dxa"/>
            <w:tcBorders>
              <w:top w:val="single" w:sz="4" w:space="0" w:color="auto"/>
              <w:left w:val="single" w:sz="4" w:space="0" w:color="auto"/>
              <w:bottom w:val="single" w:sz="4" w:space="0" w:color="auto"/>
              <w:right w:val="single" w:sz="2" w:space="0" w:color="auto"/>
            </w:tcBorders>
            <w:vAlign w:val="center"/>
          </w:tcPr>
          <w:p w14:paraId="402FA263" w14:textId="77777777" w:rsidR="003950BD" w:rsidRPr="00805647" w:rsidRDefault="003950BD" w:rsidP="003950BD">
            <w:pPr>
              <w:rPr>
                <w:rFonts w:ascii="Calibri" w:hAnsi="Calibri"/>
                <w:b/>
              </w:rPr>
            </w:pPr>
          </w:p>
        </w:tc>
        <w:tc>
          <w:tcPr>
            <w:tcW w:w="3739" w:type="dxa"/>
            <w:tcBorders>
              <w:top w:val="single" w:sz="4" w:space="0" w:color="auto"/>
              <w:left w:val="single" w:sz="4" w:space="0" w:color="auto"/>
              <w:bottom w:val="single" w:sz="4" w:space="0" w:color="auto"/>
              <w:right w:val="single" w:sz="2" w:space="0" w:color="auto"/>
            </w:tcBorders>
            <w:vAlign w:val="center"/>
          </w:tcPr>
          <w:p w14:paraId="7E758C33" w14:textId="77777777" w:rsidR="003950BD" w:rsidRPr="00805647" w:rsidRDefault="003950BD" w:rsidP="003950BD">
            <w:pPr>
              <w:jc w:val="center"/>
              <w:rPr>
                <w:rFonts w:ascii="Calibri" w:hAnsi="Calibri"/>
                <w:b/>
              </w:rPr>
            </w:pPr>
          </w:p>
        </w:tc>
        <w:tc>
          <w:tcPr>
            <w:tcW w:w="2717" w:type="dxa"/>
            <w:tcBorders>
              <w:top w:val="single" w:sz="4" w:space="0" w:color="auto"/>
              <w:left w:val="single" w:sz="4" w:space="0" w:color="auto"/>
              <w:bottom w:val="single" w:sz="4" w:space="0" w:color="auto"/>
              <w:right w:val="single" w:sz="2" w:space="0" w:color="auto"/>
            </w:tcBorders>
            <w:vAlign w:val="center"/>
          </w:tcPr>
          <w:p w14:paraId="7E90715E" w14:textId="77777777" w:rsidR="003950BD" w:rsidRPr="00805647" w:rsidRDefault="003950BD" w:rsidP="003950BD">
            <w:pPr>
              <w:jc w:val="center"/>
              <w:rPr>
                <w:rFonts w:ascii="Calibri" w:hAnsi="Calibri"/>
                <w:b/>
              </w:rPr>
            </w:pPr>
          </w:p>
        </w:tc>
        <w:tc>
          <w:tcPr>
            <w:tcW w:w="1128" w:type="dxa"/>
            <w:tcBorders>
              <w:top w:val="single" w:sz="4" w:space="0" w:color="auto"/>
              <w:left w:val="single" w:sz="4" w:space="0" w:color="auto"/>
              <w:bottom w:val="single" w:sz="4" w:space="0" w:color="auto"/>
              <w:right w:val="single" w:sz="2" w:space="0" w:color="auto"/>
            </w:tcBorders>
            <w:vAlign w:val="center"/>
          </w:tcPr>
          <w:p w14:paraId="065A1245" w14:textId="77777777" w:rsidR="003950BD" w:rsidRPr="00805647" w:rsidRDefault="003950BD" w:rsidP="003950BD">
            <w:pPr>
              <w:jc w:val="center"/>
              <w:rPr>
                <w:rFonts w:ascii="Calibri" w:hAnsi="Calibri"/>
                <w:b/>
              </w:rPr>
            </w:pPr>
          </w:p>
        </w:tc>
        <w:tc>
          <w:tcPr>
            <w:tcW w:w="1457" w:type="dxa"/>
            <w:tcBorders>
              <w:top w:val="single" w:sz="4" w:space="0" w:color="auto"/>
              <w:left w:val="single" w:sz="4" w:space="0" w:color="auto"/>
              <w:bottom w:val="single" w:sz="4" w:space="0" w:color="auto"/>
              <w:right w:val="single" w:sz="2" w:space="0" w:color="auto"/>
            </w:tcBorders>
            <w:vAlign w:val="center"/>
          </w:tcPr>
          <w:p w14:paraId="487BA2EE" w14:textId="77777777" w:rsidR="003950BD" w:rsidRPr="00805647" w:rsidRDefault="003950BD" w:rsidP="003950BD">
            <w:pPr>
              <w:jc w:val="center"/>
              <w:rPr>
                <w:rFonts w:ascii="Calibri" w:hAnsi="Calibri"/>
                <w:b/>
              </w:rPr>
            </w:pPr>
          </w:p>
        </w:tc>
      </w:tr>
      <w:tr w:rsidR="003950BD" w:rsidRPr="00E62863" w14:paraId="4706BBBA" w14:textId="77777777" w:rsidTr="003E16AE">
        <w:trPr>
          <w:trHeight w:val="340"/>
        </w:trPr>
        <w:tc>
          <w:tcPr>
            <w:tcW w:w="7916" w:type="dxa"/>
            <w:gridSpan w:val="4"/>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3B0B3805" w14:textId="77777777" w:rsidR="003950BD" w:rsidRPr="00E62863" w:rsidRDefault="003950BD" w:rsidP="003950BD">
            <w:pPr>
              <w:jc w:val="right"/>
              <w:rPr>
                <w:rFonts w:ascii="Calibri" w:hAnsi="Calibri"/>
                <w:b/>
                <w:sz w:val="16"/>
                <w:szCs w:val="16"/>
              </w:rPr>
            </w:pPr>
            <w:r w:rsidRPr="00E62863">
              <w:rPr>
                <w:rFonts w:ascii="Calibri" w:hAnsi="Calibri"/>
                <w:b/>
                <w:sz w:val="16"/>
                <w:szCs w:val="16"/>
              </w:rPr>
              <w:t>RAZEM</w:t>
            </w:r>
          </w:p>
        </w:tc>
        <w:tc>
          <w:tcPr>
            <w:tcW w:w="1128" w:type="dxa"/>
            <w:tcBorders>
              <w:top w:val="single" w:sz="4" w:space="0" w:color="auto"/>
              <w:left w:val="single" w:sz="4" w:space="0" w:color="auto"/>
              <w:bottom w:val="single" w:sz="4" w:space="0" w:color="auto"/>
              <w:right w:val="single" w:sz="2" w:space="0" w:color="auto"/>
            </w:tcBorders>
            <w:shd w:val="clear" w:color="auto" w:fill="FFFFFF"/>
            <w:vAlign w:val="center"/>
          </w:tcPr>
          <w:p w14:paraId="3870E13F" w14:textId="77777777" w:rsidR="003950BD" w:rsidRPr="00E62863" w:rsidRDefault="003950BD" w:rsidP="003950BD">
            <w:pPr>
              <w:jc w:val="center"/>
              <w:rPr>
                <w:rFonts w:ascii="Calibri" w:hAnsi="Calibri"/>
                <w:b/>
                <w:sz w:val="16"/>
                <w:szCs w:val="16"/>
              </w:rPr>
            </w:pPr>
            <w:r w:rsidRPr="00E62863">
              <w:rPr>
                <w:rFonts w:ascii="Calibri" w:hAnsi="Calibri"/>
                <w:b/>
                <w:sz w:val="16"/>
                <w:szCs w:val="16"/>
              </w:rPr>
              <w:fldChar w:fldCharType="begin"/>
            </w:r>
            <w:r w:rsidRPr="00E62863">
              <w:rPr>
                <w:rFonts w:ascii="Calibri" w:hAnsi="Calibri"/>
                <w:b/>
                <w:sz w:val="16"/>
                <w:szCs w:val="16"/>
              </w:rPr>
              <w:instrText xml:space="preserve"> =e87+e88+e89+e90 \# "# ##0 zł" </w:instrText>
            </w:r>
            <w:r w:rsidRPr="00E62863">
              <w:rPr>
                <w:rFonts w:ascii="Calibri" w:hAnsi="Calibri"/>
                <w:b/>
                <w:sz w:val="16"/>
                <w:szCs w:val="16"/>
              </w:rPr>
              <w:fldChar w:fldCharType="separate"/>
            </w:r>
            <w:r w:rsidRPr="00E62863">
              <w:rPr>
                <w:rFonts w:ascii="Calibri" w:hAnsi="Calibri"/>
                <w:b/>
                <w:noProof/>
                <w:sz w:val="16"/>
                <w:szCs w:val="16"/>
              </w:rPr>
              <w:t xml:space="preserve"> </w:t>
            </w:r>
            <w:r w:rsidRPr="00E62863">
              <w:rPr>
                <w:rFonts w:ascii="Calibri" w:hAnsi="Calibri"/>
                <w:b/>
                <w:sz w:val="16"/>
                <w:szCs w:val="16"/>
              </w:rPr>
              <w:fldChar w:fldCharType="end"/>
            </w:r>
          </w:p>
        </w:tc>
        <w:tc>
          <w:tcPr>
            <w:tcW w:w="1457" w:type="dxa"/>
            <w:tcBorders>
              <w:top w:val="single" w:sz="4" w:space="0" w:color="auto"/>
              <w:left w:val="single" w:sz="4" w:space="0" w:color="auto"/>
              <w:bottom w:val="single" w:sz="4" w:space="0" w:color="auto"/>
              <w:right w:val="single" w:sz="2" w:space="0" w:color="auto"/>
            </w:tcBorders>
            <w:shd w:val="clear" w:color="auto" w:fill="F2F2F2" w:themeFill="background1" w:themeFillShade="F2"/>
            <w:vAlign w:val="center"/>
          </w:tcPr>
          <w:p w14:paraId="5D7E0806" w14:textId="77777777" w:rsidR="003950BD" w:rsidRPr="00E62863" w:rsidRDefault="003950BD" w:rsidP="003950BD">
            <w:pPr>
              <w:jc w:val="center"/>
              <w:rPr>
                <w:rFonts w:ascii="Calibri" w:hAnsi="Calibri"/>
                <w:b/>
                <w:sz w:val="16"/>
                <w:szCs w:val="16"/>
              </w:rPr>
            </w:pPr>
          </w:p>
        </w:tc>
      </w:tr>
    </w:tbl>
    <w:p w14:paraId="685C9779" w14:textId="77777777" w:rsidR="00A7063C" w:rsidRDefault="00A7063C"/>
    <w:tbl>
      <w:tblPr>
        <w:tblW w:w="1047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6646"/>
      </w:tblGrid>
      <w:tr w:rsidR="00A7063C" w:rsidRPr="00CF57F5" w14:paraId="27F02798" w14:textId="77777777" w:rsidTr="003E16AE">
        <w:trPr>
          <w:trHeight w:val="680"/>
        </w:trPr>
        <w:tc>
          <w:tcPr>
            <w:tcW w:w="3828" w:type="dxa"/>
            <w:shd w:val="clear" w:color="auto" w:fill="F2F2F2" w:themeFill="background1" w:themeFillShade="F2"/>
            <w:vAlign w:val="center"/>
          </w:tcPr>
          <w:p w14:paraId="432BF30B" w14:textId="77777777" w:rsidR="00A7063C" w:rsidRPr="0054684E" w:rsidRDefault="00A7063C" w:rsidP="00805647">
            <w:pPr>
              <w:tabs>
                <w:tab w:val="left" w:pos="284"/>
              </w:tabs>
              <w:ind w:left="142"/>
              <w:rPr>
                <w:rFonts w:ascii="Calibri" w:hAnsi="Calibri"/>
                <w:b/>
              </w:rPr>
            </w:pPr>
            <w:r w:rsidRPr="0054684E">
              <w:rPr>
                <w:rFonts w:ascii="Calibri" w:hAnsi="Calibri"/>
                <w:b/>
              </w:rPr>
              <w:t xml:space="preserve">Data, </w:t>
            </w:r>
            <w:r w:rsidR="005D1914">
              <w:rPr>
                <w:rFonts w:ascii="Calibri" w:hAnsi="Calibri"/>
                <w:b/>
              </w:rPr>
              <w:t>miejscowość</w:t>
            </w:r>
          </w:p>
          <w:p w14:paraId="0817D107" w14:textId="77777777" w:rsidR="00A7063C" w:rsidRPr="00CF57F5" w:rsidRDefault="00A7063C" w:rsidP="00805647">
            <w:pPr>
              <w:tabs>
                <w:tab w:val="left" w:pos="284"/>
              </w:tabs>
              <w:ind w:left="142"/>
              <w:rPr>
                <w:rFonts w:ascii="Calibri" w:hAnsi="Calibri"/>
                <w:b/>
                <w:sz w:val="22"/>
                <w:szCs w:val="22"/>
              </w:rPr>
            </w:pPr>
            <w:r w:rsidRPr="0054684E">
              <w:rPr>
                <w:rFonts w:ascii="Calibri" w:hAnsi="Calibri"/>
                <w:b/>
              </w:rPr>
              <w:t xml:space="preserve"> i podpis Wnioskodawcy</w:t>
            </w:r>
          </w:p>
        </w:tc>
        <w:tc>
          <w:tcPr>
            <w:tcW w:w="6646" w:type="dxa"/>
            <w:shd w:val="clear" w:color="auto" w:fill="FFFFFF"/>
            <w:vAlign w:val="center"/>
          </w:tcPr>
          <w:p w14:paraId="14BABFD4" w14:textId="77777777" w:rsidR="00A7063C" w:rsidRDefault="00A7063C" w:rsidP="00805647">
            <w:pPr>
              <w:rPr>
                <w:rStyle w:val="Styl2"/>
                <w:rFonts w:ascii="Calibri" w:hAnsi="Calibri"/>
              </w:rPr>
            </w:pPr>
          </w:p>
          <w:p w14:paraId="5B5DEA07" w14:textId="77777777" w:rsidR="005C722A" w:rsidRDefault="005C722A" w:rsidP="00805647">
            <w:pPr>
              <w:rPr>
                <w:rStyle w:val="Styl2"/>
                <w:rFonts w:ascii="Calibri" w:hAnsi="Calibri"/>
              </w:rPr>
            </w:pPr>
          </w:p>
          <w:p w14:paraId="3CE7E95B" w14:textId="77777777" w:rsidR="005C722A" w:rsidRPr="00CF57F5" w:rsidRDefault="005C722A" w:rsidP="00805647">
            <w:pPr>
              <w:rPr>
                <w:rStyle w:val="Styl2"/>
                <w:rFonts w:ascii="Calibri" w:hAnsi="Calibri"/>
              </w:rPr>
            </w:pPr>
          </w:p>
        </w:tc>
      </w:tr>
    </w:tbl>
    <w:p w14:paraId="432BBC66" w14:textId="77777777" w:rsidR="008A0432" w:rsidRDefault="008A0432"/>
    <w:p w14:paraId="2A0DBE3B" w14:textId="77777777" w:rsidR="00866FCF" w:rsidRDefault="00866FCF"/>
    <w:tbl>
      <w:tblPr>
        <w:tblW w:w="10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5"/>
        <w:gridCol w:w="742"/>
        <w:gridCol w:w="3116"/>
        <w:gridCol w:w="3175"/>
      </w:tblGrid>
      <w:tr w:rsidR="00255C6C" w:rsidRPr="00805647" w14:paraId="4B5CC058" w14:textId="77777777" w:rsidTr="003E16AE">
        <w:trPr>
          <w:trHeight w:val="397"/>
        </w:trPr>
        <w:tc>
          <w:tcPr>
            <w:tcW w:w="10488"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E937E30" w14:textId="0AB868D1" w:rsidR="00255C6C" w:rsidRPr="00805647" w:rsidRDefault="00866FCF" w:rsidP="00666EB0">
            <w:pPr>
              <w:numPr>
                <w:ilvl w:val="0"/>
                <w:numId w:val="15"/>
              </w:numPr>
              <w:jc w:val="center"/>
              <w:rPr>
                <w:rFonts w:ascii="Calibri" w:hAnsi="Calibri"/>
                <w:b/>
                <w:sz w:val="24"/>
                <w:szCs w:val="24"/>
              </w:rPr>
            </w:pPr>
            <w:r>
              <w:br w:type="page"/>
            </w:r>
            <w:r w:rsidR="00255C6C">
              <w:br w:type="page"/>
            </w:r>
            <w:r w:rsidR="00255C6C">
              <w:br w:type="page"/>
            </w:r>
            <w:r w:rsidR="00255C6C">
              <w:br w:type="page"/>
            </w:r>
            <w:r w:rsidR="00255C6C">
              <w:rPr>
                <w:rFonts w:ascii="Calibri" w:hAnsi="Calibri"/>
              </w:rPr>
              <w:br w:type="page"/>
            </w:r>
            <w:r w:rsidR="00255C6C">
              <w:rPr>
                <w:rFonts w:ascii="Calibri" w:hAnsi="Calibri"/>
              </w:rPr>
              <w:br w:type="page"/>
            </w:r>
            <w:r w:rsidR="00255C6C">
              <w:rPr>
                <w:rFonts w:ascii="Calibri" w:hAnsi="Calibri"/>
              </w:rPr>
              <w:br w:type="page"/>
            </w:r>
            <w:r w:rsidR="00255C6C" w:rsidRPr="00805647">
              <w:rPr>
                <w:rFonts w:ascii="Calibri" w:hAnsi="Calibri"/>
              </w:rPr>
              <w:br w:type="page"/>
            </w:r>
            <w:r w:rsidR="00255C6C" w:rsidRPr="00805647">
              <w:rPr>
                <w:rFonts w:ascii="Calibri" w:hAnsi="Calibri"/>
              </w:rPr>
              <w:br w:type="page"/>
            </w:r>
            <w:r w:rsidR="00255C6C" w:rsidRPr="00805647">
              <w:rPr>
                <w:rFonts w:ascii="Calibri" w:hAnsi="Calibri"/>
                <w:b/>
                <w:sz w:val="24"/>
                <w:szCs w:val="24"/>
              </w:rPr>
              <w:t xml:space="preserve">INFORMACJA O </w:t>
            </w:r>
            <w:r w:rsidR="00255C6C">
              <w:rPr>
                <w:rFonts w:ascii="Calibri" w:hAnsi="Calibri"/>
                <w:b/>
                <w:sz w:val="24"/>
                <w:szCs w:val="24"/>
              </w:rPr>
              <w:t>POSIADANEJ/</w:t>
            </w:r>
            <w:r w:rsidR="00255C6C" w:rsidRPr="00805647">
              <w:rPr>
                <w:rFonts w:ascii="Calibri" w:hAnsi="Calibri"/>
                <w:b/>
                <w:sz w:val="24"/>
                <w:szCs w:val="24"/>
              </w:rPr>
              <w:t>PLANOWANEJ DZIAŁALNOŚCI GOSPODARCZEJ</w:t>
            </w:r>
          </w:p>
        </w:tc>
      </w:tr>
      <w:tr w:rsidR="00255C6C" w:rsidRPr="00A652D6" w14:paraId="3AA2FC2A" w14:textId="77777777" w:rsidTr="003E16AE">
        <w:trPr>
          <w:trHeight w:val="340"/>
        </w:trPr>
        <w:tc>
          <w:tcPr>
            <w:tcW w:w="4197" w:type="dxa"/>
            <w:gridSpan w:val="2"/>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404BBFB1" w14:textId="77777777" w:rsidR="00255C6C" w:rsidRPr="00A652D6" w:rsidRDefault="00255C6C" w:rsidP="00666EB0">
            <w:pPr>
              <w:numPr>
                <w:ilvl w:val="1"/>
                <w:numId w:val="15"/>
              </w:numPr>
              <w:ind w:left="436" w:hanging="426"/>
              <w:rPr>
                <w:rFonts w:ascii="Calibri" w:hAnsi="Calibri"/>
                <w:b/>
              </w:rPr>
            </w:pPr>
            <w:r w:rsidRPr="00A652D6">
              <w:rPr>
                <w:rFonts w:ascii="Calibri" w:hAnsi="Calibri"/>
                <w:b/>
              </w:rPr>
              <w:t>DATA ROZPOCZĘCIA DZIAŁALNOŚCI</w:t>
            </w:r>
          </w:p>
        </w:tc>
        <w:tc>
          <w:tcPr>
            <w:tcW w:w="6291" w:type="dxa"/>
            <w:gridSpan w:val="2"/>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3505CD55" w14:textId="77777777" w:rsidR="00255C6C" w:rsidRPr="00A652D6" w:rsidRDefault="00255C6C" w:rsidP="00666EB0">
            <w:pPr>
              <w:numPr>
                <w:ilvl w:val="1"/>
                <w:numId w:val="15"/>
              </w:numPr>
              <w:ind w:left="436" w:hanging="426"/>
              <w:rPr>
                <w:rFonts w:ascii="Calibri" w:hAnsi="Calibri"/>
                <w:b/>
              </w:rPr>
            </w:pPr>
            <w:r w:rsidRPr="00A652D6">
              <w:rPr>
                <w:rFonts w:ascii="Calibri" w:hAnsi="Calibri"/>
                <w:b/>
              </w:rPr>
              <w:t>ADRES SIEDZIBY FIRMY</w:t>
            </w:r>
          </w:p>
        </w:tc>
      </w:tr>
      <w:tr w:rsidR="00255C6C" w:rsidRPr="004810F1" w14:paraId="177E8546" w14:textId="77777777" w:rsidTr="00866FCF">
        <w:trPr>
          <w:trHeight w:val="340"/>
        </w:trPr>
        <w:tc>
          <w:tcPr>
            <w:tcW w:w="4197" w:type="dxa"/>
            <w:gridSpan w:val="2"/>
            <w:tcBorders>
              <w:top w:val="single" w:sz="4" w:space="0" w:color="auto"/>
              <w:left w:val="single" w:sz="2" w:space="0" w:color="auto"/>
              <w:bottom w:val="single" w:sz="2" w:space="0" w:color="auto"/>
              <w:right w:val="single" w:sz="2" w:space="0" w:color="auto"/>
            </w:tcBorders>
            <w:vAlign w:val="center"/>
          </w:tcPr>
          <w:p w14:paraId="19B09946" w14:textId="77777777" w:rsidR="00255C6C" w:rsidRPr="004810F1" w:rsidRDefault="00255C6C" w:rsidP="00746A3F">
            <w:pPr>
              <w:jc w:val="center"/>
              <w:rPr>
                <w:rFonts w:ascii="Calibri" w:hAnsi="Calibri"/>
                <w:b/>
                <w:sz w:val="24"/>
                <w:szCs w:val="24"/>
              </w:rPr>
            </w:pPr>
          </w:p>
        </w:tc>
        <w:tc>
          <w:tcPr>
            <w:tcW w:w="6291" w:type="dxa"/>
            <w:gridSpan w:val="2"/>
            <w:tcBorders>
              <w:top w:val="single" w:sz="4" w:space="0" w:color="auto"/>
              <w:left w:val="single" w:sz="2" w:space="0" w:color="auto"/>
              <w:bottom w:val="single" w:sz="2" w:space="0" w:color="auto"/>
              <w:right w:val="single" w:sz="2" w:space="0" w:color="auto"/>
            </w:tcBorders>
            <w:vAlign w:val="center"/>
          </w:tcPr>
          <w:p w14:paraId="26F4C6E2" w14:textId="77777777" w:rsidR="00255C6C" w:rsidRPr="004810F1" w:rsidRDefault="00255C6C" w:rsidP="00746A3F">
            <w:pPr>
              <w:ind w:left="284"/>
              <w:jc w:val="center"/>
              <w:rPr>
                <w:rFonts w:ascii="Calibri" w:hAnsi="Calibri"/>
                <w:b/>
                <w:sz w:val="24"/>
                <w:szCs w:val="24"/>
              </w:rPr>
            </w:pPr>
          </w:p>
        </w:tc>
      </w:tr>
      <w:tr w:rsidR="00255C6C" w:rsidRPr="00A652D6" w14:paraId="7CAA6BC4" w14:textId="77777777" w:rsidTr="003E16AE">
        <w:trPr>
          <w:trHeight w:val="340"/>
        </w:trPr>
        <w:tc>
          <w:tcPr>
            <w:tcW w:w="10488" w:type="dxa"/>
            <w:gridSpan w:val="4"/>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6BCB989B" w14:textId="77777777" w:rsidR="00255C6C" w:rsidRPr="00A652D6" w:rsidRDefault="00255C6C" w:rsidP="00666EB0">
            <w:pPr>
              <w:numPr>
                <w:ilvl w:val="1"/>
                <w:numId w:val="15"/>
              </w:numPr>
              <w:ind w:left="436" w:hanging="426"/>
              <w:rPr>
                <w:rFonts w:ascii="Calibri" w:hAnsi="Calibri"/>
                <w:b/>
              </w:rPr>
            </w:pPr>
            <w:r w:rsidRPr="00A652D6">
              <w:rPr>
                <w:rFonts w:ascii="Calibri" w:hAnsi="Calibri"/>
                <w:b/>
              </w:rPr>
              <w:t>KLASYFIKACJA DZIAŁALNOŚCI WG PKD , OPIS PKD</w:t>
            </w:r>
          </w:p>
        </w:tc>
      </w:tr>
      <w:tr w:rsidR="00255C6C" w:rsidRPr="004810F1" w14:paraId="4831D284" w14:textId="77777777" w:rsidTr="00866FCF">
        <w:trPr>
          <w:trHeight w:val="340"/>
        </w:trPr>
        <w:tc>
          <w:tcPr>
            <w:tcW w:w="10488" w:type="dxa"/>
            <w:gridSpan w:val="4"/>
            <w:tcBorders>
              <w:top w:val="single" w:sz="4" w:space="0" w:color="auto"/>
              <w:left w:val="single" w:sz="2" w:space="0" w:color="auto"/>
              <w:bottom w:val="single" w:sz="2" w:space="0" w:color="auto"/>
              <w:right w:val="single" w:sz="2" w:space="0" w:color="auto"/>
            </w:tcBorders>
            <w:vAlign w:val="center"/>
          </w:tcPr>
          <w:p w14:paraId="30F528FA" w14:textId="77777777" w:rsidR="00255C6C" w:rsidRPr="004810F1" w:rsidRDefault="00255C6C" w:rsidP="00746A3F">
            <w:pPr>
              <w:rPr>
                <w:rFonts w:ascii="Calibri" w:hAnsi="Calibri"/>
                <w:b/>
                <w:sz w:val="24"/>
                <w:szCs w:val="24"/>
              </w:rPr>
            </w:pPr>
          </w:p>
        </w:tc>
      </w:tr>
      <w:tr w:rsidR="00255C6C" w:rsidRPr="00A652D6" w14:paraId="72758387" w14:textId="77777777" w:rsidTr="003E16AE">
        <w:trPr>
          <w:trHeight w:val="340"/>
        </w:trPr>
        <w:tc>
          <w:tcPr>
            <w:tcW w:w="10488" w:type="dxa"/>
            <w:gridSpan w:val="4"/>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3A65E7AC" w14:textId="77777777" w:rsidR="00255C6C" w:rsidRPr="00A652D6" w:rsidRDefault="00255C6C" w:rsidP="00666EB0">
            <w:pPr>
              <w:numPr>
                <w:ilvl w:val="1"/>
                <w:numId w:val="15"/>
              </w:numPr>
              <w:ind w:left="436" w:hanging="426"/>
              <w:rPr>
                <w:rFonts w:ascii="Calibri" w:hAnsi="Calibri"/>
                <w:b/>
              </w:rPr>
            </w:pPr>
            <w:r w:rsidRPr="00A652D6">
              <w:rPr>
                <w:rFonts w:ascii="Calibri" w:hAnsi="Calibri"/>
                <w:b/>
              </w:rPr>
              <w:t>RODZAJ DZIAŁALNOŚCI</w:t>
            </w:r>
          </w:p>
        </w:tc>
      </w:tr>
      <w:tr w:rsidR="00255C6C" w:rsidRPr="00805647" w14:paraId="49BFF6E0" w14:textId="77777777" w:rsidTr="00866FCF">
        <w:trPr>
          <w:trHeight w:val="680"/>
        </w:trPr>
        <w:tc>
          <w:tcPr>
            <w:tcW w:w="10488" w:type="dxa"/>
            <w:gridSpan w:val="4"/>
            <w:tcBorders>
              <w:top w:val="single" w:sz="4" w:space="0" w:color="auto"/>
              <w:left w:val="single" w:sz="2" w:space="0" w:color="auto"/>
              <w:bottom w:val="single" w:sz="2" w:space="0" w:color="auto"/>
              <w:right w:val="single" w:sz="2" w:space="0" w:color="auto"/>
            </w:tcBorders>
            <w:vAlign w:val="center"/>
          </w:tcPr>
          <w:p w14:paraId="2143CE47" w14:textId="77777777" w:rsidR="00255C6C" w:rsidRPr="00805647" w:rsidRDefault="00255C6C" w:rsidP="00746A3F">
            <w:pPr>
              <w:tabs>
                <w:tab w:val="left" w:pos="4253"/>
                <w:tab w:val="left" w:pos="6946"/>
              </w:tabs>
              <w:rPr>
                <w:rFonts w:ascii="Calibri" w:hAnsi="Calibri"/>
                <w:b/>
              </w:rPr>
            </w:pP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390C80">
              <w:rPr>
                <w:rFonts w:ascii="Calibri" w:hAnsi="Calibri" w:cs="Calibri"/>
                <w:b/>
                <w:sz w:val="16"/>
                <w:szCs w:val="16"/>
              </w:rPr>
              <w:t xml:space="preserve"> </w:t>
            </w:r>
            <w:r w:rsidRPr="00805647">
              <w:rPr>
                <w:rFonts w:ascii="Calibri" w:hAnsi="Calibri"/>
                <w:b/>
              </w:rPr>
              <w:t>PRODUKCJA</w:t>
            </w:r>
            <w:r w:rsidRPr="00805647">
              <w:rPr>
                <w:rFonts w:ascii="Calibri" w:hAnsi="Calibri"/>
                <w:b/>
              </w:rPr>
              <w:tab/>
            </w: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390C80">
              <w:rPr>
                <w:rFonts w:ascii="Calibri" w:hAnsi="Calibri" w:cs="Calibri"/>
                <w:b/>
                <w:sz w:val="16"/>
                <w:szCs w:val="16"/>
              </w:rPr>
              <w:t xml:space="preserve"> </w:t>
            </w:r>
            <w:r w:rsidRPr="00805647">
              <w:rPr>
                <w:rFonts w:ascii="Calibri" w:hAnsi="Calibri"/>
                <w:b/>
              </w:rPr>
              <w:t>HANDEL</w:t>
            </w:r>
            <w:r w:rsidRPr="00805647">
              <w:rPr>
                <w:rFonts w:ascii="Calibri" w:hAnsi="Calibri"/>
                <w:b/>
              </w:rPr>
              <w:tab/>
            </w: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390C80">
              <w:rPr>
                <w:rFonts w:ascii="Calibri" w:hAnsi="Calibri" w:cs="Calibri"/>
                <w:b/>
                <w:sz w:val="16"/>
                <w:szCs w:val="16"/>
              </w:rPr>
              <w:t xml:space="preserve"> </w:t>
            </w:r>
            <w:r w:rsidRPr="00805647">
              <w:rPr>
                <w:rFonts w:ascii="Calibri" w:hAnsi="Calibri"/>
                <w:b/>
              </w:rPr>
              <w:t xml:space="preserve"> USŁUGI  I TRANSPORT</w:t>
            </w:r>
          </w:p>
          <w:p w14:paraId="414D3390" w14:textId="77777777" w:rsidR="00255C6C" w:rsidRPr="00805647" w:rsidRDefault="00255C6C" w:rsidP="00746A3F">
            <w:pPr>
              <w:tabs>
                <w:tab w:val="left" w:pos="4253"/>
                <w:tab w:val="left" w:pos="6946"/>
              </w:tabs>
              <w:rPr>
                <w:rFonts w:ascii="Calibri" w:hAnsi="Calibri"/>
                <w:b/>
              </w:rPr>
            </w:pP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390C80">
              <w:rPr>
                <w:rFonts w:ascii="Calibri" w:hAnsi="Calibri" w:cs="Calibri"/>
                <w:b/>
                <w:sz w:val="16"/>
                <w:szCs w:val="16"/>
              </w:rPr>
              <w:t xml:space="preserve"> </w:t>
            </w:r>
            <w:r w:rsidRPr="00390C80">
              <w:rPr>
                <w:rFonts w:ascii="Calibri" w:hAnsi="Calibri" w:cs="Calibri"/>
                <w:b/>
              </w:rPr>
              <w:t xml:space="preserve"> </w:t>
            </w:r>
            <w:r w:rsidRPr="00805647">
              <w:rPr>
                <w:rFonts w:ascii="Calibri" w:hAnsi="Calibri"/>
                <w:b/>
              </w:rPr>
              <w:t>BUDOWNICTWO</w:t>
            </w:r>
            <w:r w:rsidRPr="00805647">
              <w:rPr>
                <w:rFonts w:ascii="Calibri" w:hAnsi="Calibri"/>
                <w:b/>
              </w:rPr>
              <w:tab/>
            </w: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390C80">
              <w:rPr>
                <w:rFonts w:ascii="Calibri" w:hAnsi="Calibri" w:cs="Calibri"/>
                <w:b/>
                <w:sz w:val="16"/>
                <w:szCs w:val="16"/>
              </w:rPr>
              <w:t xml:space="preserve"> </w:t>
            </w:r>
            <w:r w:rsidRPr="00805647">
              <w:rPr>
                <w:rFonts w:ascii="Calibri" w:hAnsi="Calibri"/>
                <w:b/>
              </w:rPr>
              <w:t xml:space="preserve"> ROLNICTWO</w:t>
            </w:r>
            <w:r w:rsidRPr="00805647">
              <w:rPr>
                <w:rFonts w:ascii="Calibri" w:hAnsi="Calibri"/>
                <w:b/>
              </w:rPr>
              <w:tab/>
            </w: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390C80">
              <w:rPr>
                <w:rFonts w:ascii="Calibri" w:hAnsi="Calibri" w:cs="Calibri"/>
                <w:b/>
                <w:sz w:val="16"/>
                <w:szCs w:val="16"/>
              </w:rPr>
              <w:t xml:space="preserve"> </w:t>
            </w:r>
            <w:r w:rsidRPr="00805647">
              <w:rPr>
                <w:rFonts w:ascii="Calibri" w:hAnsi="Calibri"/>
                <w:b/>
              </w:rPr>
              <w:t>INNE</w:t>
            </w:r>
          </w:p>
        </w:tc>
      </w:tr>
      <w:tr w:rsidR="00255C6C" w:rsidRPr="00A652D6" w14:paraId="08F656FC" w14:textId="77777777" w:rsidTr="003E16AE">
        <w:trPr>
          <w:trHeight w:val="340"/>
        </w:trPr>
        <w:tc>
          <w:tcPr>
            <w:tcW w:w="10488" w:type="dxa"/>
            <w:gridSpan w:val="4"/>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646EC7DD" w14:textId="77777777" w:rsidR="00255C6C" w:rsidRPr="00A652D6" w:rsidRDefault="00255C6C" w:rsidP="00666EB0">
            <w:pPr>
              <w:numPr>
                <w:ilvl w:val="1"/>
                <w:numId w:val="15"/>
              </w:numPr>
              <w:ind w:left="436" w:hanging="426"/>
              <w:rPr>
                <w:rFonts w:ascii="Calibri" w:hAnsi="Calibri"/>
                <w:b/>
              </w:rPr>
            </w:pPr>
            <w:r w:rsidRPr="00A652D6">
              <w:rPr>
                <w:rFonts w:ascii="Calibri" w:hAnsi="Calibri"/>
                <w:b/>
              </w:rPr>
              <w:t>FORMA  PRAWNA</w:t>
            </w:r>
          </w:p>
        </w:tc>
      </w:tr>
      <w:tr w:rsidR="00255C6C" w:rsidRPr="00805647" w14:paraId="0A817E07" w14:textId="77777777" w:rsidTr="00866FCF">
        <w:trPr>
          <w:trHeight w:val="374"/>
        </w:trPr>
        <w:tc>
          <w:tcPr>
            <w:tcW w:w="10488" w:type="dxa"/>
            <w:gridSpan w:val="4"/>
            <w:tcBorders>
              <w:top w:val="single" w:sz="4" w:space="0" w:color="auto"/>
              <w:left w:val="single" w:sz="2" w:space="0" w:color="auto"/>
              <w:bottom w:val="single" w:sz="4" w:space="0" w:color="auto"/>
              <w:right w:val="single" w:sz="2" w:space="0" w:color="auto"/>
            </w:tcBorders>
            <w:vAlign w:val="center"/>
          </w:tcPr>
          <w:p w14:paraId="6D73B206" w14:textId="77777777" w:rsidR="00255C6C" w:rsidRPr="00805647" w:rsidRDefault="00255C6C" w:rsidP="00746A3F">
            <w:pPr>
              <w:tabs>
                <w:tab w:val="left" w:pos="4253"/>
                <w:tab w:val="left" w:pos="6946"/>
              </w:tabs>
              <w:rPr>
                <w:rFonts w:ascii="Calibri" w:hAnsi="Calibri"/>
                <w:b/>
              </w:rPr>
            </w:pP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Pr>
                <w:rFonts w:ascii="Calibri" w:hAnsi="Calibri" w:cs="Calibri"/>
                <w:b/>
                <w:sz w:val="16"/>
                <w:szCs w:val="16"/>
              </w:rPr>
              <w:t xml:space="preserve"> </w:t>
            </w:r>
            <w:r w:rsidRPr="00805647">
              <w:rPr>
                <w:rFonts w:ascii="Calibri" w:hAnsi="Calibri"/>
                <w:b/>
              </w:rPr>
              <w:t>DZIAŁALNOŚĆ INDYWIDUALNA</w:t>
            </w:r>
            <w:r>
              <w:rPr>
                <w:rFonts w:ascii="Calibri" w:hAnsi="Calibri"/>
                <w:b/>
              </w:rPr>
              <w:t xml:space="preserve">           </w:t>
            </w: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805647">
              <w:rPr>
                <w:rFonts w:ascii="Calibri" w:hAnsi="Calibri"/>
                <w:b/>
              </w:rPr>
              <w:t xml:space="preserve"> SPÓŁKA CYWLINA</w:t>
            </w:r>
            <w:r>
              <w:rPr>
                <w:rFonts w:ascii="Calibri" w:hAnsi="Calibri"/>
                <w:b/>
              </w:rPr>
              <w:t xml:space="preserve">             </w:t>
            </w: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sidRPr="00805647">
              <w:rPr>
                <w:rFonts w:ascii="Calibri" w:hAnsi="Calibri"/>
                <w:b/>
              </w:rPr>
              <w:t xml:space="preserve"> SPÓŁKA Z O.O.   </w:t>
            </w:r>
            <w:r>
              <w:rPr>
                <w:rFonts w:ascii="Calibri" w:hAnsi="Calibri"/>
                <w:b/>
              </w:rPr>
              <w:t xml:space="preserve">      </w:t>
            </w:r>
            <w:r w:rsidRPr="00805647">
              <w:rPr>
                <w:rFonts w:ascii="Calibri" w:hAnsi="Calibri"/>
                <w:b/>
              </w:rPr>
              <w:t xml:space="preserve"> </w:t>
            </w:r>
            <w:r w:rsidRPr="00390C80">
              <w:rPr>
                <w:rFonts w:ascii="Calibri" w:hAnsi="Calibri" w:cs="Calibri"/>
                <w:b/>
                <w:sz w:val="16"/>
                <w:szCs w:val="16"/>
              </w:rPr>
              <w:fldChar w:fldCharType="begin">
                <w:ffData>
                  <w:name w:val="Wybór51"/>
                  <w:enabled/>
                  <w:calcOnExit w:val="0"/>
                  <w:checkBox>
                    <w:sizeAuto/>
                    <w:default w:val="0"/>
                  </w:checkBox>
                </w:ffData>
              </w:fldChar>
            </w:r>
            <w:r w:rsidRPr="00390C80">
              <w:rPr>
                <w:rFonts w:ascii="Calibri" w:hAnsi="Calibri" w:cs="Calibri"/>
                <w:b/>
                <w:sz w:val="16"/>
                <w:szCs w:val="16"/>
              </w:rPr>
              <w:instrText xml:space="preserve"> FORMCHECKBOX </w:instrText>
            </w:r>
            <w:r w:rsidRPr="00390C80">
              <w:rPr>
                <w:rFonts w:ascii="Calibri" w:hAnsi="Calibri" w:cs="Calibri"/>
                <w:b/>
                <w:sz w:val="16"/>
                <w:szCs w:val="16"/>
              </w:rPr>
            </w:r>
            <w:r w:rsidRPr="00390C80">
              <w:rPr>
                <w:rFonts w:ascii="Calibri" w:hAnsi="Calibri" w:cs="Calibri"/>
                <w:b/>
                <w:sz w:val="16"/>
                <w:szCs w:val="16"/>
              </w:rPr>
              <w:fldChar w:fldCharType="separate"/>
            </w:r>
            <w:r w:rsidRPr="00390C80">
              <w:rPr>
                <w:rFonts w:ascii="Calibri" w:hAnsi="Calibri" w:cs="Calibri"/>
                <w:b/>
                <w:sz w:val="16"/>
                <w:szCs w:val="16"/>
              </w:rPr>
              <w:fldChar w:fldCharType="end"/>
            </w:r>
            <w:r>
              <w:rPr>
                <w:rFonts w:ascii="Calibri" w:hAnsi="Calibri" w:cs="Calibri"/>
                <w:b/>
                <w:sz w:val="16"/>
                <w:szCs w:val="16"/>
              </w:rPr>
              <w:t xml:space="preserve"> </w:t>
            </w:r>
            <w:r w:rsidRPr="00805647">
              <w:rPr>
                <w:rFonts w:ascii="Calibri" w:hAnsi="Calibri"/>
                <w:b/>
              </w:rPr>
              <w:t>SPÓŁKA AKCYJNA</w:t>
            </w:r>
            <w:r w:rsidRPr="00805647">
              <w:rPr>
                <w:rFonts w:ascii="Calibri" w:hAnsi="Calibri"/>
                <w:b/>
              </w:rPr>
              <w:tab/>
            </w:r>
          </w:p>
        </w:tc>
      </w:tr>
      <w:tr w:rsidR="00255C6C" w:rsidRPr="00A652D6" w14:paraId="56E7AC59" w14:textId="77777777" w:rsidTr="003E16AE">
        <w:trPr>
          <w:trHeight w:val="340"/>
        </w:trPr>
        <w:tc>
          <w:tcPr>
            <w:tcW w:w="10488" w:type="dxa"/>
            <w:gridSpan w:val="4"/>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24CC911C" w14:textId="77777777" w:rsidR="00255C6C" w:rsidRPr="00A652D6" w:rsidRDefault="00255C6C" w:rsidP="00666EB0">
            <w:pPr>
              <w:numPr>
                <w:ilvl w:val="1"/>
                <w:numId w:val="15"/>
              </w:numPr>
              <w:ind w:left="436" w:hanging="426"/>
              <w:rPr>
                <w:rFonts w:ascii="Calibri" w:hAnsi="Calibri"/>
                <w:b/>
              </w:rPr>
            </w:pPr>
            <w:r w:rsidRPr="00A652D6">
              <w:rPr>
                <w:rFonts w:ascii="Calibri" w:hAnsi="Calibri"/>
                <w:b/>
              </w:rPr>
              <w:t>WŁAŚCICIELE, GŁÓWNI UDZIAŁOWCY</w:t>
            </w:r>
          </w:p>
        </w:tc>
      </w:tr>
      <w:tr w:rsidR="00255C6C" w:rsidRPr="004810F1" w14:paraId="711D1FB4" w14:textId="77777777" w:rsidTr="00866FCF">
        <w:trPr>
          <w:trHeight w:val="538"/>
        </w:trPr>
        <w:tc>
          <w:tcPr>
            <w:tcW w:w="10488" w:type="dxa"/>
            <w:gridSpan w:val="4"/>
            <w:tcBorders>
              <w:top w:val="single" w:sz="4" w:space="0" w:color="auto"/>
              <w:left w:val="single" w:sz="2" w:space="0" w:color="auto"/>
              <w:bottom w:val="single" w:sz="2" w:space="0" w:color="auto"/>
              <w:right w:val="single" w:sz="2" w:space="0" w:color="auto"/>
            </w:tcBorders>
            <w:vAlign w:val="center"/>
          </w:tcPr>
          <w:p w14:paraId="10CBAF9F" w14:textId="77777777" w:rsidR="00255C6C" w:rsidRPr="004810F1" w:rsidRDefault="00255C6C" w:rsidP="00746A3F">
            <w:pPr>
              <w:rPr>
                <w:rFonts w:ascii="Calibri" w:hAnsi="Calibri"/>
                <w:b/>
                <w:sz w:val="24"/>
                <w:szCs w:val="24"/>
              </w:rPr>
            </w:pPr>
          </w:p>
        </w:tc>
      </w:tr>
      <w:tr w:rsidR="00255C6C" w:rsidRPr="00A652D6" w14:paraId="58A461DC" w14:textId="77777777" w:rsidTr="003E16AE">
        <w:trPr>
          <w:trHeight w:val="340"/>
        </w:trPr>
        <w:tc>
          <w:tcPr>
            <w:tcW w:w="10488" w:type="dxa"/>
            <w:gridSpan w:val="4"/>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05563E65" w14:textId="77777777" w:rsidR="00255C6C" w:rsidRPr="00A652D6" w:rsidRDefault="00255C6C" w:rsidP="00666EB0">
            <w:pPr>
              <w:numPr>
                <w:ilvl w:val="1"/>
                <w:numId w:val="15"/>
              </w:numPr>
              <w:ind w:left="436" w:hanging="426"/>
              <w:rPr>
                <w:rFonts w:ascii="Calibri" w:hAnsi="Calibri"/>
                <w:b/>
              </w:rPr>
            </w:pPr>
            <w:r w:rsidRPr="00A652D6">
              <w:rPr>
                <w:rFonts w:ascii="Calibri" w:hAnsi="Calibri"/>
                <w:b/>
              </w:rPr>
              <w:t>OSOBA DO KONTAKTU</w:t>
            </w:r>
          </w:p>
        </w:tc>
      </w:tr>
      <w:tr w:rsidR="00255C6C" w:rsidRPr="00805647" w14:paraId="3A38CAD9" w14:textId="77777777" w:rsidTr="003E16AE">
        <w:trPr>
          <w:trHeight w:val="227"/>
        </w:trPr>
        <w:tc>
          <w:tcPr>
            <w:tcW w:w="3455" w:type="dxa"/>
            <w:tcBorders>
              <w:top w:val="single" w:sz="4" w:space="0" w:color="auto"/>
              <w:left w:val="single" w:sz="2" w:space="0" w:color="auto"/>
              <w:bottom w:val="single" w:sz="4" w:space="0" w:color="auto"/>
              <w:right w:val="single" w:sz="4" w:space="0" w:color="auto"/>
            </w:tcBorders>
            <w:shd w:val="clear" w:color="auto" w:fill="F2F2F2" w:themeFill="background1" w:themeFillShade="F2"/>
            <w:vAlign w:val="center"/>
          </w:tcPr>
          <w:p w14:paraId="354B2577" w14:textId="77777777" w:rsidR="00255C6C" w:rsidRPr="00805647" w:rsidRDefault="00255C6C" w:rsidP="00746A3F">
            <w:pPr>
              <w:ind w:left="284"/>
              <w:jc w:val="center"/>
              <w:rPr>
                <w:rFonts w:ascii="Calibri" w:hAnsi="Calibri"/>
                <w:b/>
                <w:sz w:val="16"/>
                <w:szCs w:val="16"/>
              </w:rPr>
            </w:pPr>
            <w:r w:rsidRPr="00805647">
              <w:rPr>
                <w:rFonts w:ascii="Calibri" w:hAnsi="Calibri"/>
                <w:b/>
                <w:sz w:val="16"/>
                <w:szCs w:val="16"/>
              </w:rPr>
              <w:t>IMIĘ I NAZWISKO</w:t>
            </w:r>
          </w:p>
        </w:tc>
        <w:tc>
          <w:tcPr>
            <w:tcW w:w="3858" w:type="dxa"/>
            <w:gridSpan w:val="2"/>
            <w:tcBorders>
              <w:top w:val="single" w:sz="4" w:space="0" w:color="auto"/>
              <w:left w:val="single" w:sz="4" w:space="0" w:color="auto"/>
              <w:right w:val="single" w:sz="2" w:space="0" w:color="auto"/>
            </w:tcBorders>
            <w:shd w:val="clear" w:color="auto" w:fill="F2F2F2" w:themeFill="background1" w:themeFillShade="F2"/>
            <w:vAlign w:val="center"/>
          </w:tcPr>
          <w:p w14:paraId="1EE91954" w14:textId="77777777" w:rsidR="00255C6C" w:rsidRPr="00805647" w:rsidRDefault="00255C6C" w:rsidP="00746A3F">
            <w:pPr>
              <w:ind w:left="284"/>
              <w:jc w:val="center"/>
              <w:rPr>
                <w:rFonts w:ascii="Calibri" w:hAnsi="Calibri"/>
                <w:b/>
                <w:sz w:val="16"/>
                <w:szCs w:val="16"/>
              </w:rPr>
            </w:pPr>
            <w:r w:rsidRPr="00805647">
              <w:rPr>
                <w:rFonts w:ascii="Calibri" w:hAnsi="Calibri"/>
                <w:b/>
                <w:sz w:val="16"/>
                <w:szCs w:val="16"/>
              </w:rPr>
              <w:t>FUNKCJA</w:t>
            </w:r>
          </w:p>
        </w:tc>
        <w:tc>
          <w:tcPr>
            <w:tcW w:w="3175" w:type="dxa"/>
            <w:tcBorders>
              <w:top w:val="single" w:sz="4" w:space="0" w:color="auto"/>
              <w:left w:val="single" w:sz="4" w:space="0" w:color="auto"/>
              <w:right w:val="single" w:sz="2" w:space="0" w:color="auto"/>
            </w:tcBorders>
            <w:shd w:val="clear" w:color="auto" w:fill="F2F2F2" w:themeFill="background1" w:themeFillShade="F2"/>
            <w:vAlign w:val="center"/>
          </w:tcPr>
          <w:p w14:paraId="6F7D6FD9" w14:textId="77777777" w:rsidR="00255C6C" w:rsidRPr="00805647" w:rsidRDefault="00255C6C" w:rsidP="00746A3F">
            <w:pPr>
              <w:jc w:val="center"/>
              <w:rPr>
                <w:rFonts w:ascii="Calibri" w:hAnsi="Calibri"/>
                <w:b/>
                <w:sz w:val="16"/>
                <w:szCs w:val="16"/>
              </w:rPr>
            </w:pPr>
            <w:r w:rsidRPr="00805647">
              <w:rPr>
                <w:rFonts w:ascii="Calibri" w:hAnsi="Calibri"/>
                <w:b/>
                <w:sz w:val="16"/>
                <w:szCs w:val="16"/>
              </w:rPr>
              <w:t>TELEFON</w:t>
            </w:r>
          </w:p>
        </w:tc>
      </w:tr>
      <w:tr w:rsidR="00255C6C" w:rsidRPr="004810F1" w14:paraId="5A008C4E" w14:textId="77777777" w:rsidTr="00866FCF">
        <w:trPr>
          <w:trHeight w:val="340"/>
        </w:trPr>
        <w:tc>
          <w:tcPr>
            <w:tcW w:w="3455" w:type="dxa"/>
            <w:tcBorders>
              <w:top w:val="single" w:sz="4" w:space="0" w:color="auto"/>
              <w:left w:val="single" w:sz="2" w:space="0" w:color="auto"/>
              <w:bottom w:val="single" w:sz="2" w:space="0" w:color="auto"/>
              <w:right w:val="single" w:sz="4" w:space="0" w:color="auto"/>
            </w:tcBorders>
            <w:vAlign w:val="center"/>
          </w:tcPr>
          <w:p w14:paraId="2FCAB9C7" w14:textId="77777777" w:rsidR="00255C6C" w:rsidRPr="004810F1" w:rsidRDefault="00255C6C" w:rsidP="00746A3F">
            <w:pPr>
              <w:jc w:val="center"/>
              <w:rPr>
                <w:rFonts w:ascii="Calibri" w:hAnsi="Calibri"/>
                <w:b/>
                <w:sz w:val="24"/>
                <w:szCs w:val="24"/>
              </w:rPr>
            </w:pPr>
          </w:p>
        </w:tc>
        <w:tc>
          <w:tcPr>
            <w:tcW w:w="3858" w:type="dxa"/>
            <w:gridSpan w:val="2"/>
            <w:tcBorders>
              <w:left w:val="single" w:sz="4" w:space="0" w:color="auto"/>
              <w:bottom w:val="single" w:sz="2" w:space="0" w:color="auto"/>
              <w:right w:val="single" w:sz="2" w:space="0" w:color="auto"/>
            </w:tcBorders>
            <w:vAlign w:val="center"/>
          </w:tcPr>
          <w:p w14:paraId="0F45E40F" w14:textId="77777777" w:rsidR="00255C6C" w:rsidRPr="004810F1" w:rsidRDefault="00255C6C" w:rsidP="00746A3F">
            <w:pPr>
              <w:jc w:val="center"/>
              <w:rPr>
                <w:rFonts w:ascii="Calibri" w:hAnsi="Calibri"/>
                <w:b/>
                <w:sz w:val="24"/>
                <w:szCs w:val="24"/>
              </w:rPr>
            </w:pPr>
          </w:p>
        </w:tc>
        <w:tc>
          <w:tcPr>
            <w:tcW w:w="3175" w:type="dxa"/>
            <w:tcBorders>
              <w:left w:val="single" w:sz="4" w:space="0" w:color="auto"/>
              <w:bottom w:val="single" w:sz="2" w:space="0" w:color="auto"/>
              <w:right w:val="single" w:sz="2" w:space="0" w:color="auto"/>
            </w:tcBorders>
            <w:vAlign w:val="center"/>
          </w:tcPr>
          <w:p w14:paraId="074AC1FC" w14:textId="77777777" w:rsidR="00255C6C" w:rsidRPr="004810F1" w:rsidRDefault="00255C6C" w:rsidP="00746A3F">
            <w:pPr>
              <w:jc w:val="center"/>
              <w:rPr>
                <w:rFonts w:ascii="Calibri" w:hAnsi="Calibri"/>
                <w:b/>
                <w:sz w:val="24"/>
                <w:szCs w:val="24"/>
              </w:rPr>
            </w:pPr>
          </w:p>
        </w:tc>
      </w:tr>
    </w:tbl>
    <w:p w14:paraId="139B4883" w14:textId="42CE84FB" w:rsidR="00866FCF" w:rsidRDefault="00866FCF"/>
    <w:p w14:paraId="07D0645C" w14:textId="77777777" w:rsidR="00866FCF" w:rsidRDefault="00866FCF">
      <w:r>
        <w:br w:type="page"/>
      </w:r>
    </w:p>
    <w:p w14:paraId="115AB7D4" w14:textId="77777777" w:rsidR="0051107F" w:rsidRDefault="0051107F"/>
    <w:tbl>
      <w:tblPr>
        <w:tblW w:w="10511" w:type="dxa"/>
        <w:tblInd w:w="-34" w:type="dxa"/>
        <w:tblLayout w:type="fixed"/>
        <w:tblLook w:val="0000" w:firstRow="0" w:lastRow="0" w:firstColumn="0" w:lastColumn="0" w:noHBand="0" w:noVBand="0"/>
      </w:tblPr>
      <w:tblGrid>
        <w:gridCol w:w="38"/>
        <w:gridCol w:w="3790"/>
        <w:gridCol w:w="5245"/>
        <w:gridCol w:w="605"/>
        <w:gridCol w:w="103"/>
        <w:gridCol w:w="679"/>
        <w:gridCol w:w="51"/>
      </w:tblGrid>
      <w:tr w:rsidR="006F3398" w:rsidRPr="00805647" w14:paraId="1E401BE7" w14:textId="77777777" w:rsidTr="003E16AE">
        <w:trPr>
          <w:gridAfter w:val="1"/>
          <w:wAfter w:w="51" w:type="dxa"/>
          <w:trHeight w:val="340"/>
        </w:trPr>
        <w:tc>
          <w:tcPr>
            <w:tcW w:w="10460"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837585" w14:textId="7F785F80" w:rsidR="006F3398" w:rsidRPr="00805647" w:rsidRDefault="0051107F" w:rsidP="00666EB0">
            <w:pPr>
              <w:numPr>
                <w:ilvl w:val="0"/>
                <w:numId w:val="15"/>
              </w:numPr>
              <w:jc w:val="center"/>
              <w:rPr>
                <w:rFonts w:ascii="Calibri" w:hAnsi="Calibri"/>
                <w:b/>
                <w:sz w:val="24"/>
                <w:szCs w:val="24"/>
              </w:rPr>
            </w:pPr>
            <w:r>
              <w:br w:type="page"/>
            </w:r>
            <w:r w:rsidR="007017DD">
              <w:rPr>
                <w:rFonts w:ascii="Calibri" w:hAnsi="Calibri"/>
                <w:sz w:val="22"/>
                <w:u w:val="single"/>
              </w:rPr>
              <w:br w:type="page"/>
            </w:r>
            <w:r w:rsidR="006F3398" w:rsidRPr="00E62863">
              <w:rPr>
                <w:rFonts w:ascii="Calibri" w:hAnsi="Calibri"/>
                <w:b/>
                <w:sz w:val="24"/>
                <w:szCs w:val="24"/>
              </w:rPr>
              <w:t>OŚWIADCZENIA</w:t>
            </w:r>
          </w:p>
        </w:tc>
      </w:tr>
      <w:tr w:rsidR="008271A2" w:rsidRPr="008271A2" w14:paraId="3B06AF52" w14:textId="77777777" w:rsidTr="003E1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1" w:type="dxa"/>
          <w:trHeight w:val="340"/>
        </w:trPr>
        <w:tc>
          <w:tcPr>
            <w:tcW w:w="10460" w:type="dxa"/>
            <w:gridSpan w:val="6"/>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1C7B2352" w14:textId="77777777" w:rsidR="008271A2" w:rsidRPr="008271A2" w:rsidRDefault="00AB3ED3" w:rsidP="00AB3ED3">
            <w:pPr>
              <w:ind w:left="34" w:hanging="34"/>
              <w:rPr>
                <w:rFonts w:ascii="Calibri" w:hAnsi="Calibri"/>
                <w:b/>
                <w:sz w:val="22"/>
                <w:szCs w:val="22"/>
              </w:rPr>
            </w:pPr>
            <w:r>
              <w:rPr>
                <w:rFonts w:ascii="Calibri" w:hAnsi="Calibri"/>
                <w:b/>
                <w:sz w:val="22"/>
                <w:szCs w:val="22"/>
              </w:rPr>
              <w:t xml:space="preserve">DOTYCZY </w:t>
            </w:r>
            <w:r w:rsidR="008271A2" w:rsidRPr="008271A2">
              <w:rPr>
                <w:rFonts w:ascii="Calibri" w:hAnsi="Calibri"/>
                <w:b/>
                <w:sz w:val="22"/>
                <w:szCs w:val="22"/>
              </w:rPr>
              <w:t>WNIOSKODAWC</w:t>
            </w:r>
            <w:r>
              <w:rPr>
                <w:rFonts w:ascii="Calibri" w:hAnsi="Calibri"/>
                <w:b/>
                <w:sz w:val="22"/>
                <w:szCs w:val="22"/>
              </w:rPr>
              <w:t>Y</w:t>
            </w:r>
          </w:p>
        </w:tc>
      </w:tr>
      <w:tr w:rsidR="00EC6C19" w:rsidRPr="00805647" w14:paraId="585D4FDC" w14:textId="77777777" w:rsidTr="003E16AE">
        <w:trPr>
          <w:gridAfter w:val="1"/>
          <w:wAfter w:w="51" w:type="dxa"/>
          <w:trHeight w:val="227"/>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center"/>
          </w:tcPr>
          <w:p w14:paraId="0A80AEEA" w14:textId="77777777" w:rsidR="006F3398" w:rsidRPr="00805647" w:rsidRDefault="006F3398" w:rsidP="00AB3ED3">
            <w:pPr>
              <w:snapToGrid w:val="0"/>
              <w:jc w:val="right"/>
              <w:rPr>
                <w:rFonts w:ascii="Calibri" w:hAnsi="Calibri" w:cs="Arial"/>
              </w:rPr>
            </w:pPr>
            <w:r w:rsidRPr="00805647">
              <w:rPr>
                <w:rFonts w:ascii="Calibri" w:hAnsi="Calibri" w:cs="Arial"/>
                <w:b/>
                <w:bCs/>
              </w:rPr>
              <w:t xml:space="preserve">Należy zaznaczyć właściwe pole </w:t>
            </w:r>
          </w:p>
        </w:tc>
        <w:tc>
          <w:tcPr>
            <w:tcW w:w="708" w:type="dxa"/>
            <w:gridSpan w:val="2"/>
            <w:tcBorders>
              <w:top w:val="single" w:sz="4" w:space="0" w:color="000000"/>
              <w:left w:val="single" w:sz="4" w:space="0" w:color="000000"/>
              <w:bottom w:val="single" w:sz="4" w:space="0" w:color="000000"/>
            </w:tcBorders>
            <w:shd w:val="clear" w:color="auto" w:fill="F2F2F2" w:themeFill="background1" w:themeFillShade="F2"/>
            <w:vAlign w:val="center"/>
          </w:tcPr>
          <w:p w14:paraId="05C2FD7C" w14:textId="77777777" w:rsidR="006F3398" w:rsidRPr="00442F58" w:rsidRDefault="00E03E14" w:rsidP="00E03E14">
            <w:pPr>
              <w:snapToGrid w:val="0"/>
              <w:jc w:val="center"/>
              <w:rPr>
                <w:rFonts w:ascii="Calibri" w:hAnsi="Calibri" w:cs="Arial"/>
                <w:b/>
              </w:rPr>
            </w:pPr>
            <w:r w:rsidRPr="00442F58">
              <w:rPr>
                <w:rFonts w:ascii="Calibri" w:hAnsi="Calibri" w:cs="Arial"/>
                <w:b/>
              </w:rPr>
              <w:t>TAK*</w:t>
            </w:r>
          </w:p>
        </w:tc>
        <w:tc>
          <w:tcPr>
            <w:tcW w:w="67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483338C" w14:textId="77777777" w:rsidR="006F3398" w:rsidRPr="00442F58" w:rsidRDefault="006F3398" w:rsidP="00E03E14">
            <w:pPr>
              <w:snapToGrid w:val="0"/>
              <w:jc w:val="center"/>
              <w:rPr>
                <w:rFonts w:ascii="Calibri" w:hAnsi="Calibri"/>
                <w:b/>
              </w:rPr>
            </w:pPr>
            <w:r w:rsidRPr="00442F58">
              <w:rPr>
                <w:rFonts w:ascii="Calibri" w:hAnsi="Calibri" w:cs="Arial"/>
                <w:b/>
              </w:rPr>
              <w:t>NIE</w:t>
            </w:r>
            <w:r w:rsidR="00E03E14" w:rsidRPr="00442F58">
              <w:rPr>
                <w:rFonts w:ascii="Calibri" w:hAnsi="Calibri" w:cs="Arial"/>
                <w:b/>
              </w:rPr>
              <w:t>*</w:t>
            </w:r>
          </w:p>
        </w:tc>
      </w:tr>
      <w:tr w:rsidR="00C9166E" w:rsidRPr="00805647" w14:paraId="550C44AF" w14:textId="77777777" w:rsidTr="003E16AE">
        <w:trPr>
          <w:gridAfter w:val="1"/>
          <w:wAfter w:w="51" w:type="dxa"/>
          <w:trHeight w:val="454"/>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0ECD8823" w14:textId="453F2267" w:rsidR="00C9166E" w:rsidRPr="00245559" w:rsidRDefault="00F8320E" w:rsidP="00E03E14">
            <w:pPr>
              <w:autoSpaceDE w:val="0"/>
              <w:snapToGrid w:val="0"/>
              <w:spacing w:before="40" w:after="40"/>
              <w:jc w:val="both"/>
              <w:rPr>
                <w:rFonts w:ascii="Calibri" w:eastAsia="Arial" w:hAnsi="Calibri" w:cs="Arial"/>
              </w:rPr>
            </w:pPr>
            <w:r w:rsidRPr="00F8320E">
              <w:rPr>
                <w:rFonts w:ascii="Calibri" w:eastAsia="Arial" w:hAnsi="Calibri" w:cs="Arial"/>
              </w:rPr>
              <w:t>Oświadczam, że nie posiadam na terenie Rzeczypospolitej Polskiej zarejestrowanej działalności gospodarczej lub posiadam ją nie dłużej niż 12 miesięcy (zgodnie z rejestrami CEIDG i KRS).</w:t>
            </w:r>
            <w:r w:rsidR="00677EE3">
              <w:rPr>
                <w:rFonts w:ascii="Calibri" w:eastAsia="Arial" w:hAnsi="Calibri" w:cs="Arial"/>
              </w:rPr>
              <w:t xml:space="preserve"> </w:t>
            </w:r>
          </w:p>
        </w:tc>
        <w:tc>
          <w:tcPr>
            <w:tcW w:w="708" w:type="dxa"/>
            <w:gridSpan w:val="2"/>
            <w:tcBorders>
              <w:top w:val="single" w:sz="4" w:space="0" w:color="000000"/>
              <w:left w:val="single" w:sz="4" w:space="0" w:color="000000"/>
              <w:bottom w:val="single" w:sz="4" w:space="0" w:color="000000"/>
            </w:tcBorders>
            <w:vAlign w:val="center"/>
          </w:tcPr>
          <w:p w14:paraId="7DEC58B0" w14:textId="66C6F9A0" w:rsidR="00C9166E" w:rsidRPr="00805647" w:rsidRDefault="00837E8C" w:rsidP="00E03E14">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6F135E0E" w14:textId="7A6361D6" w:rsidR="00C9166E" w:rsidRPr="00805647" w:rsidRDefault="00837E8C" w:rsidP="00E03E14">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5B93A2E2" w14:textId="77777777" w:rsidTr="003E16AE">
        <w:trPr>
          <w:gridAfter w:val="1"/>
          <w:wAfter w:w="51" w:type="dxa"/>
          <w:trHeight w:val="706"/>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52B3C251" w14:textId="474ABA52" w:rsidR="00837E8C" w:rsidRPr="00805647" w:rsidRDefault="00837E8C" w:rsidP="00837E8C">
            <w:pPr>
              <w:autoSpaceDE w:val="0"/>
              <w:snapToGrid w:val="0"/>
              <w:spacing w:before="40" w:after="40"/>
              <w:jc w:val="both"/>
              <w:rPr>
                <w:rFonts w:ascii="Calibri" w:hAnsi="Calibri" w:cs="Arial"/>
              </w:rPr>
            </w:pPr>
            <w:r w:rsidRPr="00F8320E">
              <w:rPr>
                <w:rFonts w:ascii="Calibri" w:hAnsi="Calibri" w:cs="Arial"/>
              </w:rPr>
              <w:t>Oświadczam, że w przypadku pozytywnego rozpatrzenia niniejszego wniosku nie naruszę zasady zakazu podwójnego finansowania wydatków ze środków Jednostkowej Pożyczki z wydatkami z innych funduszy, programów, środków i instrumentów Unii Europejskiej, a także innych źródeł pomocy</w:t>
            </w:r>
          </w:p>
        </w:tc>
        <w:tc>
          <w:tcPr>
            <w:tcW w:w="708" w:type="dxa"/>
            <w:gridSpan w:val="2"/>
            <w:tcBorders>
              <w:top w:val="single" w:sz="4" w:space="0" w:color="000000"/>
              <w:left w:val="single" w:sz="4" w:space="0" w:color="000000"/>
              <w:bottom w:val="single" w:sz="4" w:space="0" w:color="000000"/>
            </w:tcBorders>
            <w:vAlign w:val="center"/>
          </w:tcPr>
          <w:p w14:paraId="553287F9" w14:textId="5C572BDD"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0E97408A" w14:textId="173AA37D"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47A64A19" w14:textId="77777777" w:rsidTr="003E16AE">
        <w:trPr>
          <w:gridAfter w:val="1"/>
          <w:wAfter w:w="51" w:type="dxa"/>
          <w:trHeight w:val="484"/>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528993D6" w14:textId="21B7018A" w:rsidR="00837E8C" w:rsidRPr="00805647" w:rsidRDefault="00837E8C" w:rsidP="00837E8C">
            <w:pPr>
              <w:autoSpaceDE w:val="0"/>
              <w:snapToGrid w:val="0"/>
              <w:spacing w:before="40" w:after="40"/>
              <w:jc w:val="both"/>
              <w:rPr>
                <w:rFonts w:ascii="Calibri" w:hAnsi="Calibri" w:cs="Arial"/>
              </w:rPr>
            </w:pPr>
            <w:r>
              <w:rPr>
                <w:rFonts w:ascii="Calibri" w:hAnsi="Calibri"/>
              </w:rPr>
              <w:t>Oświadczam, że nie byłem/</w:t>
            </w:r>
            <w:proofErr w:type="spellStart"/>
            <w:r>
              <w:rPr>
                <w:rFonts w:ascii="Calibri" w:hAnsi="Calibri"/>
              </w:rPr>
              <w:t>am</w:t>
            </w:r>
            <w:proofErr w:type="spellEnd"/>
            <w:r>
              <w:rPr>
                <w:rFonts w:ascii="Calibri" w:hAnsi="Calibri"/>
              </w:rPr>
              <w:t xml:space="preserve"> karany/a</w:t>
            </w:r>
            <w:r w:rsidR="00613D4B">
              <w:rPr>
                <w:rFonts w:ascii="Calibri" w:hAnsi="Calibri"/>
              </w:rPr>
              <w:t xml:space="preserve"> </w:t>
            </w:r>
            <w:r w:rsidR="00613D4B" w:rsidRPr="00613D4B">
              <w:rPr>
                <w:rFonts w:ascii="Calibri" w:hAnsi="Calibri"/>
              </w:rPr>
              <w:t>za przestępstwa skarbowe</w:t>
            </w:r>
            <w:r w:rsidR="00613D4B">
              <w:rPr>
                <w:rFonts w:ascii="Calibri" w:hAnsi="Calibri"/>
              </w:rPr>
              <w:t xml:space="preserve"> i/lub</w:t>
            </w:r>
            <w:r>
              <w:rPr>
                <w:rFonts w:ascii="Calibri" w:hAnsi="Calibri"/>
              </w:rPr>
              <w:t xml:space="preserve"> za przestępstwo przeciwko obrotowi gospodarczemu w rozumieniu ustawy z dnia 6 czerwca 1997 r. Kodeks Karny oraz korzystam w pełni z praw publicznych i posiadam pełną zdolność do czynności prawnych.</w:t>
            </w:r>
          </w:p>
        </w:tc>
        <w:tc>
          <w:tcPr>
            <w:tcW w:w="708" w:type="dxa"/>
            <w:gridSpan w:val="2"/>
            <w:tcBorders>
              <w:top w:val="single" w:sz="4" w:space="0" w:color="000000"/>
              <w:left w:val="single" w:sz="4" w:space="0" w:color="000000"/>
              <w:bottom w:val="single" w:sz="4" w:space="0" w:color="000000"/>
            </w:tcBorders>
            <w:vAlign w:val="center"/>
          </w:tcPr>
          <w:p w14:paraId="02F9531C" w14:textId="3FF2E0AF"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31F60EE6" w14:textId="63A25FB5"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7EC39820" w14:textId="77777777" w:rsidTr="003E16AE">
        <w:trPr>
          <w:gridAfter w:val="1"/>
          <w:wAfter w:w="51" w:type="dxa"/>
          <w:trHeight w:val="762"/>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517588EF" w14:textId="068736D8" w:rsidR="00837E8C" w:rsidRPr="00BB47D6" w:rsidRDefault="00837E8C" w:rsidP="00837E8C">
            <w:pPr>
              <w:rPr>
                <w:rFonts w:ascii="Calibri" w:hAnsi="Calibri"/>
              </w:rPr>
            </w:pPr>
            <w:r w:rsidRPr="00805647">
              <w:rPr>
                <w:rFonts w:ascii="Calibri" w:eastAsia="Arial" w:hAnsi="Calibri" w:cs="Arial"/>
              </w:rPr>
              <w:t>Oświadczam, że</w:t>
            </w:r>
            <w:r w:rsidRPr="00677CEF">
              <w:rPr>
                <w:rFonts w:ascii="Calibri" w:eastAsia="Arial" w:hAnsi="Calibri" w:cs="Arial"/>
              </w:rPr>
              <w:t xml:space="preserve"> </w:t>
            </w:r>
            <w:r w:rsidR="00677EE3">
              <w:rPr>
                <w:rFonts w:ascii="Calibri" w:eastAsia="Arial" w:hAnsi="Calibri" w:cs="Arial"/>
              </w:rPr>
              <w:t xml:space="preserve">nie </w:t>
            </w:r>
            <w:r w:rsidRPr="00677CEF">
              <w:rPr>
                <w:rFonts w:ascii="Calibri" w:eastAsia="Arial" w:hAnsi="Calibri" w:cs="Arial"/>
              </w:rPr>
              <w:t>otrzymał</w:t>
            </w:r>
            <w:r>
              <w:rPr>
                <w:rFonts w:ascii="Calibri" w:eastAsia="Arial" w:hAnsi="Calibri" w:cs="Arial"/>
              </w:rPr>
              <w:t>am/em</w:t>
            </w:r>
            <w:r w:rsidRPr="00677CEF">
              <w:rPr>
                <w:rFonts w:ascii="Calibri" w:eastAsia="Arial" w:hAnsi="Calibri" w:cs="Arial"/>
              </w:rPr>
              <w:t xml:space="preserve"> w</w:t>
            </w:r>
            <w:r w:rsidRPr="00677EE3">
              <w:rPr>
                <w:rFonts w:ascii="Calibri" w:eastAsia="Arial" w:hAnsi="Calibri" w:cs="Arial"/>
              </w:rPr>
              <w:t xml:space="preserve"> ciągu minionych 3 lat pomoc de minimis</w:t>
            </w:r>
            <w:r w:rsidRPr="00677CEF">
              <w:rPr>
                <w:rFonts w:ascii="Calibri" w:eastAsia="Arial" w:hAnsi="Calibri" w:cs="Arial"/>
              </w:rPr>
              <w:t xml:space="preserve"> pomoc de minimis, której łączna wartość – łącznie z pomocą, o którą się ubiegają – przekroczyłaby równowartość 300 000 EUR brutto, zgodnie z art. 3 ust. 2 rozporządzenia Komisji (UE) nr 2023/2831 z dnia 13 grudnia 2023 r</w:t>
            </w:r>
          </w:p>
        </w:tc>
        <w:tc>
          <w:tcPr>
            <w:tcW w:w="708" w:type="dxa"/>
            <w:gridSpan w:val="2"/>
            <w:tcBorders>
              <w:top w:val="single" w:sz="4" w:space="0" w:color="000000"/>
              <w:left w:val="single" w:sz="4" w:space="0" w:color="000000"/>
              <w:bottom w:val="single" w:sz="4" w:space="0" w:color="000000"/>
            </w:tcBorders>
            <w:vAlign w:val="center"/>
          </w:tcPr>
          <w:p w14:paraId="25130939" w14:textId="673E7D31"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6655A5B9" w14:textId="6355A3DB"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3C823B2B" w14:textId="77777777" w:rsidTr="003E16AE">
        <w:trPr>
          <w:gridAfter w:val="1"/>
          <w:wAfter w:w="51" w:type="dxa"/>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tcPr>
          <w:p w14:paraId="30AFEF60" w14:textId="4E1324D7" w:rsidR="00837E8C" w:rsidRPr="005D1914" w:rsidRDefault="00837E8C" w:rsidP="00837E8C">
            <w:pPr>
              <w:autoSpaceDE w:val="0"/>
              <w:jc w:val="both"/>
              <w:rPr>
                <w:rFonts w:ascii="Calibri" w:eastAsia="TimesNewRoman" w:hAnsi="Calibri" w:cs="Arial"/>
              </w:rPr>
            </w:pPr>
            <w:r w:rsidRPr="00837E8C">
              <w:rPr>
                <w:rFonts w:ascii="Calibri" w:hAnsi="Calibri"/>
              </w:rPr>
              <w:t xml:space="preserve">Oświadczam, że nie podlegam wykluczeniu z możliwości otrzymania środków publicznych w rozumieniu art. 207 ust. 4–6 ustawy z dnia 27 sierpnia 2009 r. o finansach publicznych (Dz.U. z 2023 r. poz. 1270 z </w:t>
            </w:r>
            <w:proofErr w:type="spellStart"/>
            <w:r w:rsidRPr="00837E8C">
              <w:rPr>
                <w:rFonts w:ascii="Calibri" w:hAnsi="Calibri"/>
              </w:rPr>
              <w:t>późn</w:t>
            </w:r>
            <w:proofErr w:type="spellEnd"/>
            <w:r w:rsidRPr="00837E8C">
              <w:rPr>
                <w:rFonts w:ascii="Calibri" w:hAnsi="Calibri"/>
              </w:rPr>
              <w:t>. zm.), tj. nie wykorzystałem nieprawidłowo środków publicznych oraz nie ciążą na mnie zobowiązania z tytułu ich zwrotu</w:t>
            </w:r>
          </w:p>
        </w:tc>
        <w:tc>
          <w:tcPr>
            <w:tcW w:w="708" w:type="dxa"/>
            <w:gridSpan w:val="2"/>
            <w:tcBorders>
              <w:top w:val="single" w:sz="4" w:space="0" w:color="000000"/>
              <w:left w:val="single" w:sz="4" w:space="0" w:color="000000"/>
              <w:bottom w:val="single" w:sz="4" w:space="0" w:color="000000"/>
            </w:tcBorders>
            <w:vAlign w:val="center"/>
          </w:tcPr>
          <w:p w14:paraId="687EF124" w14:textId="677BE757"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68F5E5EA" w14:textId="1766EC32"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7203E20B" w14:textId="77777777" w:rsidTr="003E16AE">
        <w:trPr>
          <w:gridAfter w:val="1"/>
          <w:wAfter w:w="51" w:type="dxa"/>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6B24AF71" w14:textId="4A63D105" w:rsidR="00837E8C" w:rsidRPr="00805647" w:rsidRDefault="00837E8C" w:rsidP="00837E8C">
            <w:pPr>
              <w:autoSpaceDE w:val="0"/>
              <w:jc w:val="both"/>
              <w:rPr>
                <w:rFonts w:ascii="Calibri" w:hAnsi="Calibri" w:cs="Arial"/>
                <w:bCs/>
              </w:rPr>
            </w:pPr>
            <w:r w:rsidRPr="00677CEF">
              <w:rPr>
                <w:rFonts w:ascii="Calibri" w:hAnsi="Calibri"/>
              </w:rPr>
              <w:t>Oświadczam, że</w:t>
            </w:r>
            <w:r>
              <w:rPr>
                <w:rFonts w:ascii="Calibri" w:hAnsi="Calibri"/>
              </w:rPr>
              <w:t xml:space="preserve"> </w:t>
            </w:r>
            <w:r w:rsidRPr="00677CEF">
              <w:rPr>
                <w:rFonts w:ascii="Calibri" w:hAnsi="Calibri"/>
              </w:rPr>
              <w:t xml:space="preserve">nie prowadzę oraz nie planuję rozpoczęcia działalności gospodarczej w sektorach wyłączonych z możliwości uzyskania pomocy de minimis, zgodnie z </w:t>
            </w:r>
            <w:r w:rsidRPr="00423A7C">
              <w:rPr>
                <w:rFonts w:ascii="Calibri" w:hAnsi="Calibri"/>
              </w:rPr>
              <w:t>przepisami rozporządzenia Komisji (UE) 2023/2831 z dnia 13 grudnia 2023 r. w sprawie stosowania art. 107 i 108 Traktatu o funkcjonowaniu Unii Europejskiej do pomocy de minimis.,</w:t>
            </w:r>
          </w:p>
        </w:tc>
        <w:tc>
          <w:tcPr>
            <w:tcW w:w="708" w:type="dxa"/>
            <w:gridSpan w:val="2"/>
            <w:tcBorders>
              <w:top w:val="single" w:sz="4" w:space="0" w:color="000000"/>
              <w:left w:val="single" w:sz="4" w:space="0" w:color="000000"/>
              <w:bottom w:val="single" w:sz="4" w:space="0" w:color="000000"/>
            </w:tcBorders>
            <w:vAlign w:val="center"/>
          </w:tcPr>
          <w:p w14:paraId="796B858C" w14:textId="627FE9BE"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2CEF43AC" w14:textId="603704F9"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5D1E34CA" w14:textId="77777777" w:rsidTr="003E16AE">
        <w:trPr>
          <w:gridAfter w:val="1"/>
          <w:wAfter w:w="51" w:type="dxa"/>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4982AEE2" w14:textId="77777777" w:rsidR="00837E8C" w:rsidRPr="00805647" w:rsidRDefault="00837E8C" w:rsidP="00837E8C">
            <w:pPr>
              <w:autoSpaceDE w:val="0"/>
              <w:jc w:val="both"/>
              <w:rPr>
                <w:rFonts w:ascii="Calibri" w:hAnsi="Calibri" w:cs="Arial"/>
              </w:rPr>
            </w:pPr>
            <w:r w:rsidRPr="00805647">
              <w:rPr>
                <w:rFonts w:ascii="Calibri" w:hAnsi="Calibri" w:cs="Arial"/>
                <w:bCs/>
              </w:rPr>
              <w:t>O</w:t>
            </w:r>
            <w:r w:rsidRPr="00805647">
              <w:rPr>
                <w:rFonts w:ascii="Calibri" w:eastAsia="TimesNewRoman" w:hAnsi="Calibri" w:cs="Arial"/>
                <w:bCs/>
              </w:rPr>
              <w:t>ś</w:t>
            </w:r>
            <w:r w:rsidRPr="00805647">
              <w:rPr>
                <w:rFonts w:ascii="Calibri" w:hAnsi="Calibri" w:cs="Arial"/>
                <w:bCs/>
              </w:rPr>
              <w:t>wiadczam,</w:t>
            </w:r>
            <w:r w:rsidRPr="00805647">
              <w:rPr>
                <w:rFonts w:ascii="Calibri" w:hAnsi="Calibri" w:cs="Arial"/>
                <w:b/>
                <w:bCs/>
              </w:rPr>
              <w:t xml:space="preserve"> </w:t>
            </w:r>
            <w:r w:rsidRPr="00805647">
              <w:rPr>
                <w:rFonts w:ascii="Calibri" w:eastAsia="BookmanOldStyle" w:hAnsi="Calibri" w:cs="Arial"/>
              </w:rPr>
              <w:t>że nie ciążą na mnie zobowiązania z tytułu zajęć sądowych i administracyjnych, nie toczy się w stosunku do mnie postępowanie sądowe, egzekucyjne lub windykacyjne dotyczące niespłaconych zobowiązań</w:t>
            </w:r>
            <w:r>
              <w:rPr>
                <w:rFonts w:ascii="Calibri" w:eastAsia="BookmanOldStyle" w:hAnsi="Calibri" w:cs="Arial"/>
              </w:rPr>
              <w:t xml:space="preserve"> oraz że nie </w:t>
            </w:r>
            <w:r w:rsidRPr="005D1914">
              <w:rPr>
                <w:rFonts w:ascii="Calibri" w:hAnsi="Calibri" w:cs="Arial"/>
                <w:bCs/>
              </w:rPr>
              <w:t>złożyłem wniosku o ogłoszenie wobec mojej osoby upadłości konsumenckiej jak również nie toczy się wobec mnie postępowanie upadłościowe lub jakiekolwiek inne postępowanie prowadzone na podstawie przepisów Ustawy - prawo upadłościowe lub Ustawy - prawo restrukturyzacyjne.</w:t>
            </w:r>
          </w:p>
        </w:tc>
        <w:tc>
          <w:tcPr>
            <w:tcW w:w="708" w:type="dxa"/>
            <w:gridSpan w:val="2"/>
            <w:tcBorders>
              <w:top w:val="single" w:sz="4" w:space="0" w:color="000000"/>
              <w:left w:val="single" w:sz="4" w:space="0" w:color="000000"/>
              <w:bottom w:val="single" w:sz="4" w:space="0" w:color="000000"/>
            </w:tcBorders>
            <w:vAlign w:val="center"/>
          </w:tcPr>
          <w:p w14:paraId="357BF86E" w14:textId="39C6B453"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6FF6761D" w14:textId="1700B543"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131B7A9C" w14:textId="77777777" w:rsidTr="003E16AE">
        <w:trPr>
          <w:gridAfter w:val="1"/>
          <w:wAfter w:w="51" w:type="dxa"/>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6ADC05C4" w14:textId="77777777" w:rsidR="00837E8C" w:rsidRPr="00805647" w:rsidRDefault="00837E8C" w:rsidP="00837E8C">
            <w:pPr>
              <w:autoSpaceDE w:val="0"/>
              <w:jc w:val="both"/>
              <w:rPr>
                <w:rFonts w:ascii="Calibri" w:hAnsi="Calibri" w:cs="Arial"/>
              </w:rPr>
            </w:pPr>
            <w:r w:rsidRPr="00805647">
              <w:rPr>
                <w:rFonts w:ascii="Calibri" w:hAnsi="Calibri" w:cs="Arial"/>
                <w:bCs/>
              </w:rPr>
              <w:t>O</w:t>
            </w:r>
            <w:r w:rsidRPr="00805647">
              <w:rPr>
                <w:rFonts w:ascii="Calibri" w:eastAsia="TimesNewRoman" w:hAnsi="Calibri" w:cs="Arial"/>
                <w:bCs/>
              </w:rPr>
              <w:t>ś</w:t>
            </w:r>
            <w:r w:rsidRPr="00805647">
              <w:rPr>
                <w:rFonts w:ascii="Calibri" w:hAnsi="Calibri" w:cs="Arial"/>
                <w:bCs/>
              </w:rPr>
              <w:t>wiadczam</w:t>
            </w:r>
            <w:r w:rsidRPr="00805647">
              <w:rPr>
                <w:rFonts w:ascii="Calibri" w:eastAsia="TimesNewRoman" w:hAnsi="Calibri" w:cs="Arial"/>
                <w:bCs/>
              </w:rPr>
              <w:t>,</w:t>
            </w:r>
            <w:r w:rsidRPr="00805647">
              <w:rPr>
                <w:rFonts w:ascii="Calibri" w:eastAsia="TimesNewRoman" w:hAnsi="Calibri" w:cs="Arial"/>
                <w:b/>
                <w:bCs/>
              </w:rPr>
              <w:t xml:space="preserve"> </w:t>
            </w:r>
            <w:r w:rsidRPr="00805647">
              <w:rPr>
                <w:rFonts w:ascii="Calibri" w:eastAsia="TimesNewRoman" w:hAnsi="Calibri" w:cs="Arial"/>
              </w:rPr>
              <w:t>ż</w:t>
            </w:r>
            <w:r w:rsidRPr="00805647">
              <w:rPr>
                <w:rFonts w:ascii="Calibri" w:hAnsi="Calibri" w:cs="Arial"/>
              </w:rPr>
              <w:t>e nie zalegam z uiszczaniem podatków oraz opłacaniem składek na ubezpieczenie społeczne i zdrowotne, Fundusz Pracy, Państwowy Fundusz Rehabilitacji Osób Niepełnosprawnych lub innych należności wymaganych odrębnymi ustawami.</w:t>
            </w:r>
          </w:p>
        </w:tc>
        <w:tc>
          <w:tcPr>
            <w:tcW w:w="708" w:type="dxa"/>
            <w:gridSpan w:val="2"/>
            <w:tcBorders>
              <w:top w:val="single" w:sz="4" w:space="0" w:color="000000"/>
              <w:left w:val="single" w:sz="4" w:space="0" w:color="000000"/>
              <w:bottom w:val="single" w:sz="4" w:space="0" w:color="000000"/>
            </w:tcBorders>
            <w:vAlign w:val="center"/>
          </w:tcPr>
          <w:p w14:paraId="15D62EFC" w14:textId="35DAD6B9"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54D539E9" w14:textId="276C3BC5"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388FFF78" w14:textId="77777777" w:rsidTr="003E16AE">
        <w:trPr>
          <w:gridAfter w:val="1"/>
          <w:wAfter w:w="51" w:type="dxa"/>
          <w:trHeight w:val="492"/>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center"/>
          </w:tcPr>
          <w:p w14:paraId="203B79C8" w14:textId="77777777" w:rsidR="00837E8C" w:rsidRPr="00805647" w:rsidRDefault="00837E8C" w:rsidP="00837E8C">
            <w:pPr>
              <w:autoSpaceDE w:val="0"/>
              <w:spacing w:before="40" w:after="40"/>
              <w:jc w:val="both"/>
              <w:rPr>
                <w:rFonts w:ascii="Calibri" w:eastAsia="Arial" w:hAnsi="Calibri" w:cs="Arial"/>
              </w:rPr>
            </w:pPr>
            <w:r>
              <w:rPr>
                <w:rFonts w:ascii="Calibri" w:hAnsi="Calibri"/>
              </w:rPr>
              <w:t>O</w:t>
            </w:r>
            <w:r w:rsidRPr="009F1706">
              <w:rPr>
                <w:rFonts w:ascii="Calibri" w:hAnsi="Calibri"/>
              </w:rPr>
              <w:t>świadcz</w:t>
            </w:r>
            <w:r>
              <w:rPr>
                <w:rFonts w:ascii="Calibri" w:hAnsi="Calibri"/>
              </w:rPr>
              <w:t>am</w:t>
            </w:r>
            <w:r w:rsidRPr="009F1706">
              <w:rPr>
                <w:rFonts w:ascii="Calibri" w:hAnsi="Calibri"/>
              </w:rPr>
              <w:t>, że nie odbywa</w:t>
            </w:r>
            <w:r>
              <w:rPr>
                <w:rFonts w:ascii="Calibri" w:hAnsi="Calibri"/>
              </w:rPr>
              <w:t>m</w:t>
            </w:r>
            <w:r w:rsidRPr="009F1706">
              <w:rPr>
                <w:rFonts w:ascii="Calibri" w:hAnsi="Calibri"/>
              </w:rPr>
              <w:t xml:space="preserve"> kary pozbawienia wolności</w:t>
            </w:r>
            <w:r>
              <w:rPr>
                <w:rFonts w:ascii="Calibri" w:hAnsi="Calibri"/>
              </w:rPr>
              <w:t>.</w:t>
            </w:r>
          </w:p>
        </w:tc>
        <w:tc>
          <w:tcPr>
            <w:tcW w:w="708" w:type="dxa"/>
            <w:gridSpan w:val="2"/>
            <w:tcBorders>
              <w:top w:val="single" w:sz="4" w:space="0" w:color="000000"/>
              <w:left w:val="single" w:sz="4" w:space="0" w:color="000000"/>
              <w:bottom w:val="single" w:sz="4" w:space="0" w:color="000000"/>
            </w:tcBorders>
            <w:vAlign w:val="center"/>
          </w:tcPr>
          <w:p w14:paraId="24BBAF98" w14:textId="7E3DAFC2"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4F4C2E10" w14:textId="1F8C925A"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4E604273" w14:textId="77777777" w:rsidTr="003E16AE">
        <w:trPr>
          <w:gridAfter w:val="1"/>
          <w:wAfter w:w="51" w:type="dxa"/>
        </w:trPr>
        <w:tc>
          <w:tcPr>
            <w:tcW w:w="9073" w:type="dxa"/>
            <w:gridSpan w:val="3"/>
            <w:tcBorders>
              <w:top w:val="single" w:sz="4" w:space="0" w:color="000000"/>
              <w:left w:val="single" w:sz="4" w:space="0" w:color="000000"/>
              <w:bottom w:val="single" w:sz="4" w:space="0" w:color="000000"/>
            </w:tcBorders>
            <w:shd w:val="clear" w:color="auto" w:fill="F2F2F2" w:themeFill="background1" w:themeFillShade="F2"/>
            <w:vAlign w:val="bottom"/>
          </w:tcPr>
          <w:p w14:paraId="07486867" w14:textId="4600C490" w:rsidR="00837E8C" w:rsidRPr="00805647" w:rsidRDefault="00837E8C" w:rsidP="00837E8C">
            <w:pPr>
              <w:autoSpaceDE w:val="0"/>
              <w:jc w:val="both"/>
              <w:rPr>
                <w:rFonts w:ascii="Calibri" w:hAnsi="Calibri" w:cs="Arial"/>
              </w:rPr>
            </w:pPr>
            <w:r>
              <w:rPr>
                <w:rFonts w:ascii="Calibri" w:hAnsi="Calibri"/>
              </w:rPr>
              <w:t>O</w:t>
            </w:r>
            <w:r w:rsidRPr="009F1706">
              <w:rPr>
                <w:rFonts w:ascii="Calibri" w:hAnsi="Calibri"/>
              </w:rPr>
              <w:t>świadcz</w:t>
            </w:r>
            <w:r>
              <w:rPr>
                <w:rFonts w:ascii="Calibri" w:hAnsi="Calibri"/>
              </w:rPr>
              <w:t>am</w:t>
            </w:r>
            <w:r w:rsidRPr="009F1706">
              <w:rPr>
                <w:rFonts w:ascii="Calibri" w:hAnsi="Calibri"/>
              </w:rPr>
              <w:t>, że nie był</w:t>
            </w:r>
            <w:r>
              <w:rPr>
                <w:rFonts w:ascii="Calibri" w:hAnsi="Calibri"/>
              </w:rPr>
              <w:t>em/</w:t>
            </w:r>
            <w:proofErr w:type="spellStart"/>
            <w:r w:rsidRPr="009F1706">
              <w:rPr>
                <w:rFonts w:ascii="Calibri" w:hAnsi="Calibri"/>
              </w:rPr>
              <w:t>a</w:t>
            </w:r>
            <w:r>
              <w:rPr>
                <w:rFonts w:ascii="Calibri" w:hAnsi="Calibri"/>
              </w:rPr>
              <w:t>m</w:t>
            </w:r>
            <w:proofErr w:type="spellEnd"/>
            <w:r w:rsidRPr="009F1706">
              <w:rPr>
                <w:rFonts w:ascii="Calibri" w:hAnsi="Calibri"/>
              </w:rPr>
              <w:t xml:space="preserve"> zatrudniony</w:t>
            </w:r>
            <w:r>
              <w:rPr>
                <w:rFonts w:ascii="Calibri" w:hAnsi="Calibri"/>
              </w:rPr>
              <w:t>/a</w:t>
            </w:r>
            <w:r w:rsidRPr="009F1706">
              <w:rPr>
                <w:rFonts w:ascii="Calibri" w:hAnsi="Calibri"/>
              </w:rPr>
              <w:t xml:space="preserve"> w rozumieniu Kodeksu Pracy w ciągu ostatnich 3 lat u</w:t>
            </w:r>
            <w:r w:rsidR="00613D4B">
              <w:rPr>
                <w:rFonts w:ascii="Calibri" w:hAnsi="Calibri"/>
              </w:rPr>
              <w:t xml:space="preserve"> Pośrednika Finansowego</w:t>
            </w:r>
            <w:r w:rsidRPr="009F1706">
              <w:rPr>
                <w:rFonts w:ascii="Calibri" w:hAnsi="Calibri"/>
              </w:rPr>
              <w:t xml:space="preserve"> lub wykonawcy</w:t>
            </w:r>
            <w:r w:rsidR="00613D4B">
              <w:rPr>
                <w:rFonts w:ascii="Calibri" w:hAnsi="Calibri"/>
              </w:rPr>
              <w:t xml:space="preserve"> Pośrednika Finansowego</w:t>
            </w:r>
            <w:r w:rsidRPr="009F1706">
              <w:rPr>
                <w:rFonts w:ascii="Calibri" w:hAnsi="Calibri"/>
              </w:rPr>
              <w:t xml:space="preserve"> (o ile jest już znany) uczestniczącego w procesie rekrutacji</w:t>
            </w:r>
            <w:r>
              <w:rPr>
                <w:rFonts w:ascii="Calibri" w:hAnsi="Calibri"/>
              </w:rPr>
              <w:t>.</w:t>
            </w:r>
          </w:p>
        </w:tc>
        <w:tc>
          <w:tcPr>
            <w:tcW w:w="708" w:type="dxa"/>
            <w:gridSpan w:val="2"/>
            <w:tcBorders>
              <w:top w:val="single" w:sz="4" w:space="0" w:color="000000"/>
              <w:left w:val="single" w:sz="4" w:space="0" w:color="000000"/>
              <w:bottom w:val="single" w:sz="4" w:space="0" w:color="000000"/>
            </w:tcBorders>
            <w:vAlign w:val="center"/>
          </w:tcPr>
          <w:p w14:paraId="7FD9E7AB" w14:textId="6ED73752"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tcBorders>
              <w:top w:val="single" w:sz="4" w:space="0" w:color="000000"/>
              <w:left w:val="single" w:sz="4" w:space="0" w:color="000000"/>
              <w:bottom w:val="single" w:sz="4" w:space="0" w:color="000000"/>
              <w:right w:val="single" w:sz="4" w:space="0" w:color="000000"/>
            </w:tcBorders>
            <w:vAlign w:val="center"/>
          </w:tcPr>
          <w:p w14:paraId="65998A6C" w14:textId="51724092" w:rsidR="00837E8C" w:rsidRPr="00805647" w:rsidRDefault="00837E8C" w:rsidP="00837E8C">
            <w:pPr>
              <w:snapToGrid w:val="0"/>
              <w:jc w:val="center"/>
              <w:rPr>
                <w:rFonts w:ascii="Calibri" w:hAnsi="Calibri" w:cs="Arial"/>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B873EB" w14:paraId="16129957" w14:textId="77777777" w:rsidTr="003E1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1" w:type="dxa"/>
          <w:trHeight w:val="510"/>
        </w:trPr>
        <w:tc>
          <w:tcPr>
            <w:tcW w:w="9073" w:type="dxa"/>
            <w:gridSpan w:val="3"/>
            <w:shd w:val="clear" w:color="auto" w:fill="F2F2F2" w:themeFill="background1" w:themeFillShade="F2"/>
            <w:vAlign w:val="center"/>
          </w:tcPr>
          <w:p w14:paraId="5DE22139" w14:textId="2B5E7C79" w:rsidR="00837E8C" w:rsidRPr="00805647" w:rsidRDefault="00837E8C" w:rsidP="00837E8C">
            <w:pPr>
              <w:autoSpaceDE w:val="0"/>
              <w:spacing w:before="40" w:after="40"/>
              <w:jc w:val="both"/>
              <w:rPr>
                <w:rFonts w:ascii="Calibri" w:eastAsia="Arial" w:hAnsi="Calibri" w:cs="Arial"/>
              </w:rPr>
            </w:pPr>
            <w:r w:rsidRPr="00805647">
              <w:rPr>
                <w:rFonts w:ascii="Calibri" w:eastAsia="Arial" w:hAnsi="Calibri" w:cs="Arial"/>
              </w:rPr>
              <w:t>Oświadczam, że zapoznałam/em się z Regulaminem udzielania pożyczek z funduszu pożyczkowego utworzon</w:t>
            </w:r>
            <w:r>
              <w:rPr>
                <w:rFonts w:ascii="Calibri" w:eastAsia="Arial" w:hAnsi="Calibri" w:cs="Arial"/>
              </w:rPr>
              <w:t>ego w ramach projektu: POŻYCZKA W RAMACH FUNDUSZU INWESTYCJI W MŁODE TALENTY</w:t>
            </w:r>
            <w:r w:rsidRPr="00805647">
              <w:rPr>
                <w:rFonts w:ascii="Calibri" w:eastAsia="Arial" w:hAnsi="Calibri" w:cs="Arial"/>
              </w:rPr>
              <w:t xml:space="preserve"> realizowanego przez Stowarzyszenie Bielskie Centrum Przedsiębiorczości i akceptuję ich postanowienia.</w:t>
            </w:r>
          </w:p>
        </w:tc>
        <w:tc>
          <w:tcPr>
            <w:tcW w:w="708" w:type="dxa"/>
            <w:gridSpan w:val="2"/>
            <w:shd w:val="clear" w:color="auto" w:fill="FFFFFF"/>
            <w:vAlign w:val="center"/>
          </w:tcPr>
          <w:p w14:paraId="472173AE" w14:textId="2723FD94" w:rsidR="00837E8C" w:rsidRPr="00B873EB" w:rsidRDefault="00837E8C" w:rsidP="00837E8C">
            <w:pPr>
              <w:tabs>
                <w:tab w:val="left" w:pos="284"/>
              </w:tabs>
              <w:ind w:left="142"/>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shd w:val="clear" w:color="auto" w:fill="FFFFFF"/>
            <w:vAlign w:val="center"/>
          </w:tcPr>
          <w:p w14:paraId="695FAA3B" w14:textId="2AC3D6C2" w:rsidR="00837E8C" w:rsidRPr="00B873EB" w:rsidRDefault="00837E8C" w:rsidP="00837E8C">
            <w:pPr>
              <w:tabs>
                <w:tab w:val="left" w:pos="284"/>
              </w:tabs>
              <w:ind w:left="142"/>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B873EB" w14:paraId="54B0F44C" w14:textId="77777777" w:rsidTr="003E1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1" w:type="dxa"/>
          <w:trHeight w:val="510"/>
        </w:trPr>
        <w:tc>
          <w:tcPr>
            <w:tcW w:w="9073" w:type="dxa"/>
            <w:gridSpan w:val="3"/>
            <w:shd w:val="clear" w:color="auto" w:fill="F2F2F2" w:themeFill="background1" w:themeFillShade="F2"/>
            <w:vAlign w:val="center"/>
          </w:tcPr>
          <w:p w14:paraId="62915467" w14:textId="7886C24A" w:rsidR="00837E8C" w:rsidRPr="00B873EB" w:rsidRDefault="00837E8C" w:rsidP="00837E8C">
            <w:pPr>
              <w:autoSpaceDE w:val="0"/>
              <w:spacing w:before="40" w:after="40"/>
              <w:jc w:val="both"/>
              <w:rPr>
                <w:rFonts w:ascii="Calibri" w:hAnsi="Calibri"/>
                <w:b/>
                <w:sz w:val="22"/>
                <w:szCs w:val="22"/>
              </w:rPr>
            </w:pPr>
            <w:r w:rsidRPr="00805647">
              <w:rPr>
                <w:rFonts w:ascii="Calibri" w:eastAsia="Arial" w:hAnsi="Calibri" w:cs="Arial"/>
              </w:rPr>
              <w:t xml:space="preserve">Zobowiązuję się do dostarczenia Stowarzyszeniu Bielskiemu Centrum Przedsiębiorczości dodatkowych </w:t>
            </w:r>
            <w:r w:rsidR="00EE1A6A">
              <w:rPr>
                <w:rFonts w:ascii="Calibri" w:eastAsia="Arial" w:hAnsi="Calibri" w:cs="Arial"/>
              </w:rPr>
              <w:t xml:space="preserve">wyjaśnień, </w:t>
            </w:r>
            <w:r w:rsidRPr="00805647">
              <w:rPr>
                <w:rFonts w:ascii="Calibri" w:eastAsia="Arial" w:hAnsi="Calibri" w:cs="Arial"/>
              </w:rPr>
              <w:t xml:space="preserve">dokumentów (informacji) niezbędnych w trakcie </w:t>
            </w:r>
            <w:r w:rsidR="00EE1A6A">
              <w:rPr>
                <w:rFonts w:ascii="Calibri" w:eastAsia="Arial" w:hAnsi="Calibri" w:cs="Arial"/>
              </w:rPr>
              <w:t xml:space="preserve">weryfikowania </w:t>
            </w:r>
            <w:r w:rsidRPr="00805647">
              <w:rPr>
                <w:rFonts w:ascii="Calibri" w:eastAsia="Arial" w:hAnsi="Calibri" w:cs="Arial"/>
              </w:rPr>
              <w:t>wniosku o pożyczkę, w szczególności potwierdzających prawdziwość złożonych oświadczeń.</w:t>
            </w:r>
          </w:p>
        </w:tc>
        <w:tc>
          <w:tcPr>
            <w:tcW w:w="708" w:type="dxa"/>
            <w:gridSpan w:val="2"/>
            <w:shd w:val="clear" w:color="auto" w:fill="FFFFFF"/>
            <w:vAlign w:val="center"/>
          </w:tcPr>
          <w:p w14:paraId="7C5FDD4A" w14:textId="36128899" w:rsidR="00837E8C" w:rsidRPr="00B873EB" w:rsidRDefault="00837E8C" w:rsidP="00837E8C">
            <w:pPr>
              <w:tabs>
                <w:tab w:val="left" w:pos="284"/>
              </w:tabs>
              <w:ind w:left="142"/>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shd w:val="clear" w:color="auto" w:fill="FFFFFF"/>
            <w:vAlign w:val="center"/>
          </w:tcPr>
          <w:p w14:paraId="04B952FA" w14:textId="000F314C" w:rsidR="00837E8C" w:rsidRPr="00B873EB" w:rsidRDefault="00837E8C" w:rsidP="00837E8C">
            <w:pPr>
              <w:tabs>
                <w:tab w:val="left" w:pos="284"/>
              </w:tabs>
              <w:ind w:left="142"/>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EE1A6A" w:rsidRPr="00B873EB" w14:paraId="51762B28" w14:textId="77777777" w:rsidTr="003E1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1" w:type="dxa"/>
          <w:trHeight w:val="510"/>
        </w:trPr>
        <w:tc>
          <w:tcPr>
            <w:tcW w:w="9073" w:type="dxa"/>
            <w:gridSpan w:val="3"/>
            <w:shd w:val="clear" w:color="auto" w:fill="F2F2F2" w:themeFill="background1" w:themeFillShade="F2"/>
          </w:tcPr>
          <w:p w14:paraId="36EE7CE7" w14:textId="5268D727" w:rsidR="00EE1A6A" w:rsidRPr="00EE1A6A" w:rsidRDefault="00EE1A6A" w:rsidP="00EE1A6A">
            <w:pPr>
              <w:autoSpaceDE w:val="0"/>
              <w:spacing w:before="40" w:after="40"/>
              <w:jc w:val="both"/>
              <w:rPr>
                <w:rFonts w:asciiTheme="minorHAnsi" w:eastAsia="Arial" w:hAnsiTheme="minorHAnsi" w:cstheme="minorHAnsi"/>
              </w:rPr>
            </w:pPr>
            <w:r w:rsidRPr="00EE1A6A">
              <w:rPr>
                <w:rFonts w:asciiTheme="minorHAnsi" w:hAnsiTheme="minorHAnsi" w:cstheme="minorHAnsi"/>
              </w:rPr>
              <w:t xml:space="preserve">Wyrażam zgodę na weryfikację danych zawartych we wszystkich złożonych dokumentach na każdym etapie realizacji </w:t>
            </w:r>
            <w:r>
              <w:rPr>
                <w:rFonts w:asciiTheme="minorHAnsi" w:hAnsiTheme="minorHAnsi" w:cstheme="minorHAnsi"/>
              </w:rPr>
              <w:t>projektu</w:t>
            </w:r>
            <w:r w:rsidRPr="00EE1A6A">
              <w:rPr>
                <w:rFonts w:asciiTheme="minorHAnsi" w:hAnsiTheme="minorHAnsi" w:cstheme="minorHAnsi"/>
              </w:rPr>
              <w:t xml:space="preserve"> oraz na poddawanie się kontroli, ewaluacji i monitoringowi udzielone</w:t>
            </w:r>
            <w:r>
              <w:rPr>
                <w:rFonts w:asciiTheme="minorHAnsi" w:hAnsiTheme="minorHAnsi" w:cstheme="minorHAnsi"/>
              </w:rPr>
              <w:t>j pożyczki</w:t>
            </w:r>
            <w:r w:rsidRPr="00EE1A6A">
              <w:rPr>
                <w:rFonts w:asciiTheme="minorHAnsi" w:hAnsiTheme="minorHAnsi" w:cstheme="minorHAnsi"/>
              </w:rPr>
              <w:t>, na uczestnictwo we wszelkich kontrolach</w:t>
            </w:r>
            <w:r>
              <w:rPr>
                <w:rFonts w:asciiTheme="minorHAnsi" w:hAnsiTheme="minorHAnsi" w:cstheme="minorHAnsi"/>
              </w:rPr>
              <w:t xml:space="preserve"> </w:t>
            </w:r>
            <w:r w:rsidRPr="00EE1A6A">
              <w:rPr>
                <w:rFonts w:asciiTheme="minorHAnsi" w:hAnsiTheme="minorHAnsi" w:cstheme="minorHAnsi"/>
              </w:rPr>
              <w:t xml:space="preserve">przeprowadzanych przez </w:t>
            </w:r>
            <w:r>
              <w:rPr>
                <w:rFonts w:asciiTheme="minorHAnsi" w:hAnsiTheme="minorHAnsi" w:cstheme="minorHAnsi"/>
              </w:rPr>
              <w:t>Stowarzyszenie o</w:t>
            </w:r>
            <w:r w:rsidRPr="00EE1A6A">
              <w:rPr>
                <w:rFonts w:asciiTheme="minorHAnsi" w:hAnsiTheme="minorHAnsi" w:cstheme="minorHAnsi"/>
              </w:rPr>
              <w:t>raz inne uprawnione instytucje</w:t>
            </w:r>
            <w:r w:rsidR="00F4391F">
              <w:rPr>
                <w:rFonts w:asciiTheme="minorHAnsi" w:hAnsiTheme="minorHAnsi" w:cstheme="minorHAnsi"/>
              </w:rPr>
              <w:t xml:space="preserve"> w tym Zamawiającego (Śląski Fundusz Rozwoju Sp. z o.o.)</w:t>
            </w:r>
          </w:p>
        </w:tc>
        <w:tc>
          <w:tcPr>
            <w:tcW w:w="708" w:type="dxa"/>
            <w:gridSpan w:val="2"/>
            <w:shd w:val="clear" w:color="auto" w:fill="FFFFFF"/>
            <w:vAlign w:val="center"/>
          </w:tcPr>
          <w:p w14:paraId="763A7F09" w14:textId="6FF987F7" w:rsidR="00EE1A6A" w:rsidRPr="00390C80" w:rsidRDefault="00EE1A6A" w:rsidP="00EE1A6A">
            <w:pPr>
              <w:tabs>
                <w:tab w:val="left" w:pos="284"/>
              </w:tabs>
              <w:ind w:left="142"/>
              <w:rPr>
                <w:rFonts w:ascii="Calibri" w:hAnsi="Calibri" w:cs="Calibri"/>
                <w:b/>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shd w:val="clear" w:color="auto" w:fill="FFFFFF"/>
            <w:vAlign w:val="center"/>
          </w:tcPr>
          <w:p w14:paraId="3D28634C" w14:textId="52E1F66E" w:rsidR="00EE1A6A" w:rsidRPr="00390C80" w:rsidRDefault="00EE1A6A" w:rsidP="00EE1A6A">
            <w:pPr>
              <w:tabs>
                <w:tab w:val="left" w:pos="284"/>
              </w:tabs>
              <w:ind w:left="142"/>
              <w:rPr>
                <w:rFonts w:ascii="Calibri" w:hAnsi="Calibri" w:cs="Calibri"/>
                <w:b/>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423A7C" w:rsidRPr="00B873EB" w14:paraId="4B5B6194" w14:textId="77777777" w:rsidTr="003E1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1" w:type="dxa"/>
          <w:trHeight w:val="510"/>
        </w:trPr>
        <w:tc>
          <w:tcPr>
            <w:tcW w:w="9073" w:type="dxa"/>
            <w:gridSpan w:val="3"/>
            <w:shd w:val="clear" w:color="auto" w:fill="F2F2F2" w:themeFill="background1" w:themeFillShade="F2"/>
            <w:vAlign w:val="center"/>
          </w:tcPr>
          <w:p w14:paraId="4CDD2961" w14:textId="0FD7BBEE" w:rsidR="00423A7C" w:rsidRPr="00805647" w:rsidRDefault="00423A7C" w:rsidP="00423A7C">
            <w:pPr>
              <w:autoSpaceDE w:val="0"/>
              <w:spacing w:before="40" w:after="40"/>
              <w:jc w:val="both"/>
              <w:rPr>
                <w:rFonts w:ascii="Calibri" w:eastAsia="Arial" w:hAnsi="Calibri" w:cs="Arial"/>
              </w:rPr>
            </w:pPr>
            <w:r w:rsidRPr="00423A7C">
              <w:rPr>
                <w:rFonts w:asciiTheme="minorHAnsi" w:hAnsiTheme="minorHAnsi" w:cstheme="minorHAnsi"/>
              </w:rPr>
              <w:t xml:space="preserve">Oświadczam, że spełniam warunki dla </w:t>
            </w:r>
            <w:r w:rsidR="00F47605">
              <w:rPr>
                <w:rFonts w:asciiTheme="minorHAnsi" w:hAnsiTheme="minorHAnsi" w:cstheme="minorHAnsi"/>
              </w:rPr>
              <w:t>Wnioskodawcy</w:t>
            </w:r>
            <w:r w:rsidRPr="00423A7C">
              <w:rPr>
                <w:rFonts w:asciiTheme="minorHAnsi" w:hAnsiTheme="minorHAnsi" w:cstheme="minorHAnsi"/>
              </w:rPr>
              <w:t xml:space="preserve"> określone w </w:t>
            </w:r>
            <w:r w:rsidR="00F47605">
              <w:rPr>
                <w:rFonts w:asciiTheme="minorHAnsi" w:hAnsiTheme="minorHAnsi" w:cstheme="minorHAnsi"/>
              </w:rPr>
              <w:t>R</w:t>
            </w:r>
            <w:r w:rsidRPr="00423A7C">
              <w:rPr>
                <w:rFonts w:asciiTheme="minorHAnsi" w:hAnsiTheme="minorHAnsi" w:cstheme="minorHAnsi"/>
              </w:rPr>
              <w:t>egulamini</w:t>
            </w:r>
            <w:r w:rsidR="00F47605">
              <w:rPr>
                <w:rFonts w:asciiTheme="minorHAnsi" w:hAnsiTheme="minorHAnsi" w:cstheme="minorHAnsi"/>
              </w:rPr>
              <w:t>e Funkcjonowania Funduszu Inwestycji w Młode Talenty</w:t>
            </w:r>
          </w:p>
        </w:tc>
        <w:tc>
          <w:tcPr>
            <w:tcW w:w="708" w:type="dxa"/>
            <w:gridSpan w:val="2"/>
            <w:shd w:val="clear" w:color="auto" w:fill="FFFFFF"/>
            <w:vAlign w:val="center"/>
          </w:tcPr>
          <w:p w14:paraId="5B894CDF" w14:textId="422D7A97" w:rsidR="00423A7C" w:rsidRPr="00390C80" w:rsidRDefault="00423A7C" w:rsidP="00423A7C">
            <w:pPr>
              <w:tabs>
                <w:tab w:val="left" w:pos="284"/>
              </w:tabs>
              <w:ind w:left="142"/>
              <w:rPr>
                <w:rFonts w:ascii="Calibri" w:hAnsi="Calibri" w:cs="Calibri"/>
                <w:b/>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679" w:type="dxa"/>
            <w:shd w:val="clear" w:color="auto" w:fill="FFFFFF"/>
            <w:vAlign w:val="center"/>
          </w:tcPr>
          <w:p w14:paraId="3D56F0A9" w14:textId="65C4B83D" w:rsidR="00423A7C" w:rsidRPr="00390C80" w:rsidRDefault="00423A7C" w:rsidP="00423A7C">
            <w:pPr>
              <w:tabs>
                <w:tab w:val="left" w:pos="284"/>
              </w:tabs>
              <w:ind w:left="142"/>
              <w:rPr>
                <w:rFonts w:ascii="Calibri" w:hAnsi="Calibri" w:cs="Calibri"/>
                <w:b/>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423A7C" w:rsidRPr="00CF57F5" w14:paraId="3DD6BDC9" w14:textId="77777777" w:rsidTr="003E1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1" w:type="dxa"/>
          <w:trHeight w:val="1009"/>
        </w:trPr>
        <w:tc>
          <w:tcPr>
            <w:tcW w:w="3828" w:type="dxa"/>
            <w:gridSpan w:val="2"/>
            <w:shd w:val="clear" w:color="auto" w:fill="F2F2F2" w:themeFill="background1" w:themeFillShade="F2"/>
            <w:vAlign w:val="center"/>
          </w:tcPr>
          <w:p w14:paraId="3314A3AB" w14:textId="77777777" w:rsidR="00423A7C" w:rsidRPr="00AB3ED3" w:rsidRDefault="00423A7C" w:rsidP="00423A7C">
            <w:pPr>
              <w:pStyle w:val="Tekstpodstawowy"/>
              <w:autoSpaceDE w:val="0"/>
              <w:rPr>
                <w:rFonts w:ascii="Calibri" w:hAnsi="Calibri" w:cs="Arial"/>
                <w:sz w:val="20"/>
              </w:rPr>
            </w:pPr>
            <w:r w:rsidRPr="00AB3ED3">
              <w:rPr>
                <w:rFonts w:ascii="Calibri" w:hAnsi="Calibri" w:cs="Arial"/>
                <w:sz w:val="20"/>
              </w:rPr>
              <w:t xml:space="preserve">Data, </w:t>
            </w:r>
            <w:r>
              <w:rPr>
                <w:rFonts w:ascii="Calibri" w:hAnsi="Calibri" w:cs="Arial"/>
                <w:sz w:val="20"/>
              </w:rPr>
              <w:t>miejscowość</w:t>
            </w:r>
          </w:p>
          <w:p w14:paraId="39D7ABA4" w14:textId="77777777" w:rsidR="00423A7C" w:rsidRPr="00CF57F5" w:rsidRDefault="00423A7C" w:rsidP="00423A7C">
            <w:pPr>
              <w:pStyle w:val="Tekstpodstawowy"/>
              <w:autoSpaceDE w:val="0"/>
              <w:rPr>
                <w:rFonts w:ascii="Calibri" w:hAnsi="Calibri"/>
                <w:b w:val="0"/>
                <w:sz w:val="22"/>
                <w:szCs w:val="22"/>
              </w:rPr>
            </w:pPr>
            <w:r w:rsidRPr="00AB3ED3">
              <w:rPr>
                <w:rFonts w:ascii="Calibri" w:hAnsi="Calibri" w:cs="Arial"/>
                <w:sz w:val="20"/>
              </w:rPr>
              <w:t xml:space="preserve"> i podpis Wnioskodawcy</w:t>
            </w:r>
          </w:p>
        </w:tc>
        <w:tc>
          <w:tcPr>
            <w:tcW w:w="6632" w:type="dxa"/>
            <w:gridSpan w:val="4"/>
            <w:shd w:val="clear" w:color="auto" w:fill="FFFFFF"/>
            <w:vAlign w:val="center"/>
          </w:tcPr>
          <w:p w14:paraId="21E08839" w14:textId="77777777" w:rsidR="00423A7C" w:rsidRPr="00CF57F5" w:rsidRDefault="00423A7C" w:rsidP="00423A7C">
            <w:pPr>
              <w:rPr>
                <w:rStyle w:val="Styl2"/>
                <w:rFonts w:ascii="Calibri" w:hAnsi="Calibri"/>
              </w:rPr>
            </w:pPr>
          </w:p>
        </w:tc>
      </w:tr>
      <w:tr w:rsidR="00423A7C" w14:paraId="78D6E263" w14:textId="77777777" w:rsidTr="000813B7">
        <w:tblPrEx>
          <w:tblCellMar>
            <w:left w:w="70" w:type="dxa"/>
            <w:right w:w="70" w:type="dxa"/>
          </w:tblCellMar>
        </w:tblPrEx>
        <w:trPr>
          <w:gridBefore w:val="1"/>
          <w:gridAfter w:val="3"/>
          <w:wBefore w:w="38" w:type="dxa"/>
          <w:wAfter w:w="833" w:type="dxa"/>
          <w:trHeight w:val="127"/>
        </w:trPr>
        <w:tc>
          <w:tcPr>
            <w:tcW w:w="9640" w:type="dxa"/>
            <w:gridSpan w:val="3"/>
            <w:vAlign w:val="bottom"/>
          </w:tcPr>
          <w:p w14:paraId="723BA201" w14:textId="77777777" w:rsidR="00423A7C" w:rsidRDefault="00423A7C" w:rsidP="00423A7C">
            <w:pPr>
              <w:jc w:val="both"/>
              <w:rPr>
                <w:rFonts w:ascii="Arial" w:hAnsi="Arial" w:cs="Arial"/>
              </w:rPr>
            </w:pPr>
          </w:p>
          <w:p w14:paraId="74C30655" w14:textId="77777777" w:rsidR="00423A7C" w:rsidRDefault="00423A7C" w:rsidP="00423A7C">
            <w:pPr>
              <w:jc w:val="both"/>
              <w:rPr>
                <w:rFonts w:ascii="Arial" w:hAnsi="Arial" w:cs="Arial"/>
              </w:rPr>
            </w:pPr>
          </w:p>
        </w:tc>
      </w:tr>
      <w:tr w:rsidR="00423A7C" w:rsidRPr="00805647" w14:paraId="480C2D40" w14:textId="77777777" w:rsidTr="000813B7">
        <w:trPr>
          <w:gridBefore w:val="1"/>
          <w:wBefore w:w="38" w:type="dxa"/>
        </w:trPr>
        <w:tc>
          <w:tcPr>
            <w:tcW w:w="10473" w:type="dxa"/>
            <w:gridSpan w:val="6"/>
            <w:tcBorders>
              <w:top w:val="single" w:sz="4" w:space="0" w:color="000000"/>
              <w:left w:val="single" w:sz="4" w:space="0" w:color="000000"/>
              <w:bottom w:val="single" w:sz="4" w:space="0" w:color="000000"/>
              <w:right w:val="single" w:sz="4" w:space="0" w:color="000000"/>
            </w:tcBorders>
            <w:vAlign w:val="bottom"/>
          </w:tcPr>
          <w:p w14:paraId="37E785FE" w14:textId="297B3CB8" w:rsidR="00423A7C" w:rsidRPr="003E16AE" w:rsidRDefault="00423A7C" w:rsidP="003E16AE">
            <w:pPr>
              <w:tabs>
                <w:tab w:val="left" w:pos="3570"/>
              </w:tabs>
              <w:rPr>
                <w:rFonts w:ascii="Calibri" w:eastAsia="Arial" w:hAnsi="Calibri" w:cs="Arial"/>
                <w:b/>
                <w:sz w:val="16"/>
              </w:rPr>
            </w:pPr>
            <w:r w:rsidRPr="00805647">
              <w:rPr>
                <w:rFonts w:ascii="Calibri" w:eastAsia="Arial" w:hAnsi="Calibri" w:cs="Arial"/>
                <w:b/>
                <w:sz w:val="16"/>
              </w:rPr>
              <w:t xml:space="preserve">*Proszę postawić „X” w kolumnie z odpowiedzią „TAK” lub „NIE”. </w:t>
            </w:r>
          </w:p>
        </w:tc>
      </w:tr>
    </w:tbl>
    <w:p w14:paraId="32EA9372" w14:textId="77777777" w:rsidR="007B3C1E" w:rsidRPr="00D13ECC" w:rsidRDefault="007B3C1E" w:rsidP="007B3C1E">
      <w:pPr>
        <w:spacing w:after="120"/>
        <w:rPr>
          <w:rFonts w:ascii="Calibri" w:hAnsi="Calibri" w:cs="Calibri"/>
          <w:b/>
          <w:bCs/>
          <w:sz w:val="22"/>
          <w:szCs w:val="22"/>
        </w:rPr>
      </w:pPr>
      <w:bookmarkStart w:id="1" w:name="_Hlk212633394"/>
      <w:r w:rsidRPr="00D13ECC">
        <w:rPr>
          <w:rFonts w:ascii="Calibri" w:hAnsi="Calibri" w:cs="Calibri"/>
          <w:b/>
          <w:bCs/>
          <w:sz w:val="22"/>
          <w:szCs w:val="22"/>
        </w:rPr>
        <w:lastRenderedPageBreak/>
        <w:t>Klauzula informacyjna</w:t>
      </w:r>
    </w:p>
    <w:p w14:paraId="6C274BE9" w14:textId="77777777" w:rsidR="007B3C1E" w:rsidRPr="00866FCF" w:rsidRDefault="007B3C1E" w:rsidP="007B3C1E">
      <w:pPr>
        <w:spacing w:after="60"/>
        <w:jc w:val="both"/>
        <w:rPr>
          <w:rFonts w:ascii="Calibri" w:hAnsi="Calibri" w:cs="Calibri"/>
        </w:rPr>
      </w:pPr>
      <w:r w:rsidRPr="00866FCF">
        <w:rPr>
          <w:rFonts w:ascii="Calibri" w:hAnsi="Calibri" w:cs="Calibri"/>
        </w:rPr>
        <w:t>W celu wykonania obowiązku nałożonego art. 13 i 14 RODO</w:t>
      </w:r>
      <w:r w:rsidRPr="00866FCF">
        <w:rPr>
          <w:rStyle w:val="Odwoanieprzypisudolnego"/>
          <w:rFonts w:ascii="Calibri" w:hAnsi="Calibri" w:cs="Calibri"/>
        </w:rPr>
        <w:footnoteReference w:id="4"/>
      </w:r>
      <w:r w:rsidRPr="00866FCF">
        <w:rPr>
          <w:rFonts w:ascii="Calibri" w:hAnsi="Calibri" w:cs="Calibri"/>
        </w:rPr>
        <w:t>, w związku z Państwa uczestnictwem w Projekcie „Fundusz inwestycji w młode talenty”, informujemy o zasadach przetwarzania Państwa danych osobowych:</w:t>
      </w:r>
    </w:p>
    <w:tbl>
      <w:tblPr>
        <w:tblStyle w:val="Tabela-Siatka"/>
        <w:tblW w:w="10485" w:type="dxa"/>
        <w:tblLayout w:type="fixed"/>
        <w:tblLook w:val="04A0" w:firstRow="1" w:lastRow="0" w:firstColumn="1" w:lastColumn="0" w:noHBand="0" w:noVBand="1"/>
      </w:tblPr>
      <w:tblGrid>
        <w:gridCol w:w="10485"/>
      </w:tblGrid>
      <w:tr w:rsidR="007B3C1E" w:rsidRPr="00866FCF" w14:paraId="78EF2DFF" w14:textId="77777777" w:rsidTr="00866FCF">
        <w:tc>
          <w:tcPr>
            <w:tcW w:w="10485" w:type="dxa"/>
            <w:shd w:val="clear" w:color="auto" w:fill="F2F2F2" w:themeFill="background1" w:themeFillShade="F2"/>
          </w:tcPr>
          <w:p w14:paraId="3A981F22" w14:textId="77777777" w:rsidR="007B3C1E" w:rsidRPr="00866FCF" w:rsidRDefault="007B3C1E" w:rsidP="00866FCF">
            <w:pPr>
              <w:pStyle w:val="Akapitzlist"/>
              <w:numPr>
                <w:ilvl w:val="0"/>
                <w:numId w:val="10"/>
              </w:numPr>
              <w:suppressAutoHyphens/>
              <w:outlineLvl w:val="2"/>
              <w:rPr>
                <w:rFonts w:asciiTheme="minorHAnsi" w:hAnsiTheme="minorHAnsi" w:cstheme="minorHAnsi"/>
                <w:b/>
                <w:bCs/>
              </w:rPr>
            </w:pPr>
            <w:r w:rsidRPr="00866FCF">
              <w:rPr>
                <w:rFonts w:asciiTheme="minorHAnsi" w:hAnsiTheme="minorHAnsi" w:cstheme="minorHAnsi"/>
                <w:b/>
                <w:bCs/>
              </w:rPr>
              <w:t>Administrator</w:t>
            </w:r>
          </w:p>
        </w:tc>
      </w:tr>
      <w:tr w:rsidR="007B3C1E" w:rsidRPr="00866FCF" w14:paraId="7B3239D4" w14:textId="77777777" w:rsidTr="00866FCF">
        <w:tc>
          <w:tcPr>
            <w:tcW w:w="10485" w:type="dxa"/>
          </w:tcPr>
          <w:p w14:paraId="0AC476E4" w14:textId="0D260F8A" w:rsidR="007B3C1E" w:rsidRPr="00866FCF" w:rsidRDefault="007B3C1E" w:rsidP="00866FCF">
            <w:pPr>
              <w:jc w:val="both"/>
              <w:rPr>
                <w:rFonts w:asciiTheme="minorHAnsi" w:hAnsiTheme="minorHAnsi" w:cstheme="minorHAnsi"/>
              </w:rPr>
            </w:pPr>
            <w:r w:rsidRPr="00866FCF">
              <w:rPr>
                <w:rFonts w:asciiTheme="minorHAnsi" w:hAnsiTheme="minorHAnsi" w:cstheme="minorHAnsi"/>
              </w:rPr>
              <w:t>Administratorem danych osobowych jest Stowarzyszenie Bielskie Centrum Przedsiębiorczości – Pośrednik Finansowy,</w:t>
            </w:r>
            <w:r w:rsidR="00866FCF">
              <w:rPr>
                <w:rFonts w:asciiTheme="minorHAnsi" w:hAnsiTheme="minorHAnsi" w:cstheme="minorHAnsi"/>
              </w:rPr>
              <w:t xml:space="preserve"> </w:t>
            </w:r>
            <w:r w:rsidRPr="00866FCF">
              <w:rPr>
                <w:rFonts w:asciiTheme="minorHAnsi" w:hAnsiTheme="minorHAnsi" w:cstheme="minorHAnsi"/>
              </w:rPr>
              <w:t>odpowiedzialny za utworzenie i zarządzanie instrumentem finansowym „Fundusz inwestycji w młode talenty”</w:t>
            </w:r>
            <w:r w:rsidR="00866FCF">
              <w:rPr>
                <w:rFonts w:asciiTheme="minorHAnsi" w:hAnsiTheme="minorHAnsi" w:cstheme="minorHAnsi"/>
              </w:rPr>
              <w:t>.</w:t>
            </w:r>
            <w:r w:rsidRPr="00866FCF">
              <w:rPr>
                <w:rFonts w:asciiTheme="minorHAnsi" w:hAnsiTheme="minorHAnsi" w:cstheme="minorHAnsi"/>
              </w:rPr>
              <w:t xml:space="preserve"> </w:t>
            </w:r>
          </w:p>
          <w:p w14:paraId="2E11C7FE" w14:textId="77777777" w:rsidR="007B3C1E" w:rsidRPr="00866FCF" w:rsidRDefault="007B3C1E" w:rsidP="00866FCF">
            <w:pPr>
              <w:jc w:val="both"/>
              <w:rPr>
                <w:rFonts w:asciiTheme="minorHAnsi" w:hAnsiTheme="minorHAnsi" w:cstheme="minorHAnsi"/>
              </w:rPr>
            </w:pPr>
            <w:r w:rsidRPr="00866FCF">
              <w:rPr>
                <w:rFonts w:asciiTheme="minorHAnsi" w:hAnsiTheme="minorHAnsi" w:cstheme="minorHAnsi"/>
              </w:rPr>
              <w:t xml:space="preserve">Odpowiedzialność ta wynika z Umowy o zamówienie publiczne nr 59/2025 z dnia 30.09.2025r na podstawie której Zamawiający (Śląski Fundusz Rozwoju sp. z o.o.) powierzył Pośrednikowi Finansowemu (Stowarzyszenie Bielskie Centrum Przedsiębiorczości) realizację Projektu. </w:t>
            </w:r>
          </w:p>
        </w:tc>
      </w:tr>
      <w:tr w:rsidR="007B3C1E" w:rsidRPr="00866FCF" w14:paraId="766DB8D4" w14:textId="77777777" w:rsidTr="00866FCF">
        <w:tc>
          <w:tcPr>
            <w:tcW w:w="10485" w:type="dxa"/>
            <w:shd w:val="clear" w:color="auto" w:fill="F2F2F2" w:themeFill="background1" w:themeFillShade="F2"/>
          </w:tcPr>
          <w:p w14:paraId="50E1830F"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t xml:space="preserve">Cel przetwarzania danych </w:t>
            </w:r>
          </w:p>
        </w:tc>
      </w:tr>
      <w:tr w:rsidR="007B3C1E" w:rsidRPr="00866FCF" w14:paraId="5EE86701" w14:textId="77777777" w:rsidTr="00866FCF">
        <w:tc>
          <w:tcPr>
            <w:tcW w:w="10485" w:type="dxa"/>
          </w:tcPr>
          <w:p w14:paraId="6A5889CF" w14:textId="77777777" w:rsidR="007B3C1E" w:rsidRPr="00866FCF" w:rsidRDefault="007B3C1E" w:rsidP="00866FCF">
            <w:pPr>
              <w:rPr>
                <w:rFonts w:asciiTheme="minorHAnsi" w:hAnsiTheme="minorHAnsi" w:cstheme="minorHAnsi"/>
              </w:rPr>
            </w:pPr>
            <w:r w:rsidRPr="00866FCF">
              <w:rPr>
                <w:rFonts w:asciiTheme="minorHAnsi" w:hAnsiTheme="minorHAnsi" w:cstheme="minorHAnsi"/>
              </w:rPr>
              <w:t>Dane osobowe przetwarzamy w celach:</w:t>
            </w:r>
          </w:p>
          <w:p w14:paraId="61ABC082" w14:textId="77777777" w:rsidR="007B3C1E" w:rsidRPr="00866FCF" w:rsidRDefault="007B3C1E" w:rsidP="00866FCF">
            <w:pPr>
              <w:pStyle w:val="Akapitzlist"/>
              <w:numPr>
                <w:ilvl w:val="0"/>
                <w:numId w:val="8"/>
              </w:numPr>
              <w:suppressAutoHyphens/>
              <w:ind w:left="317"/>
              <w:jc w:val="both"/>
              <w:rPr>
                <w:rFonts w:asciiTheme="minorHAnsi" w:hAnsiTheme="minorHAnsi" w:cstheme="minorHAnsi"/>
              </w:rPr>
            </w:pPr>
            <w:r w:rsidRPr="00866FCF">
              <w:rPr>
                <w:rFonts w:asciiTheme="minorHAnsi" w:hAnsiTheme="minorHAnsi" w:cstheme="minorHAnsi"/>
              </w:rPr>
              <w:t>Realizacji działań przewidzianych w ramach instrumentu finansowego „Fundusz inwestycji w młode talenty”: udzielania wsparcia w postaci pożyczek, świadczenia bezpłatnego wsparcia merytorycznego:</w:t>
            </w:r>
          </w:p>
          <w:p w14:paraId="1505342A" w14:textId="77777777" w:rsidR="007B3C1E" w:rsidRPr="00866FCF" w:rsidRDefault="007B3C1E" w:rsidP="00866FCF">
            <w:pPr>
              <w:pStyle w:val="Akapitzlist"/>
              <w:suppressAutoHyphens/>
              <w:ind w:left="317"/>
              <w:jc w:val="both"/>
              <w:rPr>
                <w:rFonts w:asciiTheme="minorHAnsi" w:hAnsiTheme="minorHAnsi" w:cstheme="minorHAnsi"/>
              </w:rPr>
            </w:pPr>
            <w:r w:rsidRPr="00866FCF">
              <w:rPr>
                <w:rFonts w:asciiTheme="minorHAnsi" w:hAnsiTheme="minorHAnsi" w:cstheme="minorHAnsi"/>
              </w:rPr>
              <w:t>A) działania związane z Państwa wnioskowaniem o wsparcie finansowe – w celu zawarcia umowy pożyczki i jej obsługi na każdym etapie realizacji (ocena zdolności / ryzyka pożyczki, zabezpieczenie pożyczki, spłata pożyczki, rozliczenie i zakończenie pożyczki) – art. 6 ust. 1 lit. b RODO</w:t>
            </w:r>
          </w:p>
          <w:p w14:paraId="03AEE92E" w14:textId="77777777" w:rsidR="007B3C1E" w:rsidRPr="00866FCF" w:rsidRDefault="007B3C1E" w:rsidP="00866FCF">
            <w:pPr>
              <w:pStyle w:val="Akapitzlist"/>
              <w:suppressAutoHyphens/>
              <w:ind w:left="317"/>
              <w:jc w:val="both"/>
              <w:rPr>
                <w:rFonts w:asciiTheme="minorHAnsi" w:hAnsiTheme="minorHAnsi" w:cstheme="minorHAnsi"/>
              </w:rPr>
            </w:pPr>
            <w:r w:rsidRPr="00866FCF">
              <w:rPr>
                <w:rFonts w:asciiTheme="minorHAnsi" w:hAnsiTheme="minorHAnsi" w:cstheme="minorHAnsi"/>
              </w:rPr>
              <w:t>B) działania związane z Państwa wnioskowaniem o wsparcie merytoryczne – w celu zawarcia umowy o wsparcie merytoryczne i realizację wsparcia na Państwa rzecz – art. 6 ust. 1 lit. b RODO</w:t>
            </w:r>
          </w:p>
          <w:p w14:paraId="68344CD8" w14:textId="77777777" w:rsidR="007B3C1E" w:rsidRPr="00866FCF" w:rsidRDefault="007B3C1E" w:rsidP="00866FCF">
            <w:pPr>
              <w:pStyle w:val="Akapitzlist"/>
              <w:suppressAutoHyphens/>
              <w:ind w:left="317"/>
              <w:jc w:val="both"/>
              <w:rPr>
                <w:rFonts w:asciiTheme="minorHAnsi" w:hAnsiTheme="minorHAnsi" w:cstheme="minorHAnsi"/>
              </w:rPr>
            </w:pPr>
            <w:r w:rsidRPr="00866FCF">
              <w:rPr>
                <w:rFonts w:asciiTheme="minorHAnsi" w:hAnsiTheme="minorHAnsi" w:cstheme="minorHAnsi"/>
              </w:rPr>
              <w:t>C) działania związane z dochodzeniem roszczeń oraz możliwością obrony przed roszczeniami – celem realizacji prawnie uzasadnionego interesu Administratora – art. 6 ust. 1 lit f</w:t>
            </w:r>
          </w:p>
          <w:p w14:paraId="0EDD67EB" w14:textId="5B0CC49E" w:rsidR="007B3C1E" w:rsidRPr="00866FCF" w:rsidRDefault="007B3C1E" w:rsidP="00866FCF">
            <w:pPr>
              <w:pStyle w:val="Akapitzlist"/>
              <w:numPr>
                <w:ilvl w:val="0"/>
                <w:numId w:val="8"/>
              </w:numPr>
              <w:suppressAutoHyphens/>
              <w:ind w:left="317"/>
              <w:jc w:val="both"/>
              <w:rPr>
                <w:rFonts w:asciiTheme="minorHAnsi" w:hAnsiTheme="minorHAnsi" w:cstheme="minorHAnsi"/>
              </w:rPr>
            </w:pPr>
            <w:r w:rsidRPr="00866FCF">
              <w:rPr>
                <w:rFonts w:asciiTheme="minorHAnsi" w:hAnsiTheme="minorHAnsi" w:cstheme="minorHAnsi"/>
              </w:rPr>
              <w:t>Zarządzania realizacją Projektu – prowadzenie sprawozdawczości Projektu na potrzeby własne i na rzecz Zamawiającego (Śląski Fundusz Rozwoju sp. z o.o.), realizacja obowiązków ciążących na Administratorze w związku z realizacją instrumentu finansowego „Fundusz inwestycji w młode talenty” - m.in. prowadzenia księgowości, monitoringu postępu działań i ewaluacji osiąganych wskaźników – art. 6 lit. b, c, f RODO</w:t>
            </w:r>
          </w:p>
        </w:tc>
      </w:tr>
      <w:tr w:rsidR="007B3C1E" w:rsidRPr="00866FCF" w14:paraId="5084E237" w14:textId="77777777" w:rsidTr="00866FCF">
        <w:tc>
          <w:tcPr>
            <w:tcW w:w="10485" w:type="dxa"/>
            <w:shd w:val="clear" w:color="auto" w:fill="F2F2F2" w:themeFill="background1" w:themeFillShade="F2"/>
          </w:tcPr>
          <w:p w14:paraId="14C479E4" w14:textId="77777777" w:rsidR="007B3C1E" w:rsidRPr="00866FCF" w:rsidRDefault="007B3C1E" w:rsidP="00866FCF">
            <w:pPr>
              <w:pStyle w:val="Tekstkomentarza"/>
              <w:numPr>
                <w:ilvl w:val="0"/>
                <w:numId w:val="10"/>
              </w:numPr>
              <w:suppressAutoHyphens/>
              <w:jc w:val="both"/>
              <w:rPr>
                <w:rFonts w:asciiTheme="minorHAnsi" w:hAnsiTheme="minorHAnsi" w:cstheme="minorHAnsi"/>
                <w:b/>
                <w:bCs/>
              </w:rPr>
            </w:pPr>
            <w:r w:rsidRPr="00866FCF">
              <w:rPr>
                <w:rFonts w:asciiTheme="minorHAnsi" w:hAnsiTheme="minorHAnsi" w:cstheme="minorHAnsi"/>
                <w:b/>
                <w:bCs/>
              </w:rPr>
              <w:t>Podstawa przetwarzania</w:t>
            </w:r>
          </w:p>
        </w:tc>
      </w:tr>
      <w:tr w:rsidR="007B3C1E" w:rsidRPr="00866FCF" w14:paraId="55909DCF" w14:textId="77777777" w:rsidTr="00866FCF">
        <w:tc>
          <w:tcPr>
            <w:tcW w:w="10485" w:type="dxa"/>
          </w:tcPr>
          <w:p w14:paraId="040D5B5D" w14:textId="77777777" w:rsidR="007B3C1E" w:rsidRPr="00866FCF" w:rsidRDefault="007B3C1E" w:rsidP="00866FCF">
            <w:pPr>
              <w:pStyle w:val="Tekstkomentarza"/>
              <w:suppressAutoHyphens/>
              <w:jc w:val="both"/>
              <w:rPr>
                <w:rFonts w:asciiTheme="minorHAnsi" w:hAnsiTheme="minorHAnsi" w:cstheme="minorHAnsi"/>
              </w:rPr>
            </w:pPr>
            <w:r w:rsidRPr="00866FCF">
              <w:rPr>
                <w:rFonts w:asciiTheme="minorHAnsi" w:hAnsiTheme="minorHAnsi" w:cstheme="minorHAnsi"/>
              </w:rPr>
              <w:t xml:space="preserve">Przetwarzamy Państwa dane w związku z realizacją Umowy o zamówienie publiczne nr 59/2025 z dnia 30.09.2025r, w związku z którą Zamawiający (Śląski Fundusz Rozwoju sp. z o.o.) powierzył Pośrednikowi Finansowemu (Stowarzyszenie Bielskie Centrum Przedsiębiorczości) realizację Projektu. </w:t>
            </w:r>
          </w:p>
          <w:p w14:paraId="0F76A47A" w14:textId="77777777" w:rsidR="007B3C1E" w:rsidRPr="00866FCF" w:rsidRDefault="007B3C1E" w:rsidP="00866FCF">
            <w:pPr>
              <w:pStyle w:val="Tekstkomentarza"/>
              <w:suppressAutoHyphens/>
              <w:jc w:val="both"/>
              <w:rPr>
                <w:rFonts w:asciiTheme="minorHAnsi" w:hAnsiTheme="minorHAnsi" w:cstheme="minorHAnsi"/>
              </w:rPr>
            </w:pPr>
            <w:r w:rsidRPr="00866FCF">
              <w:rPr>
                <w:rFonts w:asciiTheme="minorHAnsi" w:hAnsiTheme="minorHAnsi" w:cstheme="minorHAnsi"/>
              </w:rPr>
              <w:t xml:space="preserve">Na mocy niniejszej Umowy Zamawiający powierzył Pośrednikowi Finansowemu utworzenie i zarządzanie instrumentem finansowym „Fundusz inwestycji w młode talenty”, w ramach którego udzielane będą Odbiorcom Ostatecznym: wsparcie finansowe – pożyczki oraz bezpłatne wsparcie merytoryczne – doradztwo biznesowe / prawne / podatkowe. </w:t>
            </w:r>
          </w:p>
        </w:tc>
      </w:tr>
      <w:tr w:rsidR="007B3C1E" w:rsidRPr="00866FCF" w14:paraId="1122699A" w14:textId="77777777" w:rsidTr="00866FCF">
        <w:tc>
          <w:tcPr>
            <w:tcW w:w="10485" w:type="dxa"/>
            <w:shd w:val="clear" w:color="auto" w:fill="F2F2F2" w:themeFill="background1" w:themeFillShade="F2"/>
          </w:tcPr>
          <w:p w14:paraId="2802DE99" w14:textId="77777777" w:rsidR="007B3C1E" w:rsidRPr="00866FCF" w:rsidRDefault="007B3C1E" w:rsidP="00866FCF">
            <w:pPr>
              <w:pStyle w:val="Tekstkomentarza"/>
              <w:numPr>
                <w:ilvl w:val="0"/>
                <w:numId w:val="10"/>
              </w:numPr>
              <w:suppressAutoHyphens/>
              <w:jc w:val="both"/>
              <w:rPr>
                <w:rFonts w:asciiTheme="minorHAnsi" w:hAnsiTheme="minorHAnsi" w:cstheme="minorHAnsi"/>
                <w:b/>
                <w:bCs/>
              </w:rPr>
            </w:pPr>
            <w:r w:rsidRPr="00866FCF">
              <w:rPr>
                <w:rFonts w:asciiTheme="minorHAnsi" w:hAnsiTheme="minorHAnsi" w:cstheme="minorHAnsi"/>
                <w:b/>
                <w:bCs/>
              </w:rPr>
              <w:t>Sposób pozyskiwania danych</w:t>
            </w:r>
          </w:p>
        </w:tc>
      </w:tr>
      <w:tr w:rsidR="007B3C1E" w:rsidRPr="00866FCF" w14:paraId="3E2EF16A" w14:textId="77777777" w:rsidTr="00866FCF">
        <w:tc>
          <w:tcPr>
            <w:tcW w:w="10485" w:type="dxa"/>
          </w:tcPr>
          <w:p w14:paraId="703A0080" w14:textId="77777777" w:rsidR="007B3C1E" w:rsidRPr="00866FCF" w:rsidRDefault="007B3C1E" w:rsidP="00866FCF">
            <w:pPr>
              <w:rPr>
                <w:rFonts w:asciiTheme="minorHAnsi" w:hAnsiTheme="minorHAnsi" w:cstheme="minorHAnsi"/>
              </w:rPr>
            </w:pPr>
            <w:r w:rsidRPr="00866FCF">
              <w:rPr>
                <w:rFonts w:asciiTheme="minorHAnsi" w:hAnsiTheme="minorHAnsi" w:cstheme="minorHAnsi"/>
              </w:rPr>
              <w:t>Dane osobowe przetwarzamy:</w:t>
            </w:r>
          </w:p>
          <w:p w14:paraId="7C321A3E" w14:textId="77777777" w:rsidR="007B3C1E" w:rsidRPr="00866FCF" w:rsidRDefault="007B3C1E" w:rsidP="00866FCF">
            <w:pPr>
              <w:pStyle w:val="Akapitzlist"/>
              <w:numPr>
                <w:ilvl w:val="0"/>
                <w:numId w:val="9"/>
              </w:numPr>
              <w:suppressAutoHyphens/>
              <w:ind w:left="461" w:hanging="426"/>
              <w:rPr>
                <w:rFonts w:asciiTheme="minorHAnsi" w:hAnsiTheme="minorHAnsi" w:cstheme="minorHAnsi"/>
              </w:rPr>
            </w:pPr>
            <w:r w:rsidRPr="00866FCF">
              <w:rPr>
                <w:rFonts w:asciiTheme="minorHAnsi" w:hAnsiTheme="minorHAnsi" w:cstheme="minorHAnsi"/>
              </w:rPr>
              <w:t>w zakresie, jaki jest niezbędny do skorzystania ze wsparcia Projektu - „Funduszu inwestycji w młode talenty”</w:t>
            </w:r>
          </w:p>
          <w:p w14:paraId="2925C485" w14:textId="77777777" w:rsidR="007B3C1E" w:rsidRPr="00866FCF" w:rsidRDefault="007B3C1E" w:rsidP="00866FCF">
            <w:pPr>
              <w:pStyle w:val="Akapitzlist"/>
              <w:numPr>
                <w:ilvl w:val="0"/>
                <w:numId w:val="9"/>
              </w:numPr>
              <w:suppressAutoHyphens/>
              <w:ind w:left="461" w:hanging="426"/>
              <w:rPr>
                <w:rFonts w:asciiTheme="minorHAnsi" w:hAnsiTheme="minorHAnsi" w:cstheme="minorHAnsi"/>
              </w:rPr>
            </w:pPr>
            <w:r w:rsidRPr="00866FCF">
              <w:rPr>
                <w:rFonts w:asciiTheme="minorHAnsi" w:hAnsiTheme="minorHAnsi" w:cstheme="minorHAnsi"/>
              </w:rPr>
              <w:t>W zakresie, w jakim zostaną nam podane bezpośrednio przez osobę, której dane dotyczą;</w:t>
            </w:r>
          </w:p>
          <w:p w14:paraId="28F0EFDE" w14:textId="77777777" w:rsidR="007B3C1E" w:rsidRPr="00866FCF" w:rsidRDefault="007B3C1E" w:rsidP="00866FCF">
            <w:pPr>
              <w:pStyle w:val="Akapitzlist"/>
              <w:numPr>
                <w:ilvl w:val="0"/>
                <w:numId w:val="9"/>
              </w:numPr>
              <w:suppressAutoHyphens/>
              <w:ind w:left="461" w:hanging="426"/>
              <w:rPr>
                <w:rFonts w:asciiTheme="minorHAnsi" w:hAnsiTheme="minorHAnsi" w:cstheme="minorHAnsi"/>
              </w:rPr>
            </w:pPr>
            <w:r w:rsidRPr="00866FCF">
              <w:rPr>
                <w:rFonts w:asciiTheme="minorHAnsi" w:hAnsiTheme="minorHAnsi" w:cstheme="minorHAnsi"/>
              </w:rPr>
              <w:t>W zakresie, w jakim zostaną nam podane przez inną osobę, inny podmiot lub innego administratora danych.</w:t>
            </w:r>
          </w:p>
        </w:tc>
      </w:tr>
      <w:tr w:rsidR="007B3C1E" w:rsidRPr="00866FCF" w14:paraId="7FF60720" w14:textId="77777777" w:rsidTr="00866FCF">
        <w:tc>
          <w:tcPr>
            <w:tcW w:w="10485" w:type="dxa"/>
            <w:shd w:val="clear" w:color="auto" w:fill="F2F2F2" w:themeFill="background1" w:themeFillShade="F2"/>
          </w:tcPr>
          <w:p w14:paraId="29F03A37"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t>Dostęp do danych osobowych</w:t>
            </w:r>
          </w:p>
        </w:tc>
      </w:tr>
      <w:tr w:rsidR="007B3C1E" w:rsidRPr="00866FCF" w14:paraId="4AC71AF0" w14:textId="77777777" w:rsidTr="00866FCF">
        <w:tc>
          <w:tcPr>
            <w:tcW w:w="10485" w:type="dxa"/>
          </w:tcPr>
          <w:p w14:paraId="1C7C4AD7" w14:textId="77777777" w:rsidR="007B3C1E" w:rsidRPr="00866FCF" w:rsidRDefault="007B3C1E" w:rsidP="00866FCF">
            <w:pPr>
              <w:jc w:val="both"/>
              <w:rPr>
                <w:rFonts w:asciiTheme="minorHAnsi" w:hAnsiTheme="minorHAnsi" w:cstheme="minorHAnsi"/>
              </w:rPr>
            </w:pPr>
            <w:r w:rsidRPr="00866FCF">
              <w:rPr>
                <w:rFonts w:asciiTheme="minorHAnsi" w:hAnsiTheme="minorHAnsi" w:cstheme="minorHAnsi"/>
              </w:rPr>
              <w:t xml:space="preserve">Dostęp do Państwa danych osobowych mają pracownicy i współpracownicy Administratora. </w:t>
            </w:r>
          </w:p>
          <w:p w14:paraId="674FE974" w14:textId="77777777" w:rsidR="007B3C1E" w:rsidRPr="00866FCF" w:rsidRDefault="007B3C1E" w:rsidP="00866FCF">
            <w:pPr>
              <w:jc w:val="both"/>
              <w:rPr>
                <w:rFonts w:asciiTheme="minorHAnsi" w:hAnsiTheme="minorHAnsi" w:cstheme="minorHAnsi"/>
              </w:rPr>
            </w:pPr>
            <w:r w:rsidRPr="00866FCF">
              <w:rPr>
                <w:rFonts w:asciiTheme="minorHAnsi" w:hAnsiTheme="minorHAnsi" w:cstheme="minorHAnsi"/>
              </w:rPr>
              <w:t xml:space="preserve">Ponadto Państwa dane osobowe mogą być udostępniane lub powierzane: </w:t>
            </w:r>
          </w:p>
          <w:p w14:paraId="7FBBEEB0" w14:textId="4C87A8BD" w:rsidR="007B3C1E" w:rsidRPr="00866FCF" w:rsidRDefault="007B3C1E" w:rsidP="006653C4">
            <w:pPr>
              <w:pStyle w:val="Style11"/>
              <w:widowControl/>
              <w:numPr>
                <w:ilvl w:val="1"/>
                <w:numId w:val="11"/>
              </w:numPr>
              <w:tabs>
                <w:tab w:val="left" w:pos="452"/>
              </w:tabs>
              <w:spacing w:line="240" w:lineRule="auto"/>
              <w:ind w:left="452" w:hanging="283"/>
              <w:rPr>
                <w:rFonts w:asciiTheme="minorHAnsi" w:hAnsiTheme="minorHAnsi" w:cstheme="minorHAnsi"/>
                <w:sz w:val="20"/>
                <w:szCs w:val="20"/>
              </w:rPr>
            </w:pPr>
            <w:r w:rsidRPr="00866FCF">
              <w:rPr>
                <w:rFonts w:asciiTheme="minorHAnsi" w:hAnsiTheme="minorHAnsi" w:cstheme="minorHAnsi"/>
                <w:sz w:val="20"/>
                <w:szCs w:val="20"/>
              </w:rPr>
              <w:t xml:space="preserve">Zamawiającemu - Śląski Fundusz Rozwoju Sp. z o. o., z siedzibą w Katowicach (40-599), ul. Żeliwna 38, , mail: </w:t>
            </w:r>
            <w:hyperlink r:id="rId8" w:history="1">
              <w:r w:rsidR="00AB69F2" w:rsidRPr="00866FCF">
                <w:rPr>
                  <w:rStyle w:val="Hipercze"/>
                  <w:rFonts w:asciiTheme="minorHAnsi" w:hAnsiTheme="minorHAnsi" w:cstheme="minorHAnsi"/>
                  <w:sz w:val="20"/>
                  <w:szCs w:val="20"/>
                </w:rPr>
                <w:t>iod@sfr-slaskie.pl</w:t>
              </w:r>
            </w:hyperlink>
            <w:r w:rsidRPr="00866FCF">
              <w:rPr>
                <w:rFonts w:asciiTheme="minorHAnsi" w:hAnsiTheme="minorHAnsi" w:cstheme="minorHAnsi"/>
                <w:sz w:val="20"/>
                <w:szCs w:val="20"/>
              </w:rPr>
              <w:t xml:space="preserve">, strona internetowa </w:t>
            </w:r>
            <w:hyperlink r:id="rId9" w:history="1">
              <w:r w:rsidRPr="00866FCF">
                <w:rPr>
                  <w:rStyle w:val="Hipercze"/>
                  <w:rFonts w:asciiTheme="minorHAnsi" w:hAnsiTheme="minorHAnsi" w:cstheme="minorHAnsi"/>
                  <w:sz w:val="20"/>
                  <w:szCs w:val="20"/>
                </w:rPr>
                <w:t>https://sfr-slaskie.pl/</w:t>
              </w:r>
            </w:hyperlink>
            <w:r w:rsidRPr="00866FCF">
              <w:rPr>
                <w:rFonts w:asciiTheme="minorHAnsi" w:hAnsiTheme="minorHAnsi" w:cstheme="minorHAnsi"/>
                <w:sz w:val="20"/>
                <w:szCs w:val="20"/>
              </w:rPr>
              <w:t xml:space="preserve">  – Śląski Fundusz Rozwoju Sp. z o.o jest Zamawiającym – stroną Umowy o zamówienie publiczne nr 59/2025  zawartej w dniu 30.09.2025r., Na podstawie tej Umowy Zamawiający (Śląski Fundusz Rozwoju Sp. z o.o.) powierzył Pośrednikowi Finansowemu (Stowarzyszenie Bielskie Centrum Przedsiębiorczości) utworzenie i zarządzanie instrumentem finansowym „Fundusz inwestycji w młode talenty”, którego wdrożenie reguluje niniejszy Regulamin;</w:t>
            </w:r>
          </w:p>
          <w:p w14:paraId="67C0D730" w14:textId="77777777" w:rsidR="007B3C1E" w:rsidRPr="00866FCF" w:rsidRDefault="007B3C1E" w:rsidP="006653C4">
            <w:pPr>
              <w:pStyle w:val="Style11"/>
              <w:widowControl/>
              <w:numPr>
                <w:ilvl w:val="1"/>
                <w:numId w:val="11"/>
              </w:numPr>
              <w:tabs>
                <w:tab w:val="left" w:pos="452"/>
              </w:tabs>
              <w:spacing w:line="240" w:lineRule="auto"/>
              <w:ind w:left="452" w:hanging="283"/>
              <w:rPr>
                <w:rFonts w:asciiTheme="minorHAnsi" w:hAnsiTheme="minorHAnsi" w:cstheme="minorHAnsi"/>
                <w:sz w:val="20"/>
                <w:szCs w:val="20"/>
              </w:rPr>
            </w:pPr>
            <w:r w:rsidRPr="00866FCF">
              <w:rPr>
                <w:rFonts w:asciiTheme="minorHAnsi" w:hAnsiTheme="minorHAnsi" w:cstheme="minorHAnsi"/>
                <w:sz w:val="20"/>
                <w:szCs w:val="20"/>
              </w:rPr>
              <w:t xml:space="preserve">Powierzającemu - Województwo śląskie reprezentowane przez Zarząd Województwa Śląskiego z siedzibą w Katowicach, ul. Ligonia 46, mail: </w:t>
            </w:r>
            <w:hyperlink r:id="rId10" w:history="1">
              <w:r w:rsidRPr="00866FCF">
                <w:rPr>
                  <w:rFonts w:asciiTheme="minorHAnsi" w:hAnsiTheme="minorHAnsi" w:cstheme="minorHAnsi"/>
                  <w:sz w:val="20"/>
                  <w:szCs w:val="20"/>
                </w:rPr>
                <w:t>kancelaria@slaskie.pl</w:t>
              </w:r>
            </w:hyperlink>
            <w:r w:rsidRPr="00866FCF">
              <w:rPr>
                <w:rFonts w:asciiTheme="minorHAnsi" w:hAnsiTheme="minorHAnsi" w:cstheme="minorHAnsi"/>
                <w:sz w:val="20"/>
                <w:szCs w:val="20"/>
              </w:rPr>
              <w:t xml:space="preserve">, strona internetowa </w:t>
            </w:r>
            <w:hyperlink r:id="rId11" w:history="1">
              <w:r w:rsidRPr="00866FCF">
                <w:rPr>
                  <w:rFonts w:asciiTheme="minorHAnsi" w:hAnsiTheme="minorHAnsi" w:cstheme="minorHAnsi"/>
                  <w:sz w:val="20"/>
                  <w:szCs w:val="20"/>
                </w:rPr>
                <w:t>www.bip.slaskie.pl</w:t>
              </w:r>
            </w:hyperlink>
            <w:r w:rsidRPr="00866FCF">
              <w:rPr>
                <w:rFonts w:asciiTheme="minorHAnsi" w:hAnsiTheme="minorHAnsi" w:cstheme="minorHAnsi"/>
                <w:sz w:val="20"/>
                <w:szCs w:val="20"/>
              </w:rPr>
              <w:t>, Województwo śląskie jest stroną Umowy Powierzenia zawartej w dniu 17 kwietnia 2020r. pomiędzy Województwem i Zamawiającym (Śląski Fundusz Rozwoju Sp. z o.o) wraz ze zmianami, na mocy której Województwo powierzyło Zamawiającemu realizacje zadań własnych;</w:t>
            </w:r>
          </w:p>
          <w:p w14:paraId="6C0C3303" w14:textId="77777777" w:rsidR="007B3C1E" w:rsidRPr="00866FCF" w:rsidRDefault="007B3C1E" w:rsidP="006653C4">
            <w:pPr>
              <w:pStyle w:val="Style11"/>
              <w:widowControl/>
              <w:numPr>
                <w:ilvl w:val="1"/>
                <w:numId w:val="11"/>
              </w:numPr>
              <w:tabs>
                <w:tab w:val="left" w:pos="452"/>
              </w:tabs>
              <w:spacing w:line="240" w:lineRule="auto"/>
              <w:ind w:left="452" w:hanging="283"/>
              <w:rPr>
                <w:rFonts w:asciiTheme="minorHAnsi" w:hAnsiTheme="minorHAnsi" w:cstheme="minorHAnsi"/>
                <w:sz w:val="20"/>
                <w:szCs w:val="20"/>
              </w:rPr>
            </w:pPr>
            <w:r w:rsidRPr="00866FCF">
              <w:rPr>
                <w:rFonts w:asciiTheme="minorHAnsi" w:eastAsia="Calibri" w:hAnsiTheme="minorHAnsi" w:cstheme="minorHAnsi"/>
                <w:sz w:val="20"/>
                <w:szCs w:val="20"/>
              </w:rPr>
              <w:t xml:space="preserve">Podmiotom - biurom informacji gospodarczej, w tym: Biuro Informacji Gospodarczej </w:t>
            </w:r>
            <w:proofErr w:type="spellStart"/>
            <w:r w:rsidRPr="00866FCF">
              <w:rPr>
                <w:rFonts w:asciiTheme="minorHAnsi" w:eastAsia="Calibri" w:hAnsiTheme="minorHAnsi" w:cstheme="minorHAnsi"/>
                <w:sz w:val="20"/>
                <w:szCs w:val="20"/>
              </w:rPr>
              <w:t>InfoMonitor</w:t>
            </w:r>
            <w:proofErr w:type="spellEnd"/>
            <w:r w:rsidRPr="00866FCF">
              <w:rPr>
                <w:rFonts w:asciiTheme="minorHAnsi" w:eastAsia="Calibri" w:hAnsiTheme="minorHAnsi" w:cstheme="minorHAnsi"/>
                <w:sz w:val="20"/>
                <w:szCs w:val="20"/>
              </w:rPr>
              <w:t xml:space="preserve"> Spółka Akcyjna z siedzibą w Warszawie;</w:t>
            </w:r>
          </w:p>
          <w:p w14:paraId="2B0DED7B" w14:textId="77777777" w:rsidR="007B3C1E" w:rsidRPr="00866FCF" w:rsidRDefault="007B3C1E" w:rsidP="006653C4">
            <w:pPr>
              <w:pStyle w:val="Style11"/>
              <w:widowControl/>
              <w:numPr>
                <w:ilvl w:val="1"/>
                <w:numId w:val="11"/>
              </w:numPr>
              <w:tabs>
                <w:tab w:val="left" w:pos="452"/>
              </w:tabs>
              <w:spacing w:line="240" w:lineRule="auto"/>
              <w:ind w:left="452" w:hanging="283"/>
              <w:rPr>
                <w:rFonts w:asciiTheme="minorHAnsi" w:hAnsiTheme="minorHAnsi" w:cstheme="minorHAnsi"/>
                <w:sz w:val="20"/>
                <w:szCs w:val="20"/>
              </w:rPr>
            </w:pPr>
            <w:r w:rsidRPr="00866FCF">
              <w:rPr>
                <w:rFonts w:asciiTheme="minorHAnsi" w:hAnsiTheme="minorHAnsi" w:cstheme="minorHAnsi"/>
                <w:sz w:val="20"/>
                <w:szCs w:val="20"/>
              </w:rPr>
              <w:t>Podmiotom upoważnionym do pozyskania Państwa danych osobowych na podstawie obowiązujących przepisów prawa;</w:t>
            </w:r>
          </w:p>
          <w:p w14:paraId="505C5708" w14:textId="60A6C25C" w:rsidR="007B3C1E" w:rsidRPr="00866FCF" w:rsidRDefault="007B3C1E" w:rsidP="006653C4">
            <w:pPr>
              <w:pStyle w:val="Style11"/>
              <w:widowControl/>
              <w:numPr>
                <w:ilvl w:val="1"/>
                <w:numId w:val="11"/>
              </w:numPr>
              <w:tabs>
                <w:tab w:val="left" w:pos="452"/>
              </w:tabs>
              <w:spacing w:line="240" w:lineRule="auto"/>
              <w:ind w:left="452" w:hanging="283"/>
              <w:rPr>
                <w:rFonts w:asciiTheme="minorHAnsi" w:hAnsiTheme="minorHAnsi" w:cstheme="minorHAnsi"/>
                <w:sz w:val="20"/>
                <w:szCs w:val="20"/>
              </w:rPr>
            </w:pPr>
            <w:r w:rsidRPr="00866FCF">
              <w:rPr>
                <w:rFonts w:asciiTheme="minorHAnsi" w:hAnsiTheme="minorHAnsi" w:cstheme="minorHAnsi"/>
                <w:sz w:val="20"/>
                <w:szCs w:val="20"/>
              </w:rPr>
              <w:t>Podmiotom - Zamawiającemu, instytucjom nadrzędnym oraz organom administracji publicznej, w tym organom Krajowej Administracji Skarbowej, w zakresie niezbędnym do realizacji ich ustawowych zadań;</w:t>
            </w:r>
          </w:p>
          <w:p w14:paraId="0183B576" w14:textId="77777777" w:rsidR="007B3C1E" w:rsidRPr="00866FCF" w:rsidRDefault="007B3C1E" w:rsidP="006653C4">
            <w:pPr>
              <w:pStyle w:val="Style11"/>
              <w:widowControl/>
              <w:numPr>
                <w:ilvl w:val="1"/>
                <w:numId w:val="11"/>
              </w:numPr>
              <w:tabs>
                <w:tab w:val="left" w:pos="452"/>
              </w:tabs>
              <w:spacing w:line="240" w:lineRule="auto"/>
              <w:ind w:left="452" w:hanging="283"/>
              <w:rPr>
                <w:rFonts w:asciiTheme="minorHAnsi" w:hAnsiTheme="minorHAnsi" w:cstheme="minorHAnsi"/>
                <w:sz w:val="20"/>
                <w:szCs w:val="20"/>
              </w:rPr>
            </w:pPr>
            <w:r w:rsidRPr="00866FCF">
              <w:rPr>
                <w:rFonts w:asciiTheme="minorHAnsi" w:eastAsia="Calibri" w:hAnsiTheme="minorHAnsi" w:cstheme="minorHAnsi"/>
                <w:sz w:val="20"/>
                <w:szCs w:val="20"/>
              </w:rPr>
              <w:lastRenderedPageBreak/>
              <w:t>Podmiotom, które wykonują na Państwa rzecz usługi wsparcia merytorycznego w ramach Projektu i innym podmiotom zaangażowanym w realizację Projektu – na podstawie umów powierzenia;</w:t>
            </w:r>
          </w:p>
          <w:p w14:paraId="6FE1F6D4" w14:textId="67013928" w:rsidR="007B3C1E" w:rsidRPr="006653C4" w:rsidRDefault="007B3C1E" w:rsidP="00866FCF">
            <w:pPr>
              <w:pStyle w:val="Style11"/>
              <w:widowControl/>
              <w:numPr>
                <w:ilvl w:val="1"/>
                <w:numId w:val="11"/>
              </w:numPr>
              <w:tabs>
                <w:tab w:val="left" w:pos="452"/>
              </w:tabs>
              <w:spacing w:line="240" w:lineRule="auto"/>
              <w:ind w:left="452" w:hanging="283"/>
              <w:rPr>
                <w:rFonts w:asciiTheme="minorHAnsi" w:hAnsiTheme="minorHAnsi" w:cstheme="minorHAnsi"/>
                <w:sz w:val="20"/>
                <w:szCs w:val="20"/>
              </w:rPr>
            </w:pPr>
            <w:r w:rsidRPr="00866FCF">
              <w:rPr>
                <w:rFonts w:asciiTheme="minorHAnsi" w:eastAsia="Calibri" w:hAnsiTheme="minorHAnsi" w:cstheme="minorHAnsi"/>
                <w:sz w:val="20"/>
                <w:szCs w:val="20"/>
              </w:rPr>
              <w:t xml:space="preserve">Podmiotom, które wykonują dla nas usługi wsparcia w tym: usługi informatyczne i teleinformatyczne, usługi łączności, usługi prawne, usługi archiwizacyjne, usługi bankowe. </w:t>
            </w:r>
          </w:p>
        </w:tc>
      </w:tr>
      <w:tr w:rsidR="007B3C1E" w:rsidRPr="00866FCF" w14:paraId="569726BB" w14:textId="77777777" w:rsidTr="006653C4">
        <w:tc>
          <w:tcPr>
            <w:tcW w:w="10485" w:type="dxa"/>
            <w:shd w:val="clear" w:color="auto" w:fill="F2F2F2" w:themeFill="background1" w:themeFillShade="F2"/>
          </w:tcPr>
          <w:p w14:paraId="53614B6B"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lastRenderedPageBreak/>
              <w:t>Okres przechowywania danych</w:t>
            </w:r>
          </w:p>
        </w:tc>
      </w:tr>
      <w:tr w:rsidR="007B3C1E" w:rsidRPr="00866FCF" w14:paraId="7E1F6C14" w14:textId="77777777" w:rsidTr="00866FCF">
        <w:trPr>
          <w:trHeight w:val="566"/>
        </w:trPr>
        <w:tc>
          <w:tcPr>
            <w:tcW w:w="10485" w:type="dxa"/>
          </w:tcPr>
          <w:p w14:paraId="477211BD" w14:textId="34FA9769" w:rsidR="007B3C1E" w:rsidRPr="00866FCF" w:rsidRDefault="007B3C1E" w:rsidP="006653C4">
            <w:pPr>
              <w:rPr>
                <w:rFonts w:asciiTheme="minorHAnsi" w:hAnsiTheme="minorHAnsi" w:cstheme="minorHAnsi"/>
              </w:rPr>
            </w:pPr>
            <w:r w:rsidRPr="00866FCF">
              <w:rPr>
                <w:rFonts w:asciiTheme="minorHAnsi" w:hAnsiTheme="minorHAnsi" w:cstheme="minorHAnsi"/>
              </w:rPr>
              <w:t xml:space="preserve"> Dane osobowe przechowywane są przez okres niezbędny do realizacji celów określonych w punkcie II Cel przetwarzania danych – tj. zgodnie z Umową o zamówienie publiczne nr 59/2025 z dnia 30.09.2025r – co najmniej 10 lat od dnia upływu terminu obowiązywania ww. Umowy lub jej rozwiązania. </w:t>
            </w:r>
          </w:p>
        </w:tc>
      </w:tr>
      <w:tr w:rsidR="007B3C1E" w:rsidRPr="00866FCF" w14:paraId="1C3BE769" w14:textId="77777777" w:rsidTr="006653C4">
        <w:tc>
          <w:tcPr>
            <w:tcW w:w="10485" w:type="dxa"/>
            <w:shd w:val="clear" w:color="auto" w:fill="F2F2F2" w:themeFill="background1" w:themeFillShade="F2"/>
          </w:tcPr>
          <w:p w14:paraId="1682351A"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t>Prawa osób których dane dotyczą</w:t>
            </w:r>
          </w:p>
        </w:tc>
      </w:tr>
      <w:tr w:rsidR="007B3C1E" w:rsidRPr="00866FCF" w14:paraId="116BA27D" w14:textId="77777777" w:rsidTr="00866FCF">
        <w:tc>
          <w:tcPr>
            <w:tcW w:w="10485" w:type="dxa"/>
          </w:tcPr>
          <w:p w14:paraId="41296D21" w14:textId="77777777" w:rsidR="007B3C1E" w:rsidRPr="00866FCF" w:rsidRDefault="007B3C1E" w:rsidP="00866FCF">
            <w:pPr>
              <w:jc w:val="both"/>
              <w:rPr>
                <w:rFonts w:asciiTheme="minorHAnsi" w:hAnsiTheme="minorHAnsi" w:cstheme="minorHAnsi"/>
              </w:rPr>
            </w:pPr>
            <w:r w:rsidRPr="00866FCF">
              <w:rPr>
                <w:rFonts w:asciiTheme="minorHAnsi" w:hAnsiTheme="minorHAnsi" w:cstheme="minorHAnsi"/>
              </w:rPr>
              <w:t xml:space="preserve">Przysługują Państwu następujące prawa: </w:t>
            </w:r>
          </w:p>
          <w:p w14:paraId="6D4C577D" w14:textId="77777777" w:rsidR="007B3C1E" w:rsidRPr="00866FCF" w:rsidRDefault="007B3C1E" w:rsidP="00866FCF">
            <w:pPr>
              <w:numPr>
                <w:ilvl w:val="0"/>
                <w:numId w:val="13"/>
              </w:numPr>
              <w:jc w:val="both"/>
              <w:rPr>
                <w:rFonts w:asciiTheme="minorHAnsi" w:hAnsiTheme="minorHAnsi" w:cstheme="minorHAnsi"/>
              </w:rPr>
            </w:pPr>
            <w:r w:rsidRPr="00866FCF">
              <w:rPr>
                <w:rFonts w:asciiTheme="minorHAnsi" w:hAnsiTheme="minorHAnsi" w:cstheme="minorHAnsi"/>
              </w:rPr>
              <w:t xml:space="preserve">prawo dostępu do swoich danych oraz otrzymania ich kopii (art. 15 RODO), </w:t>
            </w:r>
          </w:p>
          <w:p w14:paraId="24C541B6" w14:textId="77777777" w:rsidR="007B3C1E" w:rsidRPr="00866FCF" w:rsidRDefault="007B3C1E" w:rsidP="00866FCF">
            <w:pPr>
              <w:numPr>
                <w:ilvl w:val="0"/>
                <w:numId w:val="13"/>
              </w:numPr>
              <w:jc w:val="both"/>
              <w:rPr>
                <w:rFonts w:asciiTheme="minorHAnsi" w:hAnsiTheme="minorHAnsi" w:cstheme="minorHAnsi"/>
              </w:rPr>
            </w:pPr>
            <w:r w:rsidRPr="00866FCF">
              <w:rPr>
                <w:rFonts w:asciiTheme="minorHAnsi" w:hAnsiTheme="minorHAnsi" w:cstheme="minorHAnsi"/>
              </w:rPr>
              <w:t xml:space="preserve">prawo do sprostowania swoich danych (art. 16 RODO),  </w:t>
            </w:r>
          </w:p>
          <w:p w14:paraId="3E769ACA" w14:textId="6BB6BBC8" w:rsidR="007B3C1E" w:rsidRPr="00866FCF" w:rsidRDefault="007B3C1E" w:rsidP="00866FCF">
            <w:pPr>
              <w:numPr>
                <w:ilvl w:val="0"/>
                <w:numId w:val="13"/>
              </w:numPr>
              <w:jc w:val="both"/>
              <w:rPr>
                <w:rFonts w:asciiTheme="minorHAnsi" w:hAnsiTheme="minorHAnsi" w:cstheme="minorHAnsi"/>
              </w:rPr>
            </w:pPr>
            <w:r w:rsidRPr="00866FCF">
              <w:rPr>
                <w:rFonts w:asciiTheme="minorHAnsi" w:hAnsiTheme="minorHAnsi" w:cstheme="minorHAnsi"/>
              </w:rPr>
              <w:t xml:space="preserve">prawo do usunięcia swoich danych (art. 17 RODO) - jeśli nie zaistniały okoliczności, o których mowa w art. 17 ust. 3 RODO, w </w:t>
            </w:r>
            <w:r w:rsidR="008C2530" w:rsidRPr="00866FCF">
              <w:rPr>
                <w:rFonts w:asciiTheme="minorHAnsi" w:hAnsiTheme="minorHAnsi" w:cstheme="minorHAnsi"/>
              </w:rPr>
              <w:t>szczególności,</w:t>
            </w:r>
            <w:r w:rsidRPr="00866FCF">
              <w:rPr>
                <w:rFonts w:asciiTheme="minorHAnsi" w:hAnsiTheme="minorHAnsi" w:cstheme="minorHAnsi"/>
              </w:rPr>
              <w:t xml:space="preserve"> gdy przetwarzanie jest niezbędne do wypełnienia obowiązku prawnego ciążącego na Administratorze;</w:t>
            </w:r>
          </w:p>
          <w:p w14:paraId="671D0FA5" w14:textId="77777777" w:rsidR="007B3C1E" w:rsidRPr="00866FCF" w:rsidRDefault="007B3C1E" w:rsidP="00866FCF">
            <w:pPr>
              <w:numPr>
                <w:ilvl w:val="0"/>
                <w:numId w:val="13"/>
              </w:numPr>
              <w:jc w:val="both"/>
              <w:rPr>
                <w:rFonts w:asciiTheme="minorHAnsi" w:hAnsiTheme="minorHAnsi" w:cstheme="minorHAnsi"/>
              </w:rPr>
            </w:pPr>
            <w:r w:rsidRPr="00866FCF">
              <w:rPr>
                <w:rFonts w:asciiTheme="minorHAnsi" w:hAnsiTheme="minorHAnsi" w:cstheme="minorHAnsi"/>
              </w:rPr>
              <w:t>prawo do żądania od administratora ograniczenia przetwarzania swoich danych (art. 18 RODO),</w:t>
            </w:r>
          </w:p>
          <w:p w14:paraId="60EE2C18" w14:textId="77777777" w:rsidR="007B3C1E" w:rsidRPr="00866FCF" w:rsidRDefault="007B3C1E" w:rsidP="00866FCF">
            <w:pPr>
              <w:numPr>
                <w:ilvl w:val="0"/>
                <w:numId w:val="13"/>
              </w:numPr>
              <w:jc w:val="both"/>
              <w:rPr>
                <w:rFonts w:asciiTheme="minorHAnsi" w:hAnsiTheme="minorHAnsi" w:cstheme="minorHAnsi"/>
              </w:rPr>
            </w:pPr>
            <w:r w:rsidRPr="00866FCF">
              <w:rPr>
                <w:rFonts w:asciiTheme="minorHAnsi" w:hAnsiTheme="minorHAnsi" w:cstheme="minorHAnsi"/>
              </w:rPr>
              <w:t xml:space="preserve">prawo do przenoszenia swoich danych (art. 20 RODO) - </w:t>
            </w:r>
            <w:r w:rsidRPr="00866FCF">
              <w:rPr>
                <w:rFonts w:asciiTheme="minorHAnsi" w:hAnsiTheme="minorHAnsi" w:cstheme="minorHAnsi"/>
                <w:iCs/>
              </w:rPr>
              <w:t>jeśli przetwarzanie odbywa się na podstawie umowy: w celu jej zawarcia lub realizacji (w myśl art. 6 ust. 1 lit. b RODO), oraz w sposób zautomatyzowany;</w:t>
            </w:r>
          </w:p>
          <w:p w14:paraId="27EB8575" w14:textId="58CE83EE" w:rsidR="007B3C1E" w:rsidRPr="006653C4" w:rsidRDefault="007B3C1E" w:rsidP="00866FCF">
            <w:pPr>
              <w:numPr>
                <w:ilvl w:val="0"/>
                <w:numId w:val="13"/>
              </w:numPr>
              <w:jc w:val="both"/>
              <w:rPr>
                <w:rFonts w:asciiTheme="minorHAnsi" w:hAnsiTheme="minorHAnsi" w:cstheme="minorHAnsi"/>
              </w:rPr>
            </w:pPr>
            <w:r w:rsidRPr="00866FCF">
              <w:rPr>
                <w:rFonts w:asciiTheme="minorHAnsi" w:hAnsiTheme="minorHAnsi" w:cstheme="minorHAnsi"/>
              </w:rPr>
              <w:t xml:space="preserve">prawo wniesienia skargi do organu </w:t>
            </w:r>
            <w:r w:rsidR="008C2530" w:rsidRPr="00866FCF">
              <w:rPr>
                <w:rFonts w:asciiTheme="minorHAnsi" w:hAnsiTheme="minorHAnsi" w:cstheme="minorHAnsi"/>
              </w:rPr>
              <w:t>nadzorczego Prezesa</w:t>
            </w:r>
            <w:r w:rsidRPr="00866FCF">
              <w:rPr>
                <w:rFonts w:asciiTheme="minorHAnsi" w:hAnsiTheme="minorHAnsi" w:cstheme="minorHAnsi"/>
              </w:rPr>
              <w:t xml:space="preserve"> Urzędu Ochrony Danych Osobowych (art. 77 RODO) - w przypadku, gdy osoba uzna, iż przetwarzanie jej danych osobowych narusza przepisy RODO lub inne krajowe przepisy regulujące kwestię ochrony danych osobowych, obowiązujące w Polsce. Dane kontaktowe dostępne są na stronie Urzędu Ochrony Danych Osobowych – www. uodo.gov.pl </w:t>
            </w:r>
          </w:p>
        </w:tc>
      </w:tr>
      <w:tr w:rsidR="007B3C1E" w:rsidRPr="00866FCF" w14:paraId="21914392" w14:textId="77777777" w:rsidTr="006653C4">
        <w:tc>
          <w:tcPr>
            <w:tcW w:w="10485" w:type="dxa"/>
            <w:shd w:val="clear" w:color="auto" w:fill="F2F2F2" w:themeFill="background1" w:themeFillShade="F2"/>
          </w:tcPr>
          <w:p w14:paraId="694545BD" w14:textId="77777777" w:rsidR="007B3C1E" w:rsidRPr="00866FCF" w:rsidRDefault="007B3C1E" w:rsidP="00866FCF">
            <w:pPr>
              <w:pStyle w:val="Akapitzlist"/>
              <w:numPr>
                <w:ilvl w:val="0"/>
                <w:numId w:val="10"/>
              </w:numPr>
              <w:suppressAutoHyphens/>
              <w:jc w:val="both"/>
              <w:rPr>
                <w:rFonts w:asciiTheme="minorHAnsi" w:hAnsiTheme="minorHAnsi" w:cstheme="minorHAnsi"/>
                <w:b/>
                <w:bCs/>
              </w:rPr>
            </w:pPr>
            <w:r w:rsidRPr="00866FCF">
              <w:rPr>
                <w:rFonts w:asciiTheme="minorHAnsi" w:hAnsiTheme="minorHAnsi" w:cstheme="minorHAnsi"/>
                <w:b/>
                <w:bCs/>
              </w:rPr>
              <w:t>Zakres przetwarzanych danych</w:t>
            </w:r>
          </w:p>
        </w:tc>
      </w:tr>
      <w:tr w:rsidR="007B3C1E" w:rsidRPr="00866FCF" w14:paraId="008A2917" w14:textId="77777777" w:rsidTr="00866FCF">
        <w:tc>
          <w:tcPr>
            <w:tcW w:w="10485" w:type="dxa"/>
          </w:tcPr>
          <w:p w14:paraId="31B4CF87" w14:textId="004D4F55" w:rsidR="007B3C1E" w:rsidRPr="00866FCF" w:rsidRDefault="007B3C1E" w:rsidP="006653C4">
            <w:pPr>
              <w:jc w:val="both"/>
              <w:rPr>
                <w:rFonts w:asciiTheme="minorHAnsi" w:hAnsiTheme="minorHAnsi" w:cstheme="minorHAnsi"/>
              </w:rPr>
            </w:pPr>
            <w:r w:rsidRPr="00866FCF">
              <w:rPr>
                <w:rFonts w:asciiTheme="minorHAnsi" w:eastAsia="Calibri" w:hAnsiTheme="minorHAnsi" w:cstheme="minorHAnsi"/>
              </w:rPr>
              <w:t xml:space="preserve">Zakres danych osobowych obejmuje następujące rodzaje i kategorie danych osobowych: imię, nazwisko, data urodzenia, płeć, miejsce urodzenia, PESEL, adres zamieszkania lub pobytu, adres korespondencyjny, numer identyfikacji podatkowej (NIP), miejsce pracy, informacje  o sposobie i okresie zatrudnienia, stanowisko, zawód, wykształcenie, numer telefonu, seria i numer dowodu osobistego, seria i numer paszportu (jeśli dotyczy), numer konta bankowego, stan majątkowy, stan cywilny, informacje o ilości członków gospodarstwa domowego, dane dodatkowe, które są związane z udzielaniem wsparcia Państwu jako Odbiorcom Ostatecznym. Gromadzone dane osobowe dotyczą zarówno Wnioskodawców / Odbiorców Ostatecznych jak innych osób fizycznych – np. współmałżonków Wnioskodawców / Odbiorców Ostatecznych, poręczycieli, współmałżonków poręczycieli – w zakresie niezbędnym do udzielenia wsparcia Odbiorcom Ostatecznym. </w:t>
            </w:r>
          </w:p>
        </w:tc>
      </w:tr>
      <w:tr w:rsidR="007B3C1E" w:rsidRPr="00866FCF" w14:paraId="5A0AD642" w14:textId="77777777" w:rsidTr="006653C4">
        <w:tc>
          <w:tcPr>
            <w:tcW w:w="10485" w:type="dxa"/>
            <w:shd w:val="clear" w:color="auto" w:fill="F2F2F2" w:themeFill="background1" w:themeFillShade="F2"/>
          </w:tcPr>
          <w:p w14:paraId="4F570FED"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t>Zautomatyzowane podejmowanie decyzji</w:t>
            </w:r>
          </w:p>
        </w:tc>
      </w:tr>
      <w:tr w:rsidR="007B3C1E" w:rsidRPr="00866FCF" w14:paraId="2EE2F3C3" w14:textId="77777777" w:rsidTr="00866FCF">
        <w:tc>
          <w:tcPr>
            <w:tcW w:w="10485" w:type="dxa"/>
          </w:tcPr>
          <w:p w14:paraId="6CCA7B24" w14:textId="77777777" w:rsidR="007B3C1E" w:rsidRPr="00866FCF" w:rsidRDefault="007B3C1E" w:rsidP="00866FCF">
            <w:pPr>
              <w:rPr>
                <w:rFonts w:asciiTheme="minorHAnsi" w:hAnsiTheme="minorHAnsi" w:cstheme="minorHAnsi"/>
              </w:rPr>
            </w:pPr>
            <w:r w:rsidRPr="00866FCF">
              <w:rPr>
                <w:rFonts w:asciiTheme="minorHAnsi" w:hAnsiTheme="minorHAnsi" w:cstheme="minorHAnsi"/>
              </w:rPr>
              <w:t xml:space="preserve">Dane osobowe nie będą podlegały zautomatyzowanemu podejmowaniu decyzji, w tym profilowaniu. </w:t>
            </w:r>
          </w:p>
        </w:tc>
      </w:tr>
      <w:tr w:rsidR="007B3C1E" w:rsidRPr="00866FCF" w14:paraId="6273FCBA" w14:textId="77777777" w:rsidTr="006653C4">
        <w:tc>
          <w:tcPr>
            <w:tcW w:w="10485" w:type="dxa"/>
            <w:shd w:val="clear" w:color="auto" w:fill="F2F2F2" w:themeFill="background1" w:themeFillShade="F2"/>
          </w:tcPr>
          <w:p w14:paraId="53AE5808"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t>Przekazywanie danych do państwa trzeciego</w:t>
            </w:r>
          </w:p>
        </w:tc>
      </w:tr>
      <w:tr w:rsidR="007B3C1E" w:rsidRPr="00866FCF" w14:paraId="78800789" w14:textId="77777777" w:rsidTr="00866FCF">
        <w:tc>
          <w:tcPr>
            <w:tcW w:w="10485" w:type="dxa"/>
          </w:tcPr>
          <w:p w14:paraId="16B352E6" w14:textId="77777777" w:rsidR="007B3C1E" w:rsidRPr="00866FCF" w:rsidRDefault="007B3C1E" w:rsidP="00866FCF">
            <w:pPr>
              <w:rPr>
                <w:rFonts w:asciiTheme="minorHAnsi" w:hAnsiTheme="minorHAnsi" w:cstheme="minorHAnsi"/>
              </w:rPr>
            </w:pPr>
            <w:r w:rsidRPr="00866FCF">
              <w:rPr>
                <w:rFonts w:asciiTheme="minorHAnsi" w:hAnsiTheme="minorHAnsi" w:cstheme="minorHAnsi"/>
              </w:rPr>
              <w:t>Państwa dane osobowe nie będą przekazywane do państwa trzeciego</w:t>
            </w:r>
          </w:p>
        </w:tc>
      </w:tr>
      <w:tr w:rsidR="007B3C1E" w:rsidRPr="00866FCF" w14:paraId="491B0339" w14:textId="77777777" w:rsidTr="00866FCF">
        <w:tc>
          <w:tcPr>
            <w:tcW w:w="10485" w:type="dxa"/>
          </w:tcPr>
          <w:p w14:paraId="62AE05A2"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t>Kontakt z Administratorem danych</w:t>
            </w:r>
          </w:p>
        </w:tc>
      </w:tr>
      <w:tr w:rsidR="007B3C1E" w:rsidRPr="00866FCF" w14:paraId="3992D9FA" w14:textId="77777777" w:rsidTr="00866FCF">
        <w:tc>
          <w:tcPr>
            <w:tcW w:w="10485" w:type="dxa"/>
          </w:tcPr>
          <w:p w14:paraId="2C5786B6" w14:textId="77777777" w:rsidR="007B3C1E" w:rsidRPr="00866FCF" w:rsidRDefault="007B3C1E" w:rsidP="00866FCF">
            <w:pPr>
              <w:rPr>
                <w:rFonts w:asciiTheme="minorHAnsi" w:hAnsiTheme="minorHAnsi" w:cstheme="minorHAnsi"/>
              </w:rPr>
            </w:pPr>
            <w:r w:rsidRPr="00866FCF">
              <w:rPr>
                <w:rFonts w:asciiTheme="minorHAnsi" w:hAnsiTheme="minorHAnsi" w:cstheme="minorHAnsi"/>
              </w:rPr>
              <w:t>Jeśli mają Państwo pytania dotyczące przetwarzania przez Administratora danych - Stowarzyszenie Bielskie Centrum Przedsiębiorczości, prosimy kontaktować się w następujący sposób</w:t>
            </w:r>
          </w:p>
          <w:p w14:paraId="34D7C843" w14:textId="77777777" w:rsidR="007B3C1E" w:rsidRPr="00866FCF" w:rsidRDefault="007B3C1E" w:rsidP="00866FCF">
            <w:pPr>
              <w:pStyle w:val="Akapitzlist"/>
              <w:numPr>
                <w:ilvl w:val="0"/>
                <w:numId w:val="12"/>
              </w:numPr>
              <w:suppressAutoHyphens/>
              <w:rPr>
                <w:rFonts w:asciiTheme="minorHAnsi" w:hAnsiTheme="minorHAnsi" w:cstheme="minorHAnsi"/>
              </w:rPr>
            </w:pPr>
            <w:r w:rsidRPr="00866FCF">
              <w:rPr>
                <w:rFonts w:asciiTheme="minorHAnsi" w:hAnsiTheme="minorHAnsi" w:cstheme="minorHAnsi"/>
              </w:rPr>
              <w:t>pocztą tradycyjną (ul. Zacisze 5, 43-300 Bielsko-Biała</w:t>
            </w:r>
          </w:p>
          <w:p w14:paraId="5C36B38C" w14:textId="0ADAF91C" w:rsidR="007B3C1E" w:rsidRPr="006653C4" w:rsidRDefault="007B3C1E" w:rsidP="00866FCF">
            <w:pPr>
              <w:pStyle w:val="Akapitzlist"/>
              <w:numPr>
                <w:ilvl w:val="0"/>
                <w:numId w:val="12"/>
              </w:numPr>
              <w:suppressAutoHyphens/>
              <w:rPr>
                <w:rFonts w:asciiTheme="minorHAnsi" w:hAnsiTheme="minorHAnsi" w:cstheme="minorHAnsi"/>
              </w:rPr>
            </w:pPr>
            <w:r w:rsidRPr="00866FCF">
              <w:rPr>
                <w:rFonts w:asciiTheme="minorHAnsi" w:hAnsiTheme="minorHAnsi" w:cstheme="minorHAnsi"/>
              </w:rPr>
              <w:t xml:space="preserve">elektronicznie (adres e-mail: </w:t>
            </w:r>
            <w:hyperlink r:id="rId12" w:history="1">
              <w:r w:rsidRPr="00866FCF">
                <w:rPr>
                  <w:rStyle w:val="Hipercze"/>
                  <w:rFonts w:asciiTheme="minorHAnsi" w:hAnsiTheme="minorHAnsi" w:cstheme="minorHAnsi"/>
                </w:rPr>
                <w:t>stowarzyszenie@bcp.org.pl</w:t>
              </w:r>
            </w:hyperlink>
            <w:r w:rsidRPr="00866FCF">
              <w:rPr>
                <w:rFonts w:asciiTheme="minorHAnsi" w:hAnsiTheme="minorHAnsi" w:cstheme="minorHAnsi"/>
              </w:rPr>
              <w:t xml:space="preserve">) </w:t>
            </w:r>
          </w:p>
        </w:tc>
      </w:tr>
      <w:tr w:rsidR="007B3C1E" w:rsidRPr="00866FCF" w14:paraId="778FAFEE" w14:textId="77777777" w:rsidTr="006653C4">
        <w:tc>
          <w:tcPr>
            <w:tcW w:w="10485" w:type="dxa"/>
            <w:shd w:val="clear" w:color="auto" w:fill="F2F2F2" w:themeFill="background1" w:themeFillShade="F2"/>
          </w:tcPr>
          <w:p w14:paraId="51C116AC" w14:textId="77777777" w:rsidR="007B3C1E" w:rsidRPr="00866FCF" w:rsidRDefault="007B3C1E" w:rsidP="00866FCF">
            <w:pPr>
              <w:pStyle w:val="Akapitzlist"/>
              <w:numPr>
                <w:ilvl w:val="0"/>
                <w:numId w:val="10"/>
              </w:numPr>
              <w:suppressAutoHyphens/>
              <w:rPr>
                <w:rFonts w:asciiTheme="minorHAnsi" w:hAnsiTheme="minorHAnsi" w:cstheme="minorHAnsi"/>
                <w:b/>
                <w:bCs/>
              </w:rPr>
            </w:pPr>
            <w:r w:rsidRPr="00866FCF">
              <w:rPr>
                <w:rFonts w:asciiTheme="minorHAnsi" w:hAnsiTheme="minorHAnsi" w:cstheme="minorHAnsi"/>
                <w:b/>
                <w:bCs/>
              </w:rPr>
              <w:t>Informacje dodatkowe</w:t>
            </w:r>
          </w:p>
        </w:tc>
      </w:tr>
      <w:tr w:rsidR="007B3C1E" w:rsidRPr="00866FCF" w14:paraId="4925AABE" w14:textId="77777777" w:rsidTr="00866FCF">
        <w:trPr>
          <w:trHeight w:val="611"/>
        </w:trPr>
        <w:tc>
          <w:tcPr>
            <w:tcW w:w="10485" w:type="dxa"/>
          </w:tcPr>
          <w:p w14:paraId="370B576C" w14:textId="644B9F8A" w:rsidR="007B3C1E" w:rsidRPr="00866FCF" w:rsidRDefault="007B3C1E" w:rsidP="00866FCF">
            <w:pPr>
              <w:pStyle w:val="Tekstkomentarza"/>
              <w:jc w:val="both"/>
              <w:rPr>
                <w:rFonts w:asciiTheme="minorHAnsi" w:eastAsia="Calibri" w:hAnsiTheme="minorHAnsi" w:cstheme="minorHAnsi"/>
              </w:rPr>
            </w:pPr>
            <w:r w:rsidRPr="00866FCF">
              <w:rPr>
                <w:rFonts w:asciiTheme="minorHAnsi" w:eastAsia="Calibri" w:hAnsiTheme="minorHAnsi" w:cstheme="minorHAnsi"/>
              </w:rPr>
              <w:t xml:space="preserve"> Informacje dotyczące przetwarzania danych osobowych w ramach </w:t>
            </w:r>
            <w:r w:rsidR="008C2530" w:rsidRPr="00866FCF">
              <w:rPr>
                <w:rFonts w:asciiTheme="minorHAnsi" w:eastAsia="Calibri" w:hAnsiTheme="minorHAnsi" w:cstheme="minorHAnsi"/>
              </w:rPr>
              <w:t>Projektu</w:t>
            </w:r>
            <w:r w:rsidRPr="00866FCF">
              <w:rPr>
                <w:rFonts w:asciiTheme="minorHAnsi" w:eastAsia="Calibri" w:hAnsiTheme="minorHAnsi" w:cstheme="minorHAnsi"/>
              </w:rPr>
              <w:t xml:space="preserve"> oraz jego dokumentacja dostępna jest na stronie: </w:t>
            </w:r>
            <w:hyperlink r:id="rId13" w:history="1">
              <w:r w:rsidRPr="00866FCF">
                <w:rPr>
                  <w:rFonts w:asciiTheme="minorHAnsi" w:eastAsia="Calibri" w:hAnsiTheme="minorHAnsi" w:cstheme="minorHAnsi"/>
                </w:rPr>
                <w:t>https://bcp.org.pl/projekty/mlode-talenty-pozyczka-z-umorzeniem/</w:t>
              </w:r>
            </w:hyperlink>
            <w:r w:rsidRPr="00866FCF">
              <w:rPr>
                <w:rFonts w:asciiTheme="minorHAnsi" w:eastAsia="Calibri" w:hAnsiTheme="minorHAnsi" w:cstheme="minorHAnsi"/>
              </w:rPr>
              <w:t xml:space="preserve">  </w:t>
            </w:r>
          </w:p>
        </w:tc>
      </w:tr>
    </w:tbl>
    <w:p w14:paraId="44622F95" w14:textId="77777777" w:rsidR="007B3C1E" w:rsidRDefault="007B3C1E"/>
    <w:tbl>
      <w:tblPr>
        <w:tblW w:w="104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8"/>
        <w:gridCol w:w="3193"/>
        <w:gridCol w:w="3180"/>
        <w:gridCol w:w="13"/>
      </w:tblGrid>
      <w:tr w:rsidR="0029114C" w:rsidRPr="004A5095" w14:paraId="78375BBC" w14:textId="77777777" w:rsidTr="003E16AE">
        <w:trPr>
          <w:gridAfter w:val="1"/>
          <w:wAfter w:w="13" w:type="dxa"/>
          <w:trHeight w:val="421"/>
        </w:trPr>
        <w:tc>
          <w:tcPr>
            <w:tcW w:w="10461" w:type="dxa"/>
            <w:gridSpan w:val="3"/>
            <w:shd w:val="clear" w:color="auto" w:fill="F2F2F2" w:themeFill="background1" w:themeFillShade="F2"/>
            <w:vAlign w:val="center"/>
          </w:tcPr>
          <w:p w14:paraId="151396CC" w14:textId="77777777" w:rsidR="006653C4" w:rsidRDefault="007B3C1E" w:rsidP="003E16AE">
            <w:pPr>
              <w:pStyle w:val="Akapitzlist"/>
              <w:numPr>
                <w:ilvl w:val="3"/>
                <w:numId w:val="8"/>
              </w:numPr>
              <w:ind w:left="490" w:hanging="425"/>
              <w:jc w:val="both"/>
              <w:rPr>
                <w:rFonts w:ascii="Calibri" w:hAnsi="Calibri"/>
                <w:b/>
                <w:sz w:val="22"/>
                <w:szCs w:val="22"/>
              </w:rPr>
            </w:pPr>
            <w:r w:rsidRPr="006653C4">
              <w:rPr>
                <w:rFonts w:ascii="Calibri" w:hAnsi="Calibri"/>
                <w:b/>
                <w:sz w:val="22"/>
                <w:szCs w:val="22"/>
              </w:rPr>
              <w:t>Potwierdzamy zapoznanie się z klauzulą informacyjną.</w:t>
            </w:r>
          </w:p>
          <w:p w14:paraId="22D24896" w14:textId="35944B25" w:rsidR="0029114C" w:rsidRPr="006653C4" w:rsidRDefault="006E0AC8" w:rsidP="003E16AE">
            <w:pPr>
              <w:pStyle w:val="Akapitzlist"/>
              <w:numPr>
                <w:ilvl w:val="3"/>
                <w:numId w:val="8"/>
              </w:numPr>
              <w:ind w:left="490" w:hanging="425"/>
              <w:jc w:val="both"/>
              <w:rPr>
                <w:rStyle w:val="Styl2"/>
                <w:rFonts w:ascii="Calibri" w:hAnsi="Calibri"/>
                <w:szCs w:val="22"/>
              </w:rPr>
            </w:pPr>
            <w:r w:rsidRPr="006653C4">
              <w:rPr>
                <w:rFonts w:ascii="Calibri" w:hAnsi="Calibri"/>
                <w:b/>
                <w:sz w:val="22"/>
                <w:szCs w:val="22"/>
              </w:rPr>
              <w:t>Wiarygodność podanych we wniosku danych stwierdzam/my własnoręcznym/mi podpisem/</w:t>
            </w:r>
            <w:proofErr w:type="spellStart"/>
            <w:r w:rsidRPr="006653C4">
              <w:rPr>
                <w:rFonts w:ascii="Calibri" w:hAnsi="Calibri"/>
                <w:b/>
                <w:sz w:val="22"/>
                <w:szCs w:val="22"/>
              </w:rPr>
              <w:t>ami</w:t>
            </w:r>
            <w:proofErr w:type="spellEnd"/>
            <w:r w:rsidRPr="006653C4">
              <w:rPr>
                <w:rFonts w:ascii="Calibri" w:hAnsi="Calibri"/>
                <w:b/>
                <w:sz w:val="22"/>
                <w:szCs w:val="22"/>
              </w:rPr>
              <w:t xml:space="preserve">. Świadomi odpowiedzialności karnej wynikającej z art. 286 § 1 oraz 297 § 1 i § 2 kodeksu karnego jednocześnie oświadczam/my pod rygorem </w:t>
            </w:r>
            <w:r w:rsidR="003356DA" w:rsidRPr="006653C4">
              <w:rPr>
                <w:rFonts w:ascii="Calibri" w:hAnsi="Calibri"/>
                <w:b/>
                <w:sz w:val="22"/>
                <w:szCs w:val="22"/>
              </w:rPr>
              <w:t xml:space="preserve">również </w:t>
            </w:r>
            <w:r w:rsidRPr="006653C4">
              <w:rPr>
                <w:rFonts w:ascii="Calibri" w:hAnsi="Calibri"/>
                <w:b/>
                <w:sz w:val="22"/>
                <w:szCs w:val="22"/>
              </w:rPr>
              <w:t>wypowiedzenia umowy pożyczki, że informacje zawarte we wniosku i załączonych do niego dokumentach są zgodne ze stanem faktycznym i prawnym.</w:t>
            </w:r>
          </w:p>
        </w:tc>
      </w:tr>
      <w:tr w:rsidR="00194B89" w:rsidRPr="004A5095" w14:paraId="63CAA900" w14:textId="77777777" w:rsidTr="003E16AE">
        <w:trPr>
          <w:trHeight w:val="340"/>
        </w:trPr>
        <w:tc>
          <w:tcPr>
            <w:tcW w:w="4088" w:type="dxa"/>
            <w:shd w:val="clear" w:color="auto" w:fill="F2F2F2" w:themeFill="background1" w:themeFillShade="F2"/>
            <w:vAlign w:val="center"/>
          </w:tcPr>
          <w:p w14:paraId="7EC732CE" w14:textId="77777777" w:rsidR="00194B89" w:rsidRPr="004A5095" w:rsidRDefault="00194B89" w:rsidP="00AB3ED3">
            <w:pPr>
              <w:pStyle w:val="Tekstpodstawowy"/>
              <w:autoSpaceDE w:val="0"/>
              <w:rPr>
                <w:rFonts w:ascii="Calibri" w:hAnsi="Calibri"/>
                <w:b w:val="0"/>
                <w:sz w:val="22"/>
                <w:szCs w:val="22"/>
              </w:rPr>
            </w:pPr>
            <w:r w:rsidRPr="004A5095">
              <w:rPr>
                <w:rFonts w:ascii="Calibri" w:hAnsi="Calibri" w:cs="Arial"/>
                <w:sz w:val="22"/>
                <w:szCs w:val="22"/>
              </w:rPr>
              <w:t>Miejscowość i data</w:t>
            </w:r>
          </w:p>
        </w:tc>
        <w:tc>
          <w:tcPr>
            <w:tcW w:w="6386" w:type="dxa"/>
            <w:gridSpan w:val="3"/>
            <w:shd w:val="clear" w:color="auto" w:fill="FFFFFF"/>
            <w:vAlign w:val="center"/>
          </w:tcPr>
          <w:p w14:paraId="3AF4FE40" w14:textId="77777777" w:rsidR="00194B89" w:rsidRPr="006653C4" w:rsidRDefault="00194B89" w:rsidP="009B78C8">
            <w:pPr>
              <w:rPr>
                <w:rFonts w:ascii="Calibri" w:hAnsi="Calibri"/>
                <w:b/>
                <w:sz w:val="24"/>
                <w:szCs w:val="24"/>
              </w:rPr>
            </w:pPr>
          </w:p>
        </w:tc>
      </w:tr>
      <w:tr w:rsidR="00194B89" w:rsidRPr="004A5095" w14:paraId="60C2BFF9" w14:textId="77777777" w:rsidTr="003E16AE">
        <w:trPr>
          <w:trHeight w:val="227"/>
        </w:trPr>
        <w:tc>
          <w:tcPr>
            <w:tcW w:w="4088"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0C25757" w14:textId="77777777" w:rsidR="00194B89" w:rsidRPr="004A5095" w:rsidRDefault="00194B89" w:rsidP="00AB3ED3">
            <w:pPr>
              <w:pStyle w:val="Tekstpodstawowy"/>
              <w:autoSpaceDE w:val="0"/>
              <w:rPr>
                <w:rFonts w:ascii="Calibri" w:hAnsi="Calibri"/>
                <w:b w:val="0"/>
                <w:sz w:val="22"/>
                <w:szCs w:val="22"/>
              </w:rPr>
            </w:pPr>
            <w:r w:rsidRPr="004A5095">
              <w:rPr>
                <w:rFonts w:ascii="Calibri" w:hAnsi="Calibri" w:cs="Arial"/>
                <w:sz w:val="22"/>
                <w:szCs w:val="22"/>
              </w:rPr>
              <w:t>Podpis</w:t>
            </w:r>
          </w:p>
        </w:tc>
        <w:tc>
          <w:tcPr>
            <w:tcW w:w="3193"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6A9D857C" w14:textId="77777777" w:rsidR="00194B89" w:rsidRPr="004A5095" w:rsidRDefault="00194B89" w:rsidP="00AB3ED3">
            <w:pPr>
              <w:pStyle w:val="Tekstpodstawowy"/>
              <w:autoSpaceDE w:val="0"/>
              <w:jc w:val="center"/>
              <w:rPr>
                <w:rFonts w:ascii="Calibri" w:hAnsi="Calibri"/>
                <w:b w:val="0"/>
                <w:sz w:val="22"/>
                <w:szCs w:val="22"/>
              </w:rPr>
            </w:pPr>
            <w:r w:rsidRPr="004A5095">
              <w:rPr>
                <w:rFonts w:ascii="Calibri" w:hAnsi="Calibri" w:cs="Arial"/>
                <w:sz w:val="22"/>
                <w:szCs w:val="22"/>
              </w:rPr>
              <w:t>Wnioskodawca</w:t>
            </w:r>
          </w:p>
        </w:tc>
        <w:tc>
          <w:tcPr>
            <w:tcW w:w="3193" w:type="dxa"/>
            <w:gridSpan w:val="2"/>
            <w:tcBorders>
              <w:top w:val="single" w:sz="4" w:space="0" w:color="auto"/>
              <w:left w:val="single" w:sz="4" w:space="0" w:color="000000"/>
              <w:bottom w:val="single" w:sz="4" w:space="0" w:color="auto"/>
              <w:right w:val="single" w:sz="4" w:space="0" w:color="auto"/>
            </w:tcBorders>
            <w:shd w:val="clear" w:color="auto" w:fill="F2F2F2" w:themeFill="background1" w:themeFillShade="F2"/>
            <w:vAlign w:val="center"/>
          </w:tcPr>
          <w:p w14:paraId="3816E101" w14:textId="77777777" w:rsidR="00194B89" w:rsidRPr="004A5095" w:rsidRDefault="00194B89" w:rsidP="00AB3ED3">
            <w:pPr>
              <w:pStyle w:val="Tekstpodstawowy"/>
              <w:autoSpaceDE w:val="0"/>
              <w:jc w:val="center"/>
              <w:rPr>
                <w:rFonts w:ascii="Calibri" w:hAnsi="Calibri"/>
                <w:b w:val="0"/>
                <w:sz w:val="22"/>
                <w:szCs w:val="22"/>
              </w:rPr>
            </w:pPr>
            <w:r w:rsidRPr="004A5095">
              <w:rPr>
                <w:rFonts w:ascii="Calibri" w:hAnsi="Calibri" w:cs="Arial"/>
                <w:sz w:val="22"/>
                <w:szCs w:val="22"/>
              </w:rPr>
              <w:t>Współmałżonek</w:t>
            </w:r>
          </w:p>
        </w:tc>
      </w:tr>
      <w:tr w:rsidR="00194B89" w:rsidRPr="004A5095" w14:paraId="0F2FD2CF" w14:textId="77777777" w:rsidTr="003E16AE">
        <w:trPr>
          <w:trHeight w:val="699"/>
        </w:trPr>
        <w:tc>
          <w:tcPr>
            <w:tcW w:w="4088" w:type="dxa"/>
            <w:vMerge/>
            <w:tcBorders>
              <w:left w:val="single" w:sz="4" w:space="0" w:color="auto"/>
              <w:right w:val="single" w:sz="4" w:space="0" w:color="auto"/>
            </w:tcBorders>
            <w:shd w:val="clear" w:color="auto" w:fill="F2F2F2" w:themeFill="background1" w:themeFillShade="F2"/>
            <w:vAlign w:val="center"/>
          </w:tcPr>
          <w:p w14:paraId="2A4BA0C7" w14:textId="77777777" w:rsidR="00194B89" w:rsidRPr="004A5095" w:rsidRDefault="00194B89" w:rsidP="009B78C8">
            <w:pPr>
              <w:tabs>
                <w:tab w:val="left" w:pos="284"/>
              </w:tabs>
              <w:ind w:left="142"/>
              <w:rPr>
                <w:rFonts w:ascii="Calibri" w:hAnsi="Calibri"/>
                <w:b/>
                <w:sz w:val="22"/>
                <w:szCs w:val="22"/>
              </w:rPr>
            </w:pPr>
          </w:p>
        </w:tc>
        <w:tc>
          <w:tcPr>
            <w:tcW w:w="3193" w:type="dxa"/>
            <w:tcBorders>
              <w:top w:val="single" w:sz="4" w:space="0" w:color="auto"/>
              <w:left w:val="single" w:sz="4" w:space="0" w:color="auto"/>
              <w:bottom w:val="single" w:sz="4" w:space="0" w:color="auto"/>
              <w:right w:val="single" w:sz="4" w:space="0" w:color="000000"/>
            </w:tcBorders>
            <w:shd w:val="clear" w:color="auto" w:fill="FFFFFF"/>
            <w:vAlign w:val="center"/>
          </w:tcPr>
          <w:p w14:paraId="3263CCA8" w14:textId="77777777" w:rsidR="00194B89" w:rsidRPr="006653C4" w:rsidRDefault="00194B89" w:rsidP="006653C4">
            <w:pPr>
              <w:jc w:val="center"/>
              <w:rPr>
                <w:rFonts w:ascii="Calibri" w:hAnsi="Calibri"/>
                <w:b/>
                <w:sz w:val="24"/>
                <w:szCs w:val="24"/>
              </w:rPr>
            </w:pPr>
          </w:p>
        </w:tc>
        <w:tc>
          <w:tcPr>
            <w:tcW w:w="3193" w:type="dxa"/>
            <w:gridSpan w:val="2"/>
            <w:tcBorders>
              <w:top w:val="single" w:sz="4" w:space="0" w:color="auto"/>
              <w:left w:val="single" w:sz="4" w:space="0" w:color="000000"/>
              <w:bottom w:val="single" w:sz="4" w:space="0" w:color="auto"/>
              <w:right w:val="single" w:sz="4" w:space="0" w:color="auto"/>
            </w:tcBorders>
            <w:shd w:val="clear" w:color="auto" w:fill="FFFFFF"/>
            <w:vAlign w:val="center"/>
          </w:tcPr>
          <w:p w14:paraId="39AF251E" w14:textId="77777777" w:rsidR="00194B89" w:rsidRPr="006653C4" w:rsidRDefault="00194B89" w:rsidP="006653C4">
            <w:pPr>
              <w:jc w:val="center"/>
              <w:rPr>
                <w:rFonts w:ascii="Calibri" w:hAnsi="Calibri"/>
                <w:b/>
                <w:sz w:val="24"/>
                <w:szCs w:val="24"/>
              </w:rPr>
            </w:pPr>
          </w:p>
        </w:tc>
      </w:tr>
    </w:tbl>
    <w:p w14:paraId="1485FD25" w14:textId="77777777" w:rsidR="003E16AE" w:rsidRDefault="003E16AE">
      <w:r>
        <w:br w:type="page"/>
      </w:r>
    </w:p>
    <w:tbl>
      <w:tblPr>
        <w:tblW w:w="10589" w:type="dxa"/>
        <w:tblInd w:w="-77" w:type="dxa"/>
        <w:tblLayout w:type="fixed"/>
        <w:tblCellMar>
          <w:left w:w="70" w:type="dxa"/>
          <w:right w:w="70" w:type="dxa"/>
        </w:tblCellMar>
        <w:tblLook w:val="0000" w:firstRow="0" w:lastRow="0" w:firstColumn="0" w:lastColumn="0" w:noHBand="0" w:noVBand="0"/>
      </w:tblPr>
      <w:tblGrid>
        <w:gridCol w:w="28"/>
        <w:gridCol w:w="501"/>
        <w:gridCol w:w="7190"/>
        <w:gridCol w:w="955"/>
        <w:gridCol w:w="895"/>
        <w:gridCol w:w="1020"/>
      </w:tblGrid>
      <w:tr w:rsidR="0029114C" w14:paraId="2990BCD4" w14:textId="77777777" w:rsidTr="006653C4">
        <w:trPr>
          <w:gridAfter w:val="1"/>
          <w:wAfter w:w="1020" w:type="dxa"/>
          <w:trHeight w:val="127"/>
        </w:trPr>
        <w:tc>
          <w:tcPr>
            <w:tcW w:w="9569" w:type="dxa"/>
            <w:gridSpan w:val="5"/>
            <w:vAlign w:val="bottom"/>
          </w:tcPr>
          <w:p w14:paraId="5E958809" w14:textId="7A93D602" w:rsidR="000745E2" w:rsidRDefault="000745E2" w:rsidP="00805647">
            <w:pPr>
              <w:jc w:val="both"/>
              <w:rPr>
                <w:rFonts w:ascii="Arial" w:hAnsi="Arial" w:cs="Arial"/>
              </w:rPr>
            </w:pPr>
          </w:p>
        </w:tc>
      </w:tr>
      <w:bookmarkEnd w:id="1"/>
      <w:tr w:rsidR="00852861" w:rsidRPr="00805647" w14:paraId="588C24A8" w14:textId="77777777" w:rsidTr="008C2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510"/>
        </w:trPr>
        <w:tc>
          <w:tcPr>
            <w:tcW w:w="10561" w:type="dxa"/>
            <w:gridSpan w:val="5"/>
            <w:tcBorders>
              <w:left w:val="single" w:sz="4" w:space="0" w:color="auto"/>
              <w:right w:val="single" w:sz="4" w:space="0" w:color="auto"/>
            </w:tcBorders>
            <w:shd w:val="clear" w:color="auto" w:fill="F2F2F2" w:themeFill="background1" w:themeFillShade="F2"/>
            <w:vAlign w:val="center"/>
          </w:tcPr>
          <w:p w14:paraId="30A8D8A6" w14:textId="77777777" w:rsidR="00852861" w:rsidRPr="00805647" w:rsidRDefault="00F62C40" w:rsidP="006E0AC8">
            <w:pPr>
              <w:jc w:val="center"/>
              <w:rPr>
                <w:rFonts w:ascii="Calibri" w:hAnsi="Calibri"/>
                <w:b/>
                <w:sz w:val="22"/>
                <w:szCs w:val="22"/>
              </w:rPr>
            </w:pPr>
            <w:r w:rsidRPr="00805647">
              <w:rPr>
                <w:rFonts w:ascii="Calibri" w:hAnsi="Calibri"/>
              </w:rPr>
              <w:br w:type="page"/>
            </w:r>
            <w:r w:rsidR="00852861" w:rsidRPr="00805647">
              <w:rPr>
                <w:rFonts w:ascii="Calibri" w:hAnsi="Calibri"/>
                <w:sz w:val="24"/>
              </w:rPr>
              <w:br w:type="page"/>
            </w:r>
            <w:r w:rsidR="00852861" w:rsidRPr="00805647">
              <w:rPr>
                <w:rFonts w:ascii="Calibri" w:hAnsi="Calibri"/>
                <w:b/>
                <w:sz w:val="22"/>
                <w:szCs w:val="22"/>
              </w:rPr>
              <w:t xml:space="preserve">LISTA </w:t>
            </w:r>
            <w:r w:rsidR="006E0AC8">
              <w:rPr>
                <w:rFonts w:ascii="Calibri" w:hAnsi="Calibri"/>
                <w:b/>
                <w:sz w:val="22"/>
                <w:szCs w:val="22"/>
              </w:rPr>
              <w:t>SPRAWDZAJĄCA</w:t>
            </w:r>
            <w:r w:rsidR="00076CFF">
              <w:rPr>
                <w:rFonts w:ascii="Calibri" w:hAnsi="Calibri"/>
                <w:b/>
                <w:sz w:val="22"/>
                <w:szCs w:val="22"/>
              </w:rPr>
              <w:t xml:space="preserve"> – WYPEŁNIA PRACOWNIK FUNDUSZU POŻYCZKOWEGO</w:t>
            </w:r>
          </w:p>
        </w:tc>
      </w:tr>
      <w:tr w:rsidR="00E247B9" w:rsidRPr="00805647" w14:paraId="38E3E235" w14:textId="77777777" w:rsidTr="008C2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2F2F2" w:themeFill="background1" w:themeFillShade="F2"/>
            <w:vAlign w:val="center"/>
          </w:tcPr>
          <w:p w14:paraId="13671E65" w14:textId="77777777" w:rsidR="00E247B9" w:rsidRPr="00805647" w:rsidRDefault="00E247B9" w:rsidP="00E03E14">
            <w:pPr>
              <w:ind w:right="-108"/>
              <w:jc w:val="center"/>
              <w:rPr>
                <w:rFonts w:ascii="Calibri" w:hAnsi="Calibri"/>
                <w:b/>
              </w:rPr>
            </w:pPr>
            <w:r w:rsidRPr="00805647">
              <w:rPr>
                <w:rFonts w:ascii="Calibri" w:hAnsi="Calibri"/>
                <w:b/>
              </w:rPr>
              <w:t>Lp.</w:t>
            </w:r>
          </w:p>
        </w:tc>
        <w:tc>
          <w:tcPr>
            <w:tcW w:w="7190" w:type="dxa"/>
            <w:tcBorders>
              <w:left w:val="single" w:sz="4" w:space="0" w:color="000000"/>
              <w:right w:val="single" w:sz="4" w:space="0" w:color="000000"/>
            </w:tcBorders>
            <w:shd w:val="clear" w:color="auto" w:fill="F2F2F2" w:themeFill="background1" w:themeFillShade="F2"/>
            <w:vAlign w:val="center"/>
          </w:tcPr>
          <w:p w14:paraId="7605C89A" w14:textId="77777777" w:rsidR="00E247B9" w:rsidRPr="00805647" w:rsidRDefault="00E247B9" w:rsidP="00E03E14">
            <w:pPr>
              <w:jc w:val="center"/>
              <w:rPr>
                <w:rFonts w:ascii="Calibri" w:hAnsi="Calibri"/>
                <w:b/>
              </w:rPr>
            </w:pPr>
            <w:r w:rsidRPr="00805647">
              <w:rPr>
                <w:rFonts w:ascii="Calibri" w:hAnsi="Calibri"/>
                <w:b/>
              </w:rPr>
              <w:t>POZYCJA</w:t>
            </w:r>
          </w:p>
        </w:tc>
        <w:tc>
          <w:tcPr>
            <w:tcW w:w="955" w:type="dxa"/>
            <w:tcBorders>
              <w:left w:val="single" w:sz="4" w:space="0" w:color="000000"/>
              <w:right w:val="single" w:sz="4" w:space="0" w:color="auto"/>
            </w:tcBorders>
            <w:shd w:val="clear" w:color="auto" w:fill="F2F2F2" w:themeFill="background1" w:themeFillShade="F2"/>
            <w:vAlign w:val="center"/>
          </w:tcPr>
          <w:p w14:paraId="56EDB9D3" w14:textId="5DD8C65A" w:rsidR="00E247B9" w:rsidRPr="00805647" w:rsidRDefault="00C938D6" w:rsidP="00C938D6">
            <w:pPr>
              <w:ind w:left="-38" w:right="-103"/>
              <w:jc w:val="center"/>
              <w:rPr>
                <w:rFonts w:ascii="Calibri" w:hAnsi="Calibri"/>
                <w:b/>
              </w:rPr>
            </w:pPr>
            <w:r>
              <w:rPr>
                <w:rFonts w:ascii="Calibri" w:hAnsi="Calibri"/>
                <w:b/>
              </w:rPr>
              <w:t>TAK</w:t>
            </w:r>
          </w:p>
        </w:tc>
        <w:tc>
          <w:tcPr>
            <w:tcW w:w="895" w:type="dxa"/>
            <w:tcBorders>
              <w:left w:val="single" w:sz="4" w:space="0" w:color="auto"/>
              <w:right w:val="single" w:sz="4" w:space="0" w:color="000000"/>
            </w:tcBorders>
            <w:shd w:val="clear" w:color="auto" w:fill="F2F2F2" w:themeFill="background1" w:themeFillShade="F2"/>
            <w:vAlign w:val="center"/>
          </w:tcPr>
          <w:p w14:paraId="78FEB37C" w14:textId="652D1652" w:rsidR="00E247B9" w:rsidRPr="00805647" w:rsidRDefault="00C938D6" w:rsidP="00E03E14">
            <w:pPr>
              <w:ind w:left="-32" w:right="-108"/>
              <w:jc w:val="center"/>
              <w:rPr>
                <w:rFonts w:ascii="Calibri" w:hAnsi="Calibri"/>
                <w:b/>
              </w:rPr>
            </w:pPr>
            <w:r>
              <w:rPr>
                <w:rFonts w:ascii="Calibri" w:hAnsi="Calibri"/>
                <w:b/>
              </w:rPr>
              <w:t>NIE</w:t>
            </w:r>
          </w:p>
        </w:tc>
        <w:tc>
          <w:tcPr>
            <w:tcW w:w="1020" w:type="dxa"/>
            <w:tcBorders>
              <w:left w:val="single" w:sz="4" w:space="0" w:color="000000"/>
              <w:right w:val="single" w:sz="4" w:space="0" w:color="auto"/>
            </w:tcBorders>
            <w:shd w:val="clear" w:color="auto" w:fill="F2F2F2" w:themeFill="background1" w:themeFillShade="F2"/>
            <w:vAlign w:val="center"/>
          </w:tcPr>
          <w:p w14:paraId="5E388219" w14:textId="38DF92FF" w:rsidR="00E247B9" w:rsidRPr="00805647" w:rsidRDefault="00C938D6" w:rsidP="00E03E14">
            <w:pPr>
              <w:jc w:val="center"/>
              <w:rPr>
                <w:rFonts w:ascii="Calibri" w:hAnsi="Calibri"/>
                <w:b/>
              </w:rPr>
            </w:pPr>
            <w:r>
              <w:rPr>
                <w:rFonts w:ascii="Calibri" w:hAnsi="Calibri"/>
                <w:b/>
              </w:rPr>
              <w:t>NIE DOTYCZY</w:t>
            </w:r>
          </w:p>
        </w:tc>
      </w:tr>
      <w:tr w:rsidR="00837E8C" w:rsidRPr="00805647" w14:paraId="0E9A60C0"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1969DF07" w14:textId="77777777" w:rsidR="00837E8C" w:rsidRPr="00805647" w:rsidRDefault="00837E8C"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0D9DC5DF" w14:textId="77777777" w:rsidR="00837E8C" w:rsidRPr="00805647" w:rsidRDefault="00837E8C" w:rsidP="00837E8C">
            <w:pPr>
              <w:rPr>
                <w:rFonts w:ascii="Calibri" w:hAnsi="Calibri"/>
                <w:sz w:val="22"/>
                <w:szCs w:val="22"/>
              </w:rPr>
            </w:pPr>
            <w:r w:rsidRPr="00805647">
              <w:rPr>
                <w:rFonts w:ascii="Calibri" w:hAnsi="Calibri"/>
                <w:sz w:val="22"/>
                <w:szCs w:val="22"/>
              </w:rPr>
              <w:t>Wniosek o pożyczkę</w:t>
            </w:r>
          </w:p>
        </w:tc>
        <w:tc>
          <w:tcPr>
            <w:tcW w:w="955" w:type="dxa"/>
            <w:tcBorders>
              <w:left w:val="single" w:sz="4" w:space="0" w:color="000000"/>
              <w:right w:val="single" w:sz="4" w:space="0" w:color="auto"/>
            </w:tcBorders>
            <w:shd w:val="clear" w:color="auto" w:fill="FFFFFF"/>
            <w:vAlign w:val="center"/>
          </w:tcPr>
          <w:p w14:paraId="78BCA392" w14:textId="355B2BA4" w:rsidR="00837E8C" w:rsidRPr="00805647" w:rsidRDefault="00837E8C" w:rsidP="00837E8C">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77DC14A4" w14:textId="4EFD8D9E" w:rsidR="00837E8C" w:rsidRPr="00805647" w:rsidRDefault="00837E8C" w:rsidP="00837E8C">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5110DA7A" w14:textId="04F607D9" w:rsidR="00837E8C" w:rsidRPr="00805647" w:rsidRDefault="00837E8C" w:rsidP="00837E8C">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805647" w14:paraId="2831AA5A"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69"/>
        </w:trPr>
        <w:tc>
          <w:tcPr>
            <w:tcW w:w="501" w:type="dxa"/>
            <w:tcBorders>
              <w:left w:val="single" w:sz="4" w:space="0" w:color="auto"/>
              <w:right w:val="single" w:sz="4" w:space="0" w:color="000000"/>
            </w:tcBorders>
            <w:shd w:val="clear" w:color="auto" w:fill="FFFFFF"/>
            <w:vAlign w:val="center"/>
          </w:tcPr>
          <w:p w14:paraId="537E64D7"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32EF63B3" w14:textId="77777777" w:rsidR="00C938D6" w:rsidRPr="00805647" w:rsidRDefault="00C938D6" w:rsidP="00C938D6">
            <w:pPr>
              <w:rPr>
                <w:rFonts w:ascii="Calibri" w:hAnsi="Calibri"/>
                <w:sz w:val="22"/>
                <w:szCs w:val="22"/>
              </w:rPr>
            </w:pPr>
            <w:r>
              <w:rPr>
                <w:rFonts w:ascii="Calibri" w:hAnsi="Calibri"/>
                <w:sz w:val="22"/>
                <w:szCs w:val="22"/>
              </w:rPr>
              <w:t>Biznesplan wg wymaganego wzoru</w:t>
            </w:r>
          </w:p>
        </w:tc>
        <w:tc>
          <w:tcPr>
            <w:tcW w:w="955" w:type="dxa"/>
            <w:tcBorders>
              <w:left w:val="single" w:sz="4" w:space="0" w:color="000000"/>
              <w:right w:val="single" w:sz="4" w:space="0" w:color="auto"/>
            </w:tcBorders>
            <w:shd w:val="clear" w:color="auto" w:fill="FFFFFF"/>
            <w:vAlign w:val="center"/>
          </w:tcPr>
          <w:p w14:paraId="24D08A78" w14:textId="44DACE3A"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6F5CD929" w14:textId="6FE7E1BF"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5803E33E" w14:textId="1128FFB6"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805647" w14:paraId="626DE338"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1460F698"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66E0EC06" w14:textId="51B674AD" w:rsidR="00C938D6" w:rsidRPr="00805647" w:rsidRDefault="00C938D6" w:rsidP="00C938D6">
            <w:pPr>
              <w:rPr>
                <w:rFonts w:ascii="Calibri" w:hAnsi="Calibri"/>
                <w:sz w:val="22"/>
                <w:szCs w:val="22"/>
              </w:rPr>
            </w:pPr>
            <w:r w:rsidRPr="00805647">
              <w:rPr>
                <w:rFonts w:ascii="Calibri" w:hAnsi="Calibri"/>
                <w:sz w:val="22"/>
                <w:szCs w:val="22"/>
              </w:rPr>
              <w:t xml:space="preserve">Dokumentacja dotycząca zabezpieczenia (wyciąg z ksiąg wieczystych, oświadczenia poręczycieli, informacja o </w:t>
            </w:r>
            <w:r w:rsidR="0051107F">
              <w:rPr>
                <w:rFonts w:ascii="Calibri" w:hAnsi="Calibri"/>
                <w:sz w:val="22"/>
                <w:szCs w:val="22"/>
              </w:rPr>
              <w:t>zabezpieczanych ruchomościach, polisa ubezpieczeniowa, zdjęcia</w:t>
            </w:r>
            <w:r w:rsidRPr="00805647">
              <w:rPr>
                <w:rFonts w:ascii="Calibri" w:hAnsi="Calibri"/>
                <w:sz w:val="22"/>
                <w:szCs w:val="22"/>
              </w:rPr>
              <w:t>)</w:t>
            </w:r>
          </w:p>
        </w:tc>
        <w:tc>
          <w:tcPr>
            <w:tcW w:w="955" w:type="dxa"/>
            <w:tcBorders>
              <w:left w:val="single" w:sz="4" w:space="0" w:color="000000"/>
              <w:right w:val="single" w:sz="4" w:space="0" w:color="auto"/>
            </w:tcBorders>
            <w:shd w:val="clear" w:color="auto" w:fill="FFFFFF"/>
            <w:vAlign w:val="center"/>
          </w:tcPr>
          <w:p w14:paraId="5DCB94F8" w14:textId="69EC3888"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661ED26C" w14:textId="3D8F5FFD"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477B5B64" w14:textId="157A82D7"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805647" w14:paraId="65FCD56D"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2CB2B7A8"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5F3C797A" w14:textId="14133821" w:rsidR="00C938D6" w:rsidRPr="00805647" w:rsidRDefault="00C938D6" w:rsidP="00C938D6">
            <w:pPr>
              <w:rPr>
                <w:rFonts w:ascii="Calibri" w:hAnsi="Calibri"/>
                <w:sz w:val="22"/>
                <w:szCs w:val="22"/>
              </w:rPr>
            </w:pPr>
            <w:r w:rsidRPr="006E0AC8">
              <w:rPr>
                <w:rFonts w:ascii="Calibri" w:hAnsi="Calibri"/>
                <w:sz w:val="22"/>
                <w:szCs w:val="22"/>
              </w:rPr>
              <w:t xml:space="preserve">Upoważnienie </w:t>
            </w:r>
            <w:r w:rsidRPr="00E93480">
              <w:rPr>
                <w:rFonts w:ascii="Calibri" w:hAnsi="Calibri"/>
                <w:sz w:val="22"/>
                <w:szCs w:val="22"/>
              </w:rPr>
              <w:t>do pozyskania informacji gospodarczych</w:t>
            </w:r>
            <w:r w:rsidR="00486516">
              <w:rPr>
                <w:rFonts w:ascii="Calibri" w:hAnsi="Calibri"/>
                <w:sz w:val="22"/>
                <w:szCs w:val="22"/>
              </w:rPr>
              <w:t xml:space="preserve"> KONSUMENT/FIRMA</w:t>
            </w:r>
          </w:p>
        </w:tc>
        <w:tc>
          <w:tcPr>
            <w:tcW w:w="955" w:type="dxa"/>
            <w:tcBorders>
              <w:left w:val="single" w:sz="4" w:space="0" w:color="000000"/>
              <w:right w:val="single" w:sz="4" w:space="0" w:color="auto"/>
            </w:tcBorders>
            <w:shd w:val="clear" w:color="auto" w:fill="FFFFFF"/>
            <w:vAlign w:val="center"/>
          </w:tcPr>
          <w:p w14:paraId="2E0D282B" w14:textId="7194E167"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49CAD436" w14:textId="22C9AEF6"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053BE640" w14:textId="61580761"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6E0AC8" w14:paraId="3AAC4B9D"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2F94AEEF"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7607D5B9" w14:textId="6F3530E3" w:rsidR="00C938D6" w:rsidRPr="006E0AC8" w:rsidRDefault="00C938D6" w:rsidP="00C938D6">
            <w:pPr>
              <w:tabs>
                <w:tab w:val="left" w:pos="41"/>
              </w:tabs>
              <w:jc w:val="both"/>
              <w:rPr>
                <w:rFonts w:ascii="Calibri" w:hAnsi="Calibri"/>
                <w:sz w:val="22"/>
                <w:szCs w:val="22"/>
              </w:rPr>
            </w:pPr>
            <w:r w:rsidRPr="00837E8C">
              <w:rPr>
                <w:rFonts w:ascii="Calibri" w:hAnsi="Calibri"/>
                <w:sz w:val="22"/>
                <w:szCs w:val="22"/>
              </w:rPr>
              <w:t>Oświadczenie o wysokości otrzymanej pomocy de minimis w okresie ostatnich trzech lat obrotowych (</w:t>
            </w:r>
            <w:r w:rsidR="004251E1">
              <w:rPr>
                <w:rFonts w:ascii="Calibri" w:hAnsi="Calibri"/>
                <w:sz w:val="22"/>
                <w:szCs w:val="22"/>
              </w:rPr>
              <w:t>3 lata przed dniem złożenia wniosku o pożyczkę</w:t>
            </w:r>
            <w:r w:rsidRPr="00837E8C">
              <w:rPr>
                <w:rFonts w:ascii="Calibri" w:hAnsi="Calibri"/>
                <w:sz w:val="22"/>
                <w:szCs w:val="22"/>
              </w:rPr>
              <w:t>), wraz z zaświadczeniami potwierdzającymi jej otrzymanie / lub oświadczenie o niekorzystaniu z pomocy de minimis.</w:t>
            </w:r>
          </w:p>
        </w:tc>
        <w:tc>
          <w:tcPr>
            <w:tcW w:w="955" w:type="dxa"/>
            <w:tcBorders>
              <w:left w:val="single" w:sz="4" w:space="0" w:color="000000"/>
              <w:right w:val="single" w:sz="4" w:space="0" w:color="auto"/>
            </w:tcBorders>
            <w:shd w:val="clear" w:color="auto" w:fill="FFFFFF"/>
            <w:vAlign w:val="center"/>
          </w:tcPr>
          <w:p w14:paraId="259EFE50" w14:textId="29760182" w:rsidR="00C938D6" w:rsidRPr="006E0AC8" w:rsidRDefault="00C938D6" w:rsidP="00C938D6">
            <w:pPr>
              <w:tabs>
                <w:tab w:val="left" w:pos="41"/>
              </w:tabs>
              <w:jc w:val="center"/>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5F8F1050" w14:textId="2ACDAA82" w:rsidR="00C938D6" w:rsidRPr="006E0AC8" w:rsidRDefault="00C938D6" w:rsidP="00C938D6">
            <w:pPr>
              <w:tabs>
                <w:tab w:val="left" w:pos="41"/>
              </w:tabs>
              <w:jc w:val="center"/>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0E71B152" w14:textId="09210798" w:rsidR="00C938D6" w:rsidRPr="006E0AC8" w:rsidRDefault="00C938D6" w:rsidP="00C938D6">
            <w:pPr>
              <w:tabs>
                <w:tab w:val="left" w:pos="41"/>
              </w:tabs>
              <w:jc w:val="center"/>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805647" w14:paraId="53135BDE"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7EDDA20B"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179E824D" w14:textId="77777777" w:rsidR="00C938D6" w:rsidRPr="006E0AC8" w:rsidRDefault="00C938D6" w:rsidP="00C938D6">
            <w:pPr>
              <w:pStyle w:val="NormalnyWeb"/>
              <w:spacing w:before="0" w:after="0"/>
              <w:rPr>
                <w:rFonts w:ascii="Calibri" w:hAnsi="Calibri"/>
                <w:sz w:val="22"/>
                <w:szCs w:val="22"/>
                <w:lang w:eastAsia="pl-PL"/>
              </w:rPr>
            </w:pPr>
            <w:r w:rsidRPr="00457C12">
              <w:rPr>
                <w:rFonts w:ascii="Calibri" w:hAnsi="Calibri"/>
                <w:sz w:val="22"/>
                <w:szCs w:val="22"/>
                <w:lang w:eastAsia="pl-PL"/>
              </w:rPr>
              <w:t>Formularz informacji przedstawianych przy ubieganiu się o pomoc de minimis</w:t>
            </w:r>
            <w:r>
              <w:rPr>
                <w:rFonts w:ascii="Calibri" w:hAnsi="Calibri"/>
                <w:sz w:val="22"/>
                <w:szCs w:val="22"/>
                <w:lang w:eastAsia="pl-PL"/>
              </w:rPr>
              <w:t>.</w:t>
            </w:r>
          </w:p>
        </w:tc>
        <w:tc>
          <w:tcPr>
            <w:tcW w:w="955" w:type="dxa"/>
            <w:tcBorders>
              <w:left w:val="single" w:sz="4" w:space="0" w:color="000000"/>
              <w:right w:val="single" w:sz="4" w:space="0" w:color="auto"/>
            </w:tcBorders>
            <w:shd w:val="clear" w:color="auto" w:fill="FFFFFF"/>
            <w:vAlign w:val="center"/>
          </w:tcPr>
          <w:p w14:paraId="36F972A7" w14:textId="02993FD2"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1AB050BB" w14:textId="37FD0069"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7915C429" w14:textId="7296C7DC"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805647" w14:paraId="0117D168"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28B840F8"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3FA14475" w14:textId="439C42A0" w:rsidR="00C938D6" w:rsidRPr="00805647" w:rsidRDefault="00423A7C" w:rsidP="00C938D6">
            <w:pPr>
              <w:pStyle w:val="NormalnyWeb"/>
              <w:spacing w:before="0" w:after="0"/>
              <w:rPr>
                <w:rFonts w:ascii="Calibri" w:hAnsi="Calibri"/>
                <w:sz w:val="22"/>
                <w:szCs w:val="22"/>
                <w:lang w:eastAsia="pl-PL"/>
              </w:rPr>
            </w:pPr>
            <w:r>
              <w:rPr>
                <w:rFonts w:ascii="Calibri" w:hAnsi="Calibri"/>
                <w:sz w:val="22"/>
                <w:szCs w:val="22"/>
                <w:lang w:eastAsia="pl-PL"/>
              </w:rPr>
              <w:t>Z</w:t>
            </w:r>
            <w:r w:rsidRPr="00423A7C">
              <w:rPr>
                <w:rFonts w:ascii="Calibri" w:hAnsi="Calibri"/>
                <w:sz w:val="22"/>
                <w:szCs w:val="22"/>
                <w:lang w:eastAsia="pl-PL"/>
              </w:rPr>
              <w:t>aświadczenie z uczelni potwierdzając</w:t>
            </w:r>
            <w:r>
              <w:rPr>
                <w:rFonts w:ascii="Calibri" w:hAnsi="Calibri"/>
                <w:sz w:val="22"/>
                <w:szCs w:val="22"/>
                <w:lang w:eastAsia="pl-PL"/>
              </w:rPr>
              <w:t>e</w:t>
            </w:r>
            <w:r w:rsidRPr="00423A7C">
              <w:rPr>
                <w:rFonts w:ascii="Calibri" w:hAnsi="Calibri"/>
                <w:sz w:val="22"/>
                <w:szCs w:val="22"/>
                <w:lang w:eastAsia="pl-PL"/>
              </w:rPr>
              <w:t xml:space="preserve"> status studenta lub dyplom ukończenia studiów</w:t>
            </w:r>
          </w:p>
        </w:tc>
        <w:tc>
          <w:tcPr>
            <w:tcW w:w="955" w:type="dxa"/>
            <w:tcBorders>
              <w:left w:val="single" w:sz="4" w:space="0" w:color="000000"/>
              <w:right w:val="single" w:sz="4" w:space="0" w:color="auto"/>
            </w:tcBorders>
            <w:shd w:val="clear" w:color="auto" w:fill="FFFFFF"/>
            <w:vAlign w:val="center"/>
          </w:tcPr>
          <w:p w14:paraId="28CC1898" w14:textId="1040DDF8"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38D83BC3" w14:textId="6D74D194"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5A7978B0" w14:textId="4A56B453"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837E8C" w:rsidRPr="00805647" w14:paraId="06811BAC" w14:textId="77777777" w:rsidTr="008C2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10561" w:type="dxa"/>
            <w:gridSpan w:val="5"/>
            <w:tcBorders>
              <w:left w:val="single" w:sz="4" w:space="0" w:color="auto"/>
              <w:right w:val="single" w:sz="4" w:space="0" w:color="auto"/>
            </w:tcBorders>
            <w:shd w:val="clear" w:color="auto" w:fill="F2F2F2" w:themeFill="background1" w:themeFillShade="F2"/>
            <w:vAlign w:val="center"/>
          </w:tcPr>
          <w:p w14:paraId="09C9319D" w14:textId="77777777" w:rsidR="00837E8C" w:rsidRPr="00805647" w:rsidRDefault="00837E8C" w:rsidP="00837E8C">
            <w:pPr>
              <w:tabs>
                <w:tab w:val="left" w:pos="41"/>
              </w:tabs>
              <w:jc w:val="center"/>
              <w:rPr>
                <w:rFonts w:ascii="Calibri" w:hAnsi="Calibri"/>
                <w:b/>
              </w:rPr>
            </w:pPr>
            <w:r w:rsidRPr="00805647">
              <w:rPr>
                <w:rFonts w:ascii="Calibri" w:hAnsi="Calibri"/>
                <w:b/>
              </w:rPr>
              <w:t>INNE DOKUMENTY</w:t>
            </w:r>
          </w:p>
        </w:tc>
      </w:tr>
      <w:tr w:rsidR="00C938D6" w:rsidRPr="00805647" w14:paraId="64D870AB"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220F46FA"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3F22AA77" w14:textId="1FB92F25" w:rsidR="00C938D6" w:rsidRPr="00805647" w:rsidRDefault="00AA2311" w:rsidP="00C938D6">
            <w:pPr>
              <w:rPr>
                <w:rFonts w:ascii="Calibri" w:hAnsi="Calibri"/>
                <w:sz w:val="22"/>
                <w:szCs w:val="22"/>
              </w:rPr>
            </w:pPr>
            <w:r>
              <w:rPr>
                <w:rFonts w:ascii="Calibri" w:hAnsi="Calibri"/>
                <w:sz w:val="22"/>
                <w:szCs w:val="22"/>
              </w:rPr>
              <w:t>Zaświadczenie o niezaleganiu w ZUS (dla podmiotów już funkcjonujących)</w:t>
            </w:r>
          </w:p>
        </w:tc>
        <w:tc>
          <w:tcPr>
            <w:tcW w:w="955" w:type="dxa"/>
            <w:tcBorders>
              <w:left w:val="single" w:sz="4" w:space="0" w:color="000000"/>
              <w:right w:val="single" w:sz="4" w:space="0" w:color="auto"/>
            </w:tcBorders>
            <w:shd w:val="clear" w:color="auto" w:fill="FFFFFF"/>
            <w:vAlign w:val="center"/>
          </w:tcPr>
          <w:p w14:paraId="2FF27DEC" w14:textId="4533E345"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04D58B13" w14:textId="64F941FC"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0F44FE32" w14:textId="50630140"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805647" w14:paraId="07D628E7"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5E674C47"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3BE618CF" w14:textId="7C5E3097" w:rsidR="00C938D6" w:rsidRPr="00805647" w:rsidRDefault="000A3DAC" w:rsidP="00C938D6">
            <w:pPr>
              <w:rPr>
                <w:rFonts w:ascii="Calibri" w:hAnsi="Calibri"/>
                <w:sz w:val="22"/>
                <w:szCs w:val="22"/>
              </w:rPr>
            </w:pPr>
            <w:r>
              <w:rPr>
                <w:rFonts w:ascii="Calibri" w:hAnsi="Calibri"/>
                <w:sz w:val="22"/>
                <w:szCs w:val="22"/>
              </w:rPr>
              <w:t>Zaświadczenie o niezaleganiu w US (dla podmiotów już funkcjonujących)</w:t>
            </w:r>
          </w:p>
        </w:tc>
        <w:tc>
          <w:tcPr>
            <w:tcW w:w="955" w:type="dxa"/>
            <w:tcBorders>
              <w:left w:val="single" w:sz="4" w:space="0" w:color="000000"/>
              <w:right w:val="single" w:sz="4" w:space="0" w:color="auto"/>
            </w:tcBorders>
            <w:shd w:val="clear" w:color="auto" w:fill="FFFFFF"/>
            <w:vAlign w:val="center"/>
          </w:tcPr>
          <w:p w14:paraId="05528EF3" w14:textId="3C564FF1"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4B42BA45" w14:textId="4767B554"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59F0D988" w14:textId="678A5045"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r w:rsidR="00C938D6" w:rsidRPr="00805647" w14:paraId="2F53C137" w14:textId="77777777" w:rsidTr="00665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28" w:type="dxa"/>
          <w:trHeight w:val="387"/>
        </w:trPr>
        <w:tc>
          <w:tcPr>
            <w:tcW w:w="501" w:type="dxa"/>
            <w:tcBorders>
              <w:left w:val="single" w:sz="4" w:space="0" w:color="auto"/>
              <w:right w:val="single" w:sz="4" w:space="0" w:color="000000"/>
            </w:tcBorders>
            <w:shd w:val="clear" w:color="auto" w:fill="FFFFFF"/>
            <w:vAlign w:val="center"/>
          </w:tcPr>
          <w:p w14:paraId="3DEBC803" w14:textId="77777777" w:rsidR="00C938D6" w:rsidRPr="00805647" w:rsidRDefault="00C938D6" w:rsidP="00666EB0">
            <w:pPr>
              <w:numPr>
                <w:ilvl w:val="0"/>
                <w:numId w:val="4"/>
              </w:numPr>
              <w:tabs>
                <w:tab w:val="left" w:pos="41"/>
              </w:tabs>
              <w:ind w:left="357" w:hanging="357"/>
              <w:jc w:val="center"/>
              <w:rPr>
                <w:rFonts w:ascii="Calibri" w:hAnsi="Calibri"/>
                <w:b/>
                <w:sz w:val="22"/>
                <w:szCs w:val="22"/>
              </w:rPr>
            </w:pPr>
          </w:p>
        </w:tc>
        <w:tc>
          <w:tcPr>
            <w:tcW w:w="7190" w:type="dxa"/>
            <w:tcBorders>
              <w:left w:val="single" w:sz="4" w:space="0" w:color="000000"/>
              <w:right w:val="single" w:sz="4" w:space="0" w:color="000000"/>
            </w:tcBorders>
            <w:shd w:val="clear" w:color="auto" w:fill="FFFFFF"/>
            <w:vAlign w:val="center"/>
          </w:tcPr>
          <w:p w14:paraId="1964E75F" w14:textId="433B7099" w:rsidR="00C938D6" w:rsidRPr="00805647" w:rsidRDefault="000A3DAC" w:rsidP="00C938D6">
            <w:pPr>
              <w:rPr>
                <w:rFonts w:ascii="Calibri" w:hAnsi="Calibri"/>
                <w:sz w:val="22"/>
                <w:szCs w:val="22"/>
              </w:rPr>
            </w:pPr>
            <w:r>
              <w:rPr>
                <w:rFonts w:ascii="Calibri" w:hAnsi="Calibri"/>
                <w:sz w:val="22"/>
                <w:szCs w:val="22"/>
              </w:rPr>
              <w:t>Zestawienie przychodów i kosztów z KPIR - od początku działalności (dla podmiotów już funkcjonujących)</w:t>
            </w:r>
          </w:p>
        </w:tc>
        <w:tc>
          <w:tcPr>
            <w:tcW w:w="955" w:type="dxa"/>
            <w:tcBorders>
              <w:left w:val="single" w:sz="4" w:space="0" w:color="000000"/>
              <w:right w:val="single" w:sz="4" w:space="0" w:color="auto"/>
            </w:tcBorders>
            <w:shd w:val="clear" w:color="auto" w:fill="FFFFFF"/>
            <w:vAlign w:val="center"/>
          </w:tcPr>
          <w:p w14:paraId="4F0CD78A" w14:textId="7F33759E"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895" w:type="dxa"/>
            <w:tcBorders>
              <w:left w:val="single" w:sz="4" w:space="0" w:color="auto"/>
              <w:right w:val="single" w:sz="4" w:space="0" w:color="000000"/>
            </w:tcBorders>
            <w:shd w:val="clear" w:color="auto" w:fill="FFFFFF"/>
            <w:vAlign w:val="center"/>
          </w:tcPr>
          <w:p w14:paraId="3AB5B388" w14:textId="11B012E7"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0" w:type="dxa"/>
            <w:tcBorders>
              <w:left w:val="single" w:sz="4" w:space="0" w:color="000000"/>
              <w:right w:val="single" w:sz="4" w:space="0" w:color="auto"/>
            </w:tcBorders>
            <w:shd w:val="clear" w:color="auto" w:fill="FFFFFF"/>
            <w:vAlign w:val="center"/>
          </w:tcPr>
          <w:p w14:paraId="67B53F8C" w14:textId="4F170C28" w:rsidR="00C938D6" w:rsidRPr="00805647" w:rsidRDefault="00C938D6" w:rsidP="00C938D6">
            <w:pPr>
              <w:jc w:val="center"/>
              <w:rPr>
                <w:rFonts w:ascii="Calibri" w:hAnsi="Calibri"/>
                <w:b/>
                <w:sz w:val="18"/>
                <w:szCs w:val="18"/>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bl>
    <w:p w14:paraId="3B282F47" w14:textId="77777777" w:rsidR="00076CFF" w:rsidRDefault="00076CFF"/>
    <w:tbl>
      <w:tblPr>
        <w:tblW w:w="106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8213"/>
        <w:gridCol w:w="885"/>
        <w:gridCol w:w="1028"/>
      </w:tblGrid>
      <w:tr w:rsidR="0006397B" w:rsidRPr="00805647" w14:paraId="5B300623" w14:textId="77777777" w:rsidTr="008C2530">
        <w:trPr>
          <w:trHeight w:val="387"/>
        </w:trPr>
        <w:tc>
          <w:tcPr>
            <w:tcW w:w="10630" w:type="dxa"/>
            <w:gridSpan w:val="4"/>
            <w:tcBorders>
              <w:left w:val="single" w:sz="4" w:space="0" w:color="auto"/>
              <w:right w:val="single" w:sz="4" w:space="0" w:color="auto"/>
            </w:tcBorders>
            <w:shd w:val="clear" w:color="auto" w:fill="F2F2F2" w:themeFill="background1" w:themeFillShade="F2"/>
            <w:vAlign w:val="center"/>
          </w:tcPr>
          <w:p w14:paraId="7BBB4AC3" w14:textId="77777777" w:rsidR="0006397B" w:rsidRPr="00805647" w:rsidRDefault="00CB781A" w:rsidP="00CB781A">
            <w:pPr>
              <w:rPr>
                <w:rFonts w:ascii="Calibri" w:hAnsi="Calibri"/>
                <w:b/>
              </w:rPr>
            </w:pPr>
            <w:r>
              <w:rPr>
                <w:rFonts w:ascii="Calibri" w:hAnsi="Calibri"/>
                <w:b/>
              </w:rPr>
              <w:t xml:space="preserve">                                                               WERYFIKACJA BAZY </w:t>
            </w:r>
            <w:r w:rsidR="0006397B">
              <w:rPr>
                <w:rFonts w:ascii="Calibri" w:hAnsi="Calibri"/>
                <w:b/>
              </w:rPr>
              <w:t>INFOMONITOR</w:t>
            </w:r>
          </w:p>
        </w:tc>
      </w:tr>
      <w:tr w:rsidR="00C938D6" w:rsidRPr="00076CFF" w14:paraId="61C8274A" w14:textId="77777777" w:rsidTr="003E16AE">
        <w:trPr>
          <w:trHeight w:val="387"/>
        </w:trPr>
        <w:tc>
          <w:tcPr>
            <w:tcW w:w="504" w:type="dxa"/>
            <w:tcBorders>
              <w:left w:val="single" w:sz="4" w:space="0" w:color="auto"/>
              <w:right w:val="single" w:sz="4" w:space="0" w:color="000000"/>
            </w:tcBorders>
            <w:shd w:val="clear" w:color="auto" w:fill="FFFFFF"/>
            <w:vAlign w:val="center"/>
          </w:tcPr>
          <w:p w14:paraId="5C684AC0" w14:textId="77777777" w:rsidR="00C938D6" w:rsidRPr="00805647" w:rsidRDefault="00C938D6" w:rsidP="00666EB0">
            <w:pPr>
              <w:numPr>
                <w:ilvl w:val="0"/>
                <w:numId w:val="6"/>
              </w:numPr>
              <w:tabs>
                <w:tab w:val="left" w:pos="41"/>
              </w:tabs>
              <w:ind w:left="357" w:hanging="357"/>
              <w:jc w:val="center"/>
              <w:rPr>
                <w:rFonts w:ascii="Calibri" w:hAnsi="Calibri"/>
                <w:b/>
                <w:sz w:val="22"/>
                <w:szCs w:val="22"/>
              </w:rPr>
            </w:pPr>
          </w:p>
        </w:tc>
        <w:tc>
          <w:tcPr>
            <w:tcW w:w="8213" w:type="dxa"/>
            <w:tcBorders>
              <w:left w:val="single" w:sz="4" w:space="0" w:color="000000"/>
              <w:right w:val="single" w:sz="4" w:space="0" w:color="000000"/>
            </w:tcBorders>
            <w:shd w:val="clear" w:color="auto" w:fill="FFFFFF"/>
            <w:vAlign w:val="center"/>
          </w:tcPr>
          <w:p w14:paraId="28088004" w14:textId="77777777" w:rsidR="00C938D6" w:rsidRPr="00CB781A" w:rsidRDefault="00C938D6" w:rsidP="00C938D6">
            <w:pPr>
              <w:tabs>
                <w:tab w:val="left" w:pos="41"/>
              </w:tabs>
              <w:jc w:val="both"/>
              <w:rPr>
                <w:rFonts w:ascii="Calibri" w:hAnsi="Calibri"/>
                <w:sz w:val="22"/>
                <w:szCs w:val="22"/>
              </w:rPr>
            </w:pPr>
            <w:r w:rsidRPr="00CB781A">
              <w:rPr>
                <w:rFonts w:ascii="Calibri" w:hAnsi="Calibri"/>
                <w:sz w:val="22"/>
                <w:szCs w:val="22"/>
              </w:rPr>
              <w:t xml:space="preserve">Czy pobrano informacje gospodarcze z bazy BIG </w:t>
            </w:r>
            <w:proofErr w:type="spellStart"/>
            <w:r w:rsidRPr="00CB781A">
              <w:rPr>
                <w:rFonts w:ascii="Calibri" w:hAnsi="Calibri"/>
                <w:sz w:val="22"/>
                <w:szCs w:val="22"/>
              </w:rPr>
              <w:t>Infomonitor</w:t>
            </w:r>
            <w:proofErr w:type="spellEnd"/>
            <w:r w:rsidRPr="00CB781A">
              <w:rPr>
                <w:rFonts w:ascii="Calibri" w:hAnsi="Calibri"/>
                <w:sz w:val="22"/>
                <w:szCs w:val="22"/>
              </w:rPr>
              <w:t xml:space="preserve"> S.A, Biura Informacji Kredytowej S.A., Związku Banków Polskich.</w:t>
            </w:r>
          </w:p>
        </w:tc>
        <w:tc>
          <w:tcPr>
            <w:tcW w:w="885" w:type="dxa"/>
            <w:tcBorders>
              <w:left w:val="single" w:sz="4" w:space="0" w:color="auto"/>
              <w:right w:val="single" w:sz="4" w:space="0" w:color="000000"/>
            </w:tcBorders>
            <w:shd w:val="clear" w:color="auto" w:fill="FFFFFF"/>
            <w:vAlign w:val="center"/>
          </w:tcPr>
          <w:p w14:paraId="6923F23E" w14:textId="5DF3419B" w:rsidR="00C938D6" w:rsidRPr="00076CFF" w:rsidRDefault="00C938D6" w:rsidP="00C938D6">
            <w:pPr>
              <w:tabs>
                <w:tab w:val="left" w:pos="41"/>
              </w:tabs>
              <w:ind w:left="357"/>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c>
          <w:tcPr>
            <w:tcW w:w="1028" w:type="dxa"/>
            <w:tcBorders>
              <w:left w:val="single" w:sz="4" w:space="0" w:color="000000"/>
              <w:right w:val="single" w:sz="4" w:space="0" w:color="auto"/>
            </w:tcBorders>
            <w:shd w:val="clear" w:color="auto" w:fill="FFFFFF"/>
            <w:vAlign w:val="center"/>
          </w:tcPr>
          <w:p w14:paraId="231117BB" w14:textId="2EE9B068" w:rsidR="00C938D6" w:rsidRPr="00076CFF" w:rsidRDefault="00C938D6" w:rsidP="00C938D6">
            <w:pPr>
              <w:tabs>
                <w:tab w:val="left" w:pos="41"/>
              </w:tabs>
              <w:ind w:left="357"/>
              <w:rPr>
                <w:rFonts w:ascii="Calibri" w:hAnsi="Calibri"/>
                <w:b/>
                <w:sz w:val="22"/>
                <w:szCs w:val="22"/>
              </w:rPr>
            </w:pPr>
            <w:r w:rsidRPr="00390C80">
              <w:rPr>
                <w:rFonts w:ascii="Calibri" w:hAnsi="Calibri" w:cs="Calibri"/>
                <w:b/>
              </w:rPr>
              <w:fldChar w:fldCharType="begin">
                <w:ffData>
                  <w:name w:val="Wybór51"/>
                  <w:enabled/>
                  <w:calcOnExit w:val="0"/>
                  <w:checkBox>
                    <w:sizeAuto/>
                    <w:default w:val="0"/>
                  </w:checkBox>
                </w:ffData>
              </w:fldChar>
            </w:r>
            <w:r w:rsidRPr="00390C80">
              <w:rPr>
                <w:rFonts w:ascii="Calibri" w:hAnsi="Calibri" w:cs="Calibri"/>
                <w:b/>
              </w:rPr>
              <w:instrText xml:space="preserve"> FORMCHECKBOX </w:instrText>
            </w:r>
            <w:r w:rsidRPr="00390C80">
              <w:rPr>
                <w:rFonts w:ascii="Calibri" w:hAnsi="Calibri" w:cs="Calibri"/>
                <w:b/>
              </w:rPr>
            </w:r>
            <w:r w:rsidRPr="00390C80">
              <w:rPr>
                <w:rFonts w:ascii="Calibri" w:hAnsi="Calibri" w:cs="Calibri"/>
                <w:b/>
              </w:rPr>
              <w:fldChar w:fldCharType="separate"/>
            </w:r>
            <w:r w:rsidRPr="00390C80">
              <w:rPr>
                <w:rFonts w:ascii="Calibri" w:hAnsi="Calibri" w:cs="Calibri"/>
                <w:b/>
              </w:rPr>
              <w:fldChar w:fldCharType="end"/>
            </w:r>
          </w:p>
        </w:tc>
      </w:tr>
    </w:tbl>
    <w:p w14:paraId="5698313A" w14:textId="77777777" w:rsidR="00245559" w:rsidRDefault="00245559" w:rsidP="00245559"/>
    <w:p w14:paraId="27A554C4" w14:textId="77777777" w:rsidR="0006397B" w:rsidRDefault="0006397B" w:rsidP="00245559"/>
    <w:tbl>
      <w:tblPr>
        <w:tblW w:w="10569"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8"/>
        <w:gridCol w:w="3193"/>
        <w:gridCol w:w="3318"/>
      </w:tblGrid>
      <w:tr w:rsidR="00196EDC" w:rsidRPr="00805647" w14:paraId="14D73869" w14:textId="77777777" w:rsidTr="00CB781A">
        <w:trPr>
          <w:trHeight w:val="567"/>
        </w:trPr>
        <w:tc>
          <w:tcPr>
            <w:tcW w:w="10569" w:type="dxa"/>
            <w:gridSpan w:val="3"/>
            <w:tcBorders>
              <w:top w:val="single" w:sz="4" w:space="0" w:color="auto"/>
              <w:left w:val="single" w:sz="2" w:space="0" w:color="auto"/>
              <w:bottom w:val="single" w:sz="4" w:space="0" w:color="auto"/>
              <w:right w:val="single" w:sz="2" w:space="0" w:color="auto"/>
            </w:tcBorders>
            <w:vAlign w:val="center"/>
          </w:tcPr>
          <w:p w14:paraId="0CB19CC0" w14:textId="77777777" w:rsidR="00196EDC" w:rsidRPr="00805647" w:rsidRDefault="00196EDC" w:rsidP="00E03E14">
            <w:pPr>
              <w:tabs>
                <w:tab w:val="left" w:pos="288"/>
              </w:tabs>
              <w:ind w:left="288"/>
              <w:jc w:val="center"/>
              <w:rPr>
                <w:rFonts w:ascii="Calibri" w:hAnsi="Calibri"/>
                <w:b/>
              </w:rPr>
            </w:pPr>
            <w:r w:rsidRPr="00805647">
              <w:rPr>
                <w:rFonts w:ascii="Calibri" w:hAnsi="Calibri"/>
                <w:b/>
              </w:rPr>
              <w:t>POTWIERDZAM ZŁOŻENIE KOMPLETNEGO WNIOSKU WRAZ Z ZAŁĄCZNIKAMI</w:t>
            </w:r>
          </w:p>
        </w:tc>
      </w:tr>
      <w:tr w:rsidR="00196EDC" w:rsidRPr="00805647" w14:paraId="069479A5" w14:textId="77777777" w:rsidTr="008C2530">
        <w:trPr>
          <w:trHeight w:val="660"/>
        </w:trPr>
        <w:tc>
          <w:tcPr>
            <w:tcW w:w="4058" w:type="dxa"/>
            <w:shd w:val="clear" w:color="auto" w:fill="F2F2F2" w:themeFill="background1" w:themeFillShade="F2"/>
            <w:vAlign w:val="center"/>
          </w:tcPr>
          <w:p w14:paraId="1F9BD2A3" w14:textId="77777777" w:rsidR="00196EDC" w:rsidRPr="00805647" w:rsidRDefault="00606337" w:rsidP="00E03E14">
            <w:pPr>
              <w:tabs>
                <w:tab w:val="left" w:pos="284"/>
              </w:tabs>
              <w:ind w:left="142"/>
              <w:rPr>
                <w:rFonts w:ascii="Calibri" w:hAnsi="Calibri"/>
                <w:b/>
                <w:sz w:val="24"/>
                <w:szCs w:val="24"/>
              </w:rPr>
            </w:pPr>
            <w:r w:rsidRPr="00805647">
              <w:rPr>
                <w:rFonts w:ascii="Calibri" w:hAnsi="Calibri"/>
                <w:b/>
                <w:sz w:val="22"/>
                <w:szCs w:val="22"/>
              </w:rPr>
              <w:t>Miejscowość i data</w:t>
            </w:r>
          </w:p>
        </w:tc>
        <w:tc>
          <w:tcPr>
            <w:tcW w:w="6511" w:type="dxa"/>
            <w:gridSpan w:val="2"/>
            <w:shd w:val="clear" w:color="auto" w:fill="FFFFFF"/>
            <w:vAlign w:val="center"/>
          </w:tcPr>
          <w:p w14:paraId="37EC7D6C" w14:textId="77777777" w:rsidR="00196EDC" w:rsidRPr="00805647" w:rsidRDefault="00196EDC" w:rsidP="006E0AC8">
            <w:pPr>
              <w:tabs>
                <w:tab w:val="left" w:pos="41"/>
              </w:tabs>
              <w:ind w:left="357"/>
              <w:rPr>
                <w:rFonts w:ascii="Calibri" w:hAnsi="Calibri"/>
                <w:b/>
                <w:sz w:val="24"/>
                <w:szCs w:val="24"/>
              </w:rPr>
            </w:pPr>
          </w:p>
        </w:tc>
      </w:tr>
      <w:tr w:rsidR="00196EDC" w:rsidRPr="00805647" w14:paraId="6AC00D7A" w14:textId="77777777" w:rsidTr="008C2530">
        <w:trPr>
          <w:trHeight w:val="359"/>
        </w:trPr>
        <w:tc>
          <w:tcPr>
            <w:tcW w:w="4058"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90B6784" w14:textId="77777777" w:rsidR="00196EDC" w:rsidRPr="00805647" w:rsidRDefault="00196EDC" w:rsidP="00E03E14">
            <w:pPr>
              <w:tabs>
                <w:tab w:val="left" w:pos="284"/>
              </w:tabs>
              <w:ind w:left="142"/>
              <w:rPr>
                <w:rFonts w:ascii="Calibri" w:hAnsi="Calibri"/>
                <w:b/>
                <w:sz w:val="22"/>
                <w:szCs w:val="22"/>
              </w:rPr>
            </w:pPr>
            <w:r w:rsidRPr="00805647">
              <w:rPr>
                <w:rFonts w:ascii="Calibri" w:hAnsi="Calibri"/>
                <w:b/>
                <w:sz w:val="22"/>
                <w:szCs w:val="22"/>
              </w:rPr>
              <w:t>Podpis</w:t>
            </w:r>
          </w:p>
        </w:tc>
        <w:tc>
          <w:tcPr>
            <w:tcW w:w="3193"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158EEBC0" w14:textId="77777777" w:rsidR="00196EDC" w:rsidRPr="00805647" w:rsidRDefault="00606337" w:rsidP="00E03E14">
            <w:pPr>
              <w:jc w:val="center"/>
              <w:rPr>
                <w:rFonts w:ascii="Calibri" w:hAnsi="Calibri"/>
                <w:b/>
                <w:sz w:val="24"/>
                <w:szCs w:val="24"/>
              </w:rPr>
            </w:pPr>
            <w:r w:rsidRPr="00805647">
              <w:rPr>
                <w:rFonts w:ascii="Calibri" w:hAnsi="Calibri"/>
                <w:b/>
                <w:sz w:val="24"/>
                <w:szCs w:val="24"/>
              </w:rPr>
              <w:t>WNIOSKODAWCA</w:t>
            </w:r>
          </w:p>
        </w:tc>
        <w:tc>
          <w:tcPr>
            <w:tcW w:w="3318" w:type="dxa"/>
            <w:tcBorders>
              <w:top w:val="single" w:sz="4" w:space="0" w:color="auto"/>
              <w:left w:val="single" w:sz="4" w:space="0" w:color="000000"/>
              <w:bottom w:val="single" w:sz="4" w:space="0" w:color="auto"/>
              <w:right w:val="single" w:sz="4" w:space="0" w:color="auto"/>
            </w:tcBorders>
            <w:shd w:val="clear" w:color="auto" w:fill="F2F2F2" w:themeFill="background1" w:themeFillShade="F2"/>
            <w:vAlign w:val="center"/>
          </w:tcPr>
          <w:p w14:paraId="26F6F274" w14:textId="77777777" w:rsidR="00196EDC" w:rsidRPr="00805647" w:rsidRDefault="00196EDC" w:rsidP="00E03E14">
            <w:pPr>
              <w:jc w:val="center"/>
              <w:rPr>
                <w:rFonts w:ascii="Calibri" w:hAnsi="Calibri"/>
                <w:b/>
                <w:sz w:val="24"/>
                <w:szCs w:val="24"/>
              </w:rPr>
            </w:pPr>
            <w:r w:rsidRPr="00805647">
              <w:rPr>
                <w:rFonts w:ascii="Calibri" w:hAnsi="Calibri"/>
                <w:b/>
                <w:sz w:val="24"/>
                <w:szCs w:val="24"/>
              </w:rPr>
              <w:t xml:space="preserve">PRACOWNIK </w:t>
            </w:r>
            <w:r w:rsidR="00606337" w:rsidRPr="00805647">
              <w:rPr>
                <w:rFonts w:ascii="Calibri" w:hAnsi="Calibri"/>
                <w:b/>
                <w:sz w:val="24"/>
                <w:szCs w:val="24"/>
              </w:rPr>
              <w:t>FUNDUSZU</w:t>
            </w:r>
          </w:p>
        </w:tc>
      </w:tr>
      <w:tr w:rsidR="00196EDC" w:rsidRPr="00805647" w14:paraId="63E833F4" w14:textId="77777777" w:rsidTr="008C2530">
        <w:trPr>
          <w:trHeight w:val="690"/>
        </w:trPr>
        <w:tc>
          <w:tcPr>
            <w:tcW w:w="4058" w:type="dxa"/>
            <w:vMerge/>
            <w:tcBorders>
              <w:left w:val="single" w:sz="4" w:space="0" w:color="auto"/>
              <w:right w:val="single" w:sz="4" w:space="0" w:color="auto"/>
            </w:tcBorders>
            <w:shd w:val="clear" w:color="auto" w:fill="F2F2F2" w:themeFill="background1" w:themeFillShade="F2"/>
            <w:vAlign w:val="center"/>
          </w:tcPr>
          <w:p w14:paraId="64D1EA25" w14:textId="77777777" w:rsidR="00196EDC" w:rsidRPr="00805647" w:rsidRDefault="00196EDC" w:rsidP="00E03E14">
            <w:pPr>
              <w:tabs>
                <w:tab w:val="left" w:pos="284"/>
              </w:tabs>
              <w:ind w:left="142"/>
              <w:rPr>
                <w:rFonts w:ascii="Calibri" w:hAnsi="Calibri"/>
                <w:b/>
                <w:sz w:val="22"/>
                <w:szCs w:val="22"/>
              </w:rPr>
            </w:pPr>
          </w:p>
        </w:tc>
        <w:tc>
          <w:tcPr>
            <w:tcW w:w="3193" w:type="dxa"/>
            <w:tcBorders>
              <w:top w:val="single" w:sz="4" w:space="0" w:color="auto"/>
              <w:left w:val="single" w:sz="4" w:space="0" w:color="auto"/>
              <w:bottom w:val="single" w:sz="4" w:space="0" w:color="auto"/>
              <w:right w:val="single" w:sz="4" w:space="0" w:color="000000"/>
            </w:tcBorders>
            <w:shd w:val="clear" w:color="auto" w:fill="FFFFFF"/>
            <w:vAlign w:val="center"/>
          </w:tcPr>
          <w:p w14:paraId="64106BB3" w14:textId="77777777" w:rsidR="00196EDC" w:rsidRPr="00805647" w:rsidRDefault="00196EDC" w:rsidP="00E03E14">
            <w:pPr>
              <w:rPr>
                <w:rFonts w:ascii="Calibri" w:hAnsi="Calibri"/>
                <w:b/>
                <w:sz w:val="24"/>
                <w:szCs w:val="24"/>
              </w:rPr>
            </w:pPr>
          </w:p>
        </w:tc>
        <w:tc>
          <w:tcPr>
            <w:tcW w:w="3318" w:type="dxa"/>
            <w:tcBorders>
              <w:top w:val="single" w:sz="4" w:space="0" w:color="auto"/>
              <w:left w:val="single" w:sz="4" w:space="0" w:color="000000"/>
              <w:bottom w:val="single" w:sz="4" w:space="0" w:color="auto"/>
              <w:right w:val="single" w:sz="4" w:space="0" w:color="auto"/>
            </w:tcBorders>
            <w:shd w:val="clear" w:color="auto" w:fill="FFFFFF"/>
            <w:vAlign w:val="center"/>
          </w:tcPr>
          <w:p w14:paraId="65009F32" w14:textId="77777777" w:rsidR="00196EDC" w:rsidRPr="00805647" w:rsidRDefault="00196EDC" w:rsidP="00E03E14">
            <w:pPr>
              <w:rPr>
                <w:rFonts w:ascii="Calibri" w:hAnsi="Calibri"/>
                <w:b/>
                <w:sz w:val="24"/>
                <w:szCs w:val="24"/>
              </w:rPr>
            </w:pPr>
          </w:p>
        </w:tc>
      </w:tr>
    </w:tbl>
    <w:p w14:paraId="5E1DFBF8" w14:textId="77777777" w:rsidR="004645D8" w:rsidRDefault="004645D8" w:rsidP="004C228C">
      <w:pPr>
        <w:jc w:val="both"/>
        <w:rPr>
          <w:rFonts w:ascii="Calibri" w:hAnsi="Calibri"/>
          <w:sz w:val="18"/>
          <w:szCs w:val="18"/>
        </w:rPr>
      </w:pPr>
    </w:p>
    <w:p w14:paraId="3F583B40" w14:textId="77777777" w:rsidR="00A81F49" w:rsidRDefault="00A81F49" w:rsidP="004C228C">
      <w:pPr>
        <w:jc w:val="both"/>
        <w:rPr>
          <w:rFonts w:ascii="Calibri" w:hAnsi="Calibri"/>
          <w:sz w:val="22"/>
          <w:szCs w:val="22"/>
        </w:rPr>
      </w:pPr>
    </w:p>
    <w:sectPr w:rsidR="00A81F49" w:rsidSect="009A3AC6">
      <w:headerReference w:type="default" r:id="rId14"/>
      <w:footerReference w:type="default" r:id="rId15"/>
      <w:headerReference w:type="first" r:id="rId16"/>
      <w:footerReference w:type="first" r:id="rId17"/>
      <w:pgSz w:w="11906" w:h="16838" w:code="9"/>
      <w:pgMar w:top="993" w:right="851" w:bottom="1276" w:left="851" w:header="142" w:footer="3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4620D" w14:textId="77777777" w:rsidR="00BC7DAF" w:rsidRDefault="00BC7DAF">
      <w:r>
        <w:separator/>
      </w:r>
    </w:p>
  </w:endnote>
  <w:endnote w:type="continuationSeparator" w:id="0">
    <w:p w14:paraId="3041CB1E" w14:textId="77777777" w:rsidR="00BC7DAF" w:rsidRDefault="00BC7DAF">
      <w:r>
        <w:continuationSeparator/>
      </w:r>
    </w:p>
  </w:endnote>
  <w:endnote w:type="continuationNotice" w:id="1">
    <w:p w14:paraId="6F4CBC7C" w14:textId="77777777" w:rsidR="00BC7DAF" w:rsidRDefault="00BC7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Yu Gothic"/>
    <w:charset w:val="EE"/>
    <w:family w:val="roman"/>
    <w:pitch w:val="default"/>
    <w:sig w:usb0="00000001" w:usb1="08070000" w:usb2="00000010" w:usb3="00000000" w:csb0="00020000" w:csb1="00000000"/>
  </w:font>
  <w:font w:name="BookmanOldStyle">
    <w:altName w:val="Arial Unicode MS"/>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0723" w14:textId="39DBEA16" w:rsidR="00EF5851" w:rsidRPr="00235E94" w:rsidRDefault="00C157BB" w:rsidP="00235E94">
    <w:pPr>
      <w:pStyle w:val="Stopka"/>
      <w:ind w:right="-144"/>
      <w:jc w:val="right"/>
    </w:pPr>
    <w:r w:rsidRPr="00D66ADF">
      <w:rPr>
        <w:rFonts w:ascii="Calibri" w:hAnsi="Calibri"/>
        <w:b/>
      </w:rPr>
      <w:fldChar w:fldCharType="begin"/>
    </w:r>
    <w:r w:rsidRPr="00D66ADF">
      <w:rPr>
        <w:rFonts w:ascii="Calibri" w:hAnsi="Calibri"/>
        <w:b/>
      </w:rPr>
      <w:instrText>PAGE   \* MERGEFORMAT</w:instrText>
    </w:r>
    <w:r w:rsidRPr="00D66ADF">
      <w:rPr>
        <w:rFonts w:ascii="Calibri" w:hAnsi="Calibri"/>
        <w:b/>
      </w:rPr>
      <w:fldChar w:fldCharType="separate"/>
    </w:r>
    <w:r w:rsidR="00BC7DAF">
      <w:rPr>
        <w:rFonts w:ascii="Calibri" w:hAnsi="Calibri"/>
        <w:b/>
        <w:noProof/>
      </w:rPr>
      <w:t>1</w:t>
    </w:r>
    <w:r w:rsidRPr="00D66ADF">
      <w:rPr>
        <w:rFonts w:ascii="Calibri" w:hAnsi="Calibri"/>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6AC04" w14:textId="666E5183" w:rsidR="001E0927" w:rsidRDefault="009A3AC6">
    <w:pPr>
      <w:pStyle w:val="Stopka"/>
    </w:pPr>
    <w:r>
      <w:rPr>
        <w:noProof/>
      </w:rPr>
      <w:drawing>
        <wp:anchor distT="0" distB="0" distL="114300" distR="114300" simplePos="0" relativeHeight="251666432" behindDoc="1" locked="0" layoutInCell="1" allowOverlap="1" wp14:anchorId="3139EF53" wp14:editId="3B6E2BD3">
          <wp:simplePos x="0" y="0"/>
          <wp:positionH relativeFrom="margin">
            <wp:posOffset>-635</wp:posOffset>
          </wp:positionH>
          <wp:positionV relativeFrom="paragraph">
            <wp:posOffset>-202370</wp:posOffset>
          </wp:positionV>
          <wp:extent cx="6480175" cy="719455"/>
          <wp:effectExtent l="0" t="0" r="0" b="4445"/>
          <wp:wrapThrough wrapText="bothSides">
            <wp:wrapPolygon edited="0">
              <wp:start x="0" y="572"/>
              <wp:lineTo x="0" y="9723"/>
              <wp:lineTo x="698" y="11439"/>
              <wp:lineTo x="762" y="20018"/>
              <wp:lineTo x="8890" y="21162"/>
              <wp:lineTo x="9144" y="21162"/>
              <wp:lineTo x="19557" y="20018"/>
              <wp:lineTo x="20700" y="18874"/>
              <wp:lineTo x="20573" y="10867"/>
              <wp:lineTo x="21526" y="6863"/>
              <wp:lineTo x="21526" y="572"/>
              <wp:lineTo x="0" y="572"/>
            </wp:wrapPolygon>
          </wp:wrapThrough>
          <wp:docPr id="14584890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89326" b="2809"/>
                  <a:stretch>
                    <a:fillRect/>
                  </a:stretch>
                </pic:blipFill>
                <pic:spPr bwMode="auto">
                  <a:xfrm>
                    <a:off x="0" y="0"/>
                    <a:ext cx="6480175" cy="719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7E764" w14:textId="77777777" w:rsidR="00BC7DAF" w:rsidRDefault="00BC7DAF">
      <w:r>
        <w:separator/>
      </w:r>
    </w:p>
  </w:footnote>
  <w:footnote w:type="continuationSeparator" w:id="0">
    <w:p w14:paraId="70F16EC6" w14:textId="77777777" w:rsidR="00BC7DAF" w:rsidRDefault="00BC7DAF">
      <w:r>
        <w:continuationSeparator/>
      </w:r>
    </w:p>
  </w:footnote>
  <w:footnote w:type="continuationNotice" w:id="1">
    <w:p w14:paraId="4CFC82CE" w14:textId="77777777" w:rsidR="00BC7DAF" w:rsidRDefault="00BC7DAF"/>
  </w:footnote>
  <w:footnote w:id="2">
    <w:p w14:paraId="797CCE6F" w14:textId="77777777" w:rsidR="003950BD" w:rsidRPr="006B3DE2" w:rsidRDefault="003950BD">
      <w:pPr>
        <w:pStyle w:val="Tekstprzypisudolnego"/>
        <w:rPr>
          <w:rFonts w:ascii="Calibri" w:hAnsi="Calibri"/>
          <w:sz w:val="18"/>
          <w:szCs w:val="18"/>
        </w:rPr>
      </w:pPr>
      <w:r w:rsidRPr="006B3DE2">
        <w:rPr>
          <w:rStyle w:val="Odwoanieprzypisudolnego"/>
          <w:rFonts w:ascii="Calibri" w:hAnsi="Calibri"/>
          <w:sz w:val="18"/>
          <w:szCs w:val="18"/>
        </w:rPr>
        <w:footnoteRef/>
      </w:r>
      <w:r w:rsidRPr="006B3DE2">
        <w:rPr>
          <w:rFonts w:ascii="Calibri" w:hAnsi="Calibri"/>
          <w:sz w:val="18"/>
          <w:szCs w:val="18"/>
        </w:rPr>
        <w:t xml:space="preserve"> Liceum, Liceum Profilowane, Technikum, Technikum Uzupełniające, Zasadnicza Szkoła Zawodowa</w:t>
      </w:r>
    </w:p>
  </w:footnote>
  <w:footnote w:id="3">
    <w:p w14:paraId="28B51C76" w14:textId="77777777" w:rsidR="003950BD" w:rsidRPr="006B3DE2" w:rsidRDefault="003950BD">
      <w:pPr>
        <w:pStyle w:val="Tekstprzypisudolnego"/>
        <w:rPr>
          <w:rFonts w:ascii="Calibri" w:hAnsi="Calibri"/>
          <w:sz w:val="18"/>
          <w:szCs w:val="18"/>
        </w:rPr>
      </w:pPr>
      <w:r w:rsidRPr="006B3DE2">
        <w:rPr>
          <w:rStyle w:val="Odwoanieprzypisudolnego"/>
          <w:rFonts w:ascii="Calibri" w:hAnsi="Calibri"/>
          <w:sz w:val="18"/>
          <w:szCs w:val="18"/>
        </w:rPr>
        <w:footnoteRef/>
      </w:r>
      <w:r w:rsidRPr="006B3DE2">
        <w:rPr>
          <w:rFonts w:ascii="Calibri" w:hAnsi="Calibri"/>
          <w:sz w:val="18"/>
          <w:szCs w:val="18"/>
        </w:rPr>
        <w:t xml:space="preserve"> Studia I </w:t>
      </w:r>
      <w:proofErr w:type="spellStart"/>
      <w:r w:rsidRPr="006B3DE2">
        <w:rPr>
          <w:rFonts w:ascii="Calibri" w:hAnsi="Calibri"/>
          <w:sz w:val="18"/>
          <w:szCs w:val="18"/>
        </w:rPr>
        <w:t>i</w:t>
      </w:r>
      <w:proofErr w:type="spellEnd"/>
      <w:r w:rsidRPr="006B3DE2">
        <w:rPr>
          <w:rFonts w:ascii="Calibri" w:hAnsi="Calibri"/>
          <w:sz w:val="18"/>
          <w:szCs w:val="18"/>
        </w:rPr>
        <w:t xml:space="preserve"> II Stopnia, Studia Magisterskie, Studia Doktoranckie, Kolegia Językowe, Kolegia Służb Społecznych</w:t>
      </w:r>
    </w:p>
  </w:footnote>
  <w:footnote w:id="4">
    <w:p w14:paraId="45141310" w14:textId="77777777" w:rsidR="007B3C1E" w:rsidRDefault="007B3C1E" w:rsidP="007B3C1E">
      <w:pPr>
        <w:pStyle w:val="Tekstprzypisudolnego"/>
        <w:ind w:left="142" w:hanging="142"/>
        <w:jc w:val="both"/>
        <w:rPr>
          <w:rFonts w:ascii="Tahoma" w:hAnsi="Tahoma" w:cs="Tahoma"/>
          <w:sz w:val="16"/>
          <w:szCs w:val="16"/>
        </w:rPr>
      </w:pPr>
      <w:r>
        <w:rPr>
          <w:rStyle w:val="Odwoanieprzypisudolnego"/>
          <w:rFonts w:asciiTheme="minorHAnsi" w:hAnsiTheme="minorHAnsi" w:cstheme="minorHAnsi"/>
        </w:rPr>
        <w:footnoteRef/>
      </w:r>
      <w:r>
        <w:rPr>
          <w:rFonts w:asciiTheme="minorHAnsi" w:hAnsiTheme="minorHAnsi" w:cstheme="minorHAnsi"/>
          <w:sz w:val="18"/>
          <w:szCs w:val="18"/>
        </w:rPr>
        <w:t xml:space="preserve"> </w:t>
      </w:r>
      <w:r>
        <w:rPr>
          <w:rFonts w:ascii="Tahoma" w:hAnsi="Tahoma" w:cs="Tahoma"/>
          <w:sz w:val="16"/>
          <w:szCs w:val="16"/>
        </w:rPr>
        <w:t>Rozporządzenie Parlamentu Europejskiego i Rady (UE) 2016/679 z 27 kwietnia 2016 r. w sprawie ochrony osób fizycznych w związku z przetwarzaniem danych osobowych i w sprawie swobodnego przepływu takich danych (Dz. Urz. UE. L 119 z 4 maja 2016 r., s.1-88).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13ED3" w14:textId="64019804" w:rsidR="00AB3ED3" w:rsidRPr="00833378" w:rsidRDefault="00AB3ED3" w:rsidP="00C157BB">
    <w:pPr>
      <w:pStyle w:val="Nagwek"/>
      <w:tabs>
        <w:tab w:val="clear" w:pos="9072"/>
        <w:tab w:val="left" w:pos="1064"/>
        <w:tab w:val="left" w:pos="9529"/>
      </w:tabs>
      <w:rPr>
        <w:b/>
      </w:rPr>
    </w:pPr>
    <w:r>
      <w:t xml:space="preserve"> </w:t>
    </w:r>
  </w:p>
  <w:p w14:paraId="6C241D0F" w14:textId="77777777" w:rsidR="00AB3ED3" w:rsidRDefault="00AB3E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16873" w14:textId="66309EE7" w:rsidR="00C22D96" w:rsidRDefault="009A3AC6">
    <w:pPr>
      <w:pStyle w:val="Nagwek"/>
    </w:pPr>
    <w:r>
      <w:rPr>
        <w:noProof/>
      </w:rPr>
      <w:drawing>
        <wp:anchor distT="0" distB="0" distL="114300" distR="114300" simplePos="0" relativeHeight="251664384" behindDoc="1" locked="0" layoutInCell="1" allowOverlap="1" wp14:anchorId="724CEA7E" wp14:editId="4CFC4210">
          <wp:simplePos x="0" y="0"/>
          <wp:positionH relativeFrom="margin">
            <wp:posOffset>-11430</wp:posOffset>
          </wp:positionH>
          <wp:positionV relativeFrom="paragraph">
            <wp:posOffset>-84292</wp:posOffset>
          </wp:positionV>
          <wp:extent cx="6502952" cy="907472"/>
          <wp:effectExtent l="0" t="0" r="0" b="6985"/>
          <wp:wrapNone/>
          <wp:docPr id="13186371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2952" cy="9074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2"/>
    <w:lvl w:ilvl="0">
      <w:start w:val="8"/>
      <w:numFmt w:val="decimal"/>
      <w:lvlText w:val="%1."/>
      <w:lvlJc w:val="left"/>
      <w:pPr>
        <w:tabs>
          <w:tab w:val="num" w:pos="0"/>
        </w:tabs>
        <w:ind w:left="567" w:hanging="397"/>
      </w:pPr>
      <w:rPr>
        <w:rFonts w:ascii="Times New Roman" w:hAnsi="Times New Roman" w:cs="Times New Roman" w:hint="default"/>
        <w:b w:val="0"/>
        <w:sz w:val="20"/>
        <w:szCs w:val="20"/>
      </w:rPr>
    </w:lvl>
  </w:abstractNum>
  <w:abstractNum w:abstractNumId="1" w15:restartNumberingAfterBreak="0">
    <w:nsid w:val="00000002"/>
    <w:multiLevelType w:val="singleLevel"/>
    <w:tmpl w:val="73FE6904"/>
    <w:name w:val="WW8Num3"/>
    <w:lvl w:ilvl="0">
      <w:start w:val="1"/>
      <w:numFmt w:val="decimal"/>
      <w:lvlText w:val="%1."/>
      <w:lvlJc w:val="left"/>
      <w:pPr>
        <w:tabs>
          <w:tab w:val="num" w:pos="0"/>
        </w:tabs>
        <w:ind w:left="567" w:hanging="397"/>
      </w:pPr>
      <w:rPr>
        <w:rFonts w:ascii="Times New Roman" w:hAnsi="Times New Roman" w:cs="Times New Roman" w:hint="default"/>
        <w:b w:val="0"/>
        <w:strike w:val="0"/>
        <w:sz w:val="20"/>
        <w:szCs w:val="20"/>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i w:val="0"/>
        <w:iCs w:val="0"/>
        <w:color w:val="auto"/>
        <w:sz w:val="18"/>
        <w:szCs w:val="18"/>
        <w:lang w:eastAsia="pl-PL"/>
      </w:rPr>
    </w:lvl>
  </w:abstractNum>
  <w:abstractNum w:abstractNumId="3" w15:restartNumberingAfterBreak="0">
    <w:nsid w:val="00000004"/>
    <w:multiLevelType w:val="singleLevel"/>
    <w:tmpl w:val="00000004"/>
    <w:name w:val="WW8Num5"/>
    <w:lvl w:ilvl="0">
      <w:start w:val="1"/>
      <w:numFmt w:val="decimal"/>
      <w:lvlText w:val="%1."/>
      <w:lvlJc w:val="left"/>
      <w:pPr>
        <w:tabs>
          <w:tab w:val="num" w:pos="0"/>
        </w:tabs>
        <w:ind w:left="360" w:hanging="360"/>
      </w:pPr>
      <w:rPr>
        <w:rFonts w:ascii="Arial" w:hAnsi="Arial" w:cs="Times New Roman" w:hint="default"/>
        <w:sz w:val="20"/>
        <w:szCs w:val="20"/>
      </w:rPr>
    </w:lvl>
  </w:abstractNum>
  <w:abstractNum w:abstractNumId="4" w15:restartNumberingAfterBreak="0">
    <w:nsid w:val="00000005"/>
    <w:multiLevelType w:val="singleLevel"/>
    <w:tmpl w:val="BA48F354"/>
    <w:name w:val="WW8Num6"/>
    <w:lvl w:ilvl="0">
      <w:start w:val="1"/>
      <w:numFmt w:val="decimal"/>
      <w:lvlText w:val="%1)"/>
      <w:lvlJc w:val="left"/>
      <w:pPr>
        <w:tabs>
          <w:tab w:val="num" w:pos="0"/>
        </w:tabs>
        <w:ind w:left="720" w:hanging="360"/>
      </w:pPr>
      <w:rPr>
        <w:b w:val="0"/>
      </w:rPr>
    </w:lvl>
  </w:abstractNum>
  <w:abstractNum w:abstractNumId="5"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Arial" w:hAnsi="Arial" w:cs="Arial" w:hint="default"/>
        <w:sz w:val="20"/>
        <w:szCs w:val="20"/>
      </w:rPr>
    </w:lvl>
  </w:abstractNum>
  <w:abstractNum w:abstractNumId="6"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Times New Roman"/>
      </w:rPr>
    </w:lvl>
  </w:abstractNum>
  <w:abstractNum w:abstractNumId="7"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Symbol" w:hAnsi="Symbol" w:cs="Wingdings"/>
        <w:sz w:val="16"/>
        <w:szCs w:val="16"/>
      </w:rPr>
    </w:lvl>
    <w:lvl w:ilvl="1">
      <w:start w:val="1"/>
      <w:numFmt w:val="bullet"/>
      <w:lvlText w:val=""/>
      <w:lvlJc w:val="left"/>
      <w:pPr>
        <w:tabs>
          <w:tab w:val="num" w:pos="0"/>
        </w:tabs>
        <w:ind w:left="1080" w:hanging="360"/>
      </w:pPr>
      <w:rPr>
        <w:rFonts w:ascii="Symbol" w:hAnsi="Symbol" w:cs="Wingdings"/>
        <w:sz w:val="16"/>
        <w:szCs w:val="16"/>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cs="Wingdings"/>
        <w:sz w:val="16"/>
        <w:szCs w:val="16"/>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cs="Wingdings"/>
        <w:sz w:val="16"/>
        <w:szCs w:val="16"/>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 w15:restartNumberingAfterBreak="0">
    <w:nsid w:val="004B6520"/>
    <w:multiLevelType w:val="hybridMultilevel"/>
    <w:tmpl w:val="D8A23FD6"/>
    <w:lvl w:ilvl="0" w:tplc="ED58F14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CB0E1A"/>
    <w:multiLevelType w:val="singleLevel"/>
    <w:tmpl w:val="0415000F"/>
    <w:name w:val="RTF_Num 69"/>
    <w:lvl w:ilvl="0">
      <w:start w:val="1"/>
      <w:numFmt w:val="decimal"/>
      <w:lvlText w:val="%1."/>
      <w:lvlJc w:val="left"/>
      <w:pPr>
        <w:tabs>
          <w:tab w:val="num" w:pos="360"/>
        </w:tabs>
        <w:ind w:left="360" w:hanging="360"/>
      </w:pPr>
      <w:rPr>
        <w:rFonts w:hint="default"/>
      </w:rPr>
    </w:lvl>
  </w:abstractNum>
  <w:abstractNum w:abstractNumId="10" w15:restartNumberingAfterBreak="0">
    <w:nsid w:val="02B45335"/>
    <w:multiLevelType w:val="multilevel"/>
    <w:tmpl w:val="F20E864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03161CC3"/>
    <w:multiLevelType w:val="multilevel"/>
    <w:tmpl w:val="58B20B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A871BFB"/>
    <w:multiLevelType w:val="hybridMultilevel"/>
    <w:tmpl w:val="00229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577E6F"/>
    <w:multiLevelType w:val="hybridMultilevel"/>
    <w:tmpl w:val="79F05DE4"/>
    <w:lvl w:ilvl="0" w:tplc="3FB44C0A">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A51A9A"/>
    <w:multiLevelType w:val="hybridMultilevel"/>
    <w:tmpl w:val="6A048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501772"/>
    <w:multiLevelType w:val="hybridMultilevel"/>
    <w:tmpl w:val="4984A2EC"/>
    <w:lvl w:ilvl="0" w:tplc="99F4A87C">
      <w:start w:val="1"/>
      <w:numFmt w:val="decimal"/>
      <w:lvlText w:val="%1."/>
      <w:lvlJc w:val="left"/>
      <w:pPr>
        <w:ind w:left="761" w:hanging="360"/>
      </w:pPr>
      <w:rPr>
        <w:rFonts w:hint="default"/>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FAE6EA3"/>
    <w:multiLevelType w:val="hybridMultilevel"/>
    <w:tmpl w:val="BDB43B26"/>
    <w:lvl w:ilvl="0" w:tplc="7898D616">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EB0477"/>
    <w:multiLevelType w:val="multilevel"/>
    <w:tmpl w:val="7FAA2DB4"/>
    <w:styleLink w:val="Styl1"/>
    <w:lvl w:ilvl="0">
      <w:start w:val="1"/>
      <w:numFmt w:val="upperRoman"/>
      <w:lvlText w:val="%1."/>
      <w:lvlJc w:val="left"/>
      <w:pPr>
        <w:ind w:left="567" w:hanging="207"/>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18" w15:restartNumberingAfterBreak="0">
    <w:nsid w:val="397B6467"/>
    <w:multiLevelType w:val="multilevel"/>
    <w:tmpl w:val="B09867F6"/>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9" w15:restartNumberingAfterBreak="0">
    <w:nsid w:val="3AF4517D"/>
    <w:multiLevelType w:val="hybridMultilevel"/>
    <w:tmpl w:val="4126DC96"/>
    <w:lvl w:ilvl="0" w:tplc="B83C8E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83B1343"/>
    <w:multiLevelType w:val="hybridMultilevel"/>
    <w:tmpl w:val="4F8AD7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8F0F4C"/>
    <w:multiLevelType w:val="hybridMultilevel"/>
    <w:tmpl w:val="92C4CB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CC14F3"/>
    <w:multiLevelType w:val="singleLevel"/>
    <w:tmpl w:val="63D69064"/>
    <w:lvl w:ilvl="0">
      <w:start w:val="1"/>
      <w:numFmt w:val="upperRoman"/>
      <w:pStyle w:val="Nagwek3"/>
      <w:lvlText w:val="%1."/>
      <w:lvlJc w:val="left"/>
      <w:pPr>
        <w:tabs>
          <w:tab w:val="num" w:pos="720"/>
        </w:tabs>
        <w:ind w:left="720" w:hanging="720"/>
      </w:pPr>
      <w:rPr>
        <w:rFonts w:hint="default"/>
      </w:rPr>
    </w:lvl>
  </w:abstractNum>
  <w:abstractNum w:abstractNumId="23" w15:restartNumberingAfterBreak="0">
    <w:nsid w:val="6CB8281F"/>
    <w:multiLevelType w:val="multilevel"/>
    <w:tmpl w:val="F4D2BC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D9B33FF"/>
    <w:multiLevelType w:val="hybridMultilevel"/>
    <w:tmpl w:val="652A799A"/>
    <w:lvl w:ilvl="0" w:tplc="99F4A87C">
      <w:start w:val="1"/>
      <w:numFmt w:val="decimal"/>
      <w:lvlText w:val="%1."/>
      <w:lvlJc w:val="left"/>
      <w:pPr>
        <w:ind w:left="761" w:hanging="360"/>
      </w:pPr>
      <w:rPr>
        <w:rFonts w:hint="default"/>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25" w15:restartNumberingAfterBreak="0">
    <w:nsid w:val="6F5148D1"/>
    <w:multiLevelType w:val="hybridMultilevel"/>
    <w:tmpl w:val="67FCAA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2548A5"/>
    <w:multiLevelType w:val="hybridMultilevel"/>
    <w:tmpl w:val="473EA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8977C26"/>
    <w:multiLevelType w:val="hybridMultilevel"/>
    <w:tmpl w:val="04E2C4A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79A91125"/>
    <w:multiLevelType w:val="multilevel"/>
    <w:tmpl w:val="F20E864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7EA26939"/>
    <w:multiLevelType w:val="hybridMultilevel"/>
    <w:tmpl w:val="B2225198"/>
    <w:lvl w:ilvl="0" w:tplc="0415000F">
      <w:start w:val="1"/>
      <w:numFmt w:val="decimal"/>
      <w:lvlText w:val="%1."/>
      <w:lvlJc w:val="left"/>
      <w:pPr>
        <w:ind w:left="780" w:hanging="360"/>
      </w:pPr>
      <w:rPr>
        <w:rFonts w:hint="default"/>
      </w:rPr>
    </w:lvl>
    <w:lvl w:ilvl="1" w:tplc="A6E42370">
      <w:start w:val="1"/>
      <w:numFmt w:val="lowerLetter"/>
      <w:lvlText w:val="%2)"/>
      <w:lvlJc w:val="left"/>
      <w:pPr>
        <w:ind w:left="1500" w:hanging="360"/>
      </w:pPr>
      <w:rPr>
        <w:rFonts w:ascii="Calibri" w:eastAsia="Times New Roman" w:hAnsi="Calibri" w:cs="Times New Roman"/>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282414724">
    <w:abstractNumId w:val="22"/>
  </w:num>
  <w:num w:numId="2" w16cid:durableId="1852455530">
    <w:abstractNumId w:val="18"/>
  </w:num>
  <w:num w:numId="3" w16cid:durableId="401681740">
    <w:abstractNumId w:val="17"/>
  </w:num>
  <w:num w:numId="4" w16cid:durableId="478570258">
    <w:abstractNumId w:val="15"/>
  </w:num>
  <w:num w:numId="5" w16cid:durableId="800804345">
    <w:abstractNumId w:val="28"/>
  </w:num>
  <w:num w:numId="6" w16cid:durableId="2044403434">
    <w:abstractNumId w:val="24"/>
  </w:num>
  <w:num w:numId="7" w16cid:durableId="1377462628">
    <w:abstractNumId w:val="21"/>
  </w:num>
  <w:num w:numId="8" w16cid:durableId="975842568">
    <w:abstractNumId w:val="11"/>
  </w:num>
  <w:num w:numId="9" w16cid:durableId="844246844">
    <w:abstractNumId w:val="23"/>
  </w:num>
  <w:num w:numId="10" w16cid:durableId="1389111531">
    <w:abstractNumId w:val="8"/>
  </w:num>
  <w:num w:numId="11" w16cid:durableId="1539973497">
    <w:abstractNumId w:val="29"/>
  </w:num>
  <w:num w:numId="12" w16cid:durableId="1667780034">
    <w:abstractNumId w:val="20"/>
  </w:num>
  <w:num w:numId="13" w16cid:durableId="1601716591">
    <w:abstractNumId w:val="27"/>
  </w:num>
  <w:num w:numId="14" w16cid:durableId="996423205">
    <w:abstractNumId w:val="19"/>
  </w:num>
  <w:num w:numId="15" w16cid:durableId="1905070121">
    <w:abstractNumId w:val="10"/>
  </w:num>
  <w:num w:numId="16" w16cid:durableId="578292322">
    <w:abstractNumId w:val="12"/>
  </w:num>
  <w:num w:numId="17" w16cid:durableId="68886877">
    <w:abstractNumId w:val="13"/>
  </w:num>
  <w:num w:numId="18" w16cid:durableId="1106999482">
    <w:abstractNumId w:val="16"/>
  </w:num>
  <w:num w:numId="19" w16cid:durableId="1796488411">
    <w:abstractNumId w:val="25"/>
  </w:num>
  <w:num w:numId="20" w16cid:durableId="924649539">
    <w:abstractNumId w:val="14"/>
  </w:num>
  <w:num w:numId="21" w16cid:durableId="686520821">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1000"/>
  <w:hyphenationZone w:val="425"/>
  <w:displayHorizontalDrawingGridEvery w:val="0"/>
  <w:displayVerticalDrawingGridEvery w:val="0"/>
  <w:doNotUseMarginsForDrawingGridOrigin/>
  <w:doNotShadeFormData/>
  <w:noPunctuationKerning/>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B05"/>
    <w:rsid w:val="000049DB"/>
    <w:rsid w:val="000057B4"/>
    <w:rsid w:val="00006DAD"/>
    <w:rsid w:val="00016CFD"/>
    <w:rsid w:val="000205BE"/>
    <w:rsid w:val="0002117F"/>
    <w:rsid w:val="00023793"/>
    <w:rsid w:val="00025AB1"/>
    <w:rsid w:val="00027813"/>
    <w:rsid w:val="00027A0F"/>
    <w:rsid w:val="00033D1F"/>
    <w:rsid w:val="00054934"/>
    <w:rsid w:val="000609AB"/>
    <w:rsid w:val="000620E1"/>
    <w:rsid w:val="00062878"/>
    <w:rsid w:val="000638D3"/>
    <w:rsid w:val="0006397B"/>
    <w:rsid w:val="000745E2"/>
    <w:rsid w:val="00076CFF"/>
    <w:rsid w:val="0008004E"/>
    <w:rsid w:val="00080EB4"/>
    <w:rsid w:val="000813B7"/>
    <w:rsid w:val="00086E98"/>
    <w:rsid w:val="000954AE"/>
    <w:rsid w:val="0009621D"/>
    <w:rsid w:val="000A3DAC"/>
    <w:rsid w:val="000A76AF"/>
    <w:rsid w:val="000B196F"/>
    <w:rsid w:val="000B1C12"/>
    <w:rsid w:val="000B3DCD"/>
    <w:rsid w:val="000C363F"/>
    <w:rsid w:val="000C5094"/>
    <w:rsid w:val="000C751F"/>
    <w:rsid w:val="000E22CC"/>
    <w:rsid w:val="000E37B3"/>
    <w:rsid w:val="000F146F"/>
    <w:rsid w:val="000F255F"/>
    <w:rsid w:val="000F2F49"/>
    <w:rsid w:val="000F5A87"/>
    <w:rsid w:val="000F6C00"/>
    <w:rsid w:val="00102D0D"/>
    <w:rsid w:val="00112AB7"/>
    <w:rsid w:val="0011725B"/>
    <w:rsid w:val="00117290"/>
    <w:rsid w:val="00121ACD"/>
    <w:rsid w:val="00125022"/>
    <w:rsid w:val="00137152"/>
    <w:rsid w:val="001417B7"/>
    <w:rsid w:val="00144285"/>
    <w:rsid w:val="00147E33"/>
    <w:rsid w:val="0015164B"/>
    <w:rsid w:val="00157322"/>
    <w:rsid w:val="00160115"/>
    <w:rsid w:val="0016297B"/>
    <w:rsid w:val="00162D9A"/>
    <w:rsid w:val="00172A28"/>
    <w:rsid w:val="00176E5D"/>
    <w:rsid w:val="00183443"/>
    <w:rsid w:val="00194B89"/>
    <w:rsid w:val="00195ACF"/>
    <w:rsid w:val="001966B7"/>
    <w:rsid w:val="00196EDC"/>
    <w:rsid w:val="00197A68"/>
    <w:rsid w:val="001A203F"/>
    <w:rsid w:val="001B11C0"/>
    <w:rsid w:val="001B28F0"/>
    <w:rsid w:val="001B3E5C"/>
    <w:rsid w:val="001B5E24"/>
    <w:rsid w:val="001B6BDC"/>
    <w:rsid w:val="001E0927"/>
    <w:rsid w:val="001E1DCA"/>
    <w:rsid w:val="001E1E5B"/>
    <w:rsid w:val="001E2099"/>
    <w:rsid w:val="001F743B"/>
    <w:rsid w:val="00201AE7"/>
    <w:rsid w:val="00204A61"/>
    <w:rsid w:val="002077A3"/>
    <w:rsid w:val="00212A64"/>
    <w:rsid w:val="002141B5"/>
    <w:rsid w:val="00216D10"/>
    <w:rsid w:val="002176D8"/>
    <w:rsid w:val="00221B90"/>
    <w:rsid w:val="00231DC7"/>
    <w:rsid w:val="00235E94"/>
    <w:rsid w:val="002368DF"/>
    <w:rsid w:val="00242F82"/>
    <w:rsid w:val="00245559"/>
    <w:rsid w:val="00253908"/>
    <w:rsid w:val="00255C6C"/>
    <w:rsid w:val="00257D0D"/>
    <w:rsid w:val="00270266"/>
    <w:rsid w:val="00270DD6"/>
    <w:rsid w:val="002778E7"/>
    <w:rsid w:val="0028094E"/>
    <w:rsid w:val="00283FB2"/>
    <w:rsid w:val="0029114C"/>
    <w:rsid w:val="002A22F2"/>
    <w:rsid w:val="002A6E1E"/>
    <w:rsid w:val="002B5DF7"/>
    <w:rsid w:val="002B7287"/>
    <w:rsid w:val="002C7330"/>
    <w:rsid w:val="002C7876"/>
    <w:rsid w:val="002D1532"/>
    <w:rsid w:val="002D7153"/>
    <w:rsid w:val="002E3E56"/>
    <w:rsid w:val="002E4D82"/>
    <w:rsid w:val="002E5B50"/>
    <w:rsid w:val="002F12FA"/>
    <w:rsid w:val="002F704E"/>
    <w:rsid w:val="002F744E"/>
    <w:rsid w:val="003016E0"/>
    <w:rsid w:val="00310AD2"/>
    <w:rsid w:val="00317E96"/>
    <w:rsid w:val="00331879"/>
    <w:rsid w:val="00333A6F"/>
    <w:rsid w:val="003356DA"/>
    <w:rsid w:val="00337934"/>
    <w:rsid w:val="003471DB"/>
    <w:rsid w:val="0036616E"/>
    <w:rsid w:val="00372683"/>
    <w:rsid w:val="00376587"/>
    <w:rsid w:val="00376945"/>
    <w:rsid w:val="003774C2"/>
    <w:rsid w:val="00390C80"/>
    <w:rsid w:val="0039340B"/>
    <w:rsid w:val="003950BD"/>
    <w:rsid w:val="00395399"/>
    <w:rsid w:val="003955F7"/>
    <w:rsid w:val="003B0BEE"/>
    <w:rsid w:val="003B3F08"/>
    <w:rsid w:val="003B657B"/>
    <w:rsid w:val="003C075A"/>
    <w:rsid w:val="003D6235"/>
    <w:rsid w:val="003E026C"/>
    <w:rsid w:val="003E0779"/>
    <w:rsid w:val="003E16AE"/>
    <w:rsid w:val="003E6104"/>
    <w:rsid w:val="003F0FD1"/>
    <w:rsid w:val="003F2794"/>
    <w:rsid w:val="003F5C83"/>
    <w:rsid w:val="0041675A"/>
    <w:rsid w:val="00423A7C"/>
    <w:rsid w:val="00424463"/>
    <w:rsid w:val="004251E1"/>
    <w:rsid w:val="0043035E"/>
    <w:rsid w:val="00430E4E"/>
    <w:rsid w:val="00431919"/>
    <w:rsid w:val="00431CB4"/>
    <w:rsid w:val="00433F22"/>
    <w:rsid w:val="00442F58"/>
    <w:rsid w:val="00444C6D"/>
    <w:rsid w:val="00445F7B"/>
    <w:rsid w:val="00457C12"/>
    <w:rsid w:val="00457E90"/>
    <w:rsid w:val="004645D8"/>
    <w:rsid w:val="00472E52"/>
    <w:rsid w:val="00473AB5"/>
    <w:rsid w:val="004810F1"/>
    <w:rsid w:val="00482C44"/>
    <w:rsid w:val="00483D90"/>
    <w:rsid w:val="00486516"/>
    <w:rsid w:val="004A3FA6"/>
    <w:rsid w:val="004A5095"/>
    <w:rsid w:val="004A7631"/>
    <w:rsid w:val="004A77CC"/>
    <w:rsid w:val="004B2B5C"/>
    <w:rsid w:val="004C13CA"/>
    <w:rsid w:val="004C1F91"/>
    <w:rsid w:val="004C228C"/>
    <w:rsid w:val="004C2A1D"/>
    <w:rsid w:val="004D0E66"/>
    <w:rsid w:val="004D21C4"/>
    <w:rsid w:val="004E0ADA"/>
    <w:rsid w:val="004E447B"/>
    <w:rsid w:val="004E5381"/>
    <w:rsid w:val="004F589A"/>
    <w:rsid w:val="004F754C"/>
    <w:rsid w:val="00502365"/>
    <w:rsid w:val="00510663"/>
    <w:rsid w:val="0051107F"/>
    <w:rsid w:val="00512714"/>
    <w:rsid w:val="00513533"/>
    <w:rsid w:val="0051634C"/>
    <w:rsid w:val="00520D50"/>
    <w:rsid w:val="005212E3"/>
    <w:rsid w:val="00525C7C"/>
    <w:rsid w:val="00533542"/>
    <w:rsid w:val="00542687"/>
    <w:rsid w:val="0054684E"/>
    <w:rsid w:val="00550E46"/>
    <w:rsid w:val="005555DF"/>
    <w:rsid w:val="00556F33"/>
    <w:rsid w:val="00561B59"/>
    <w:rsid w:val="00565D3C"/>
    <w:rsid w:val="00567950"/>
    <w:rsid w:val="0057783B"/>
    <w:rsid w:val="00577C7A"/>
    <w:rsid w:val="00582BC3"/>
    <w:rsid w:val="005A3D06"/>
    <w:rsid w:val="005A7393"/>
    <w:rsid w:val="005B04E2"/>
    <w:rsid w:val="005B432D"/>
    <w:rsid w:val="005C1E4D"/>
    <w:rsid w:val="005C53E2"/>
    <w:rsid w:val="005C6DA6"/>
    <w:rsid w:val="005C722A"/>
    <w:rsid w:val="005D120A"/>
    <w:rsid w:val="005D1914"/>
    <w:rsid w:val="005D4776"/>
    <w:rsid w:val="005F44E5"/>
    <w:rsid w:val="005F7593"/>
    <w:rsid w:val="00604635"/>
    <w:rsid w:val="0060602B"/>
    <w:rsid w:val="00606337"/>
    <w:rsid w:val="00610008"/>
    <w:rsid w:val="00610D2D"/>
    <w:rsid w:val="00613D4B"/>
    <w:rsid w:val="0061523C"/>
    <w:rsid w:val="006154E9"/>
    <w:rsid w:val="006161BD"/>
    <w:rsid w:val="0063653A"/>
    <w:rsid w:val="00640E01"/>
    <w:rsid w:val="006414F6"/>
    <w:rsid w:val="00643878"/>
    <w:rsid w:val="00651ACA"/>
    <w:rsid w:val="006543D7"/>
    <w:rsid w:val="0065705A"/>
    <w:rsid w:val="00661EE6"/>
    <w:rsid w:val="006653C4"/>
    <w:rsid w:val="00666EB0"/>
    <w:rsid w:val="006717A0"/>
    <w:rsid w:val="00674879"/>
    <w:rsid w:val="00677492"/>
    <w:rsid w:val="00677CEF"/>
    <w:rsid w:val="00677EE3"/>
    <w:rsid w:val="0068122B"/>
    <w:rsid w:val="006840F9"/>
    <w:rsid w:val="006929CC"/>
    <w:rsid w:val="006955EF"/>
    <w:rsid w:val="00695DEA"/>
    <w:rsid w:val="006A1A6C"/>
    <w:rsid w:val="006A6107"/>
    <w:rsid w:val="006B29A5"/>
    <w:rsid w:val="006B3DE2"/>
    <w:rsid w:val="006E0AC8"/>
    <w:rsid w:val="006F3398"/>
    <w:rsid w:val="006F55E1"/>
    <w:rsid w:val="006F767E"/>
    <w:rsid w:val="007017DD"/>
    <w:rsid w:val="00706DB0"/>
    <w:rsid w:val="00714B45"/>
    <w:rsid w:val="00715212"/>
    <w:rsid w:val="0072050E"/>
    <w:rsid w:val="00732E1A"/>
    <w:rsid w:val="007334A6"/>
    <w:rsid w:val="00736F91"/>
    <w:rsid w:val="00740308"/>
    <w:rsid w:val="00740C82"/>
    <w:rsid w:val="00743091"/>
    <w:rsid w:val="00746D03"/>
    <w:rsid w:val="00760353"/>
    <w:rsid w:val="00763582"/>
    <w:rsid w:val="00763C20"/>
    <w:rsid w:val="007672CF"/>
    <w:rsid w:val="00771256"/>
    <w:rsid w:val="007856B5"/>
    <w:rsid w:val="00786EE1"/>
    <w:rsid w:val="00787301"/>
    <w:rsid w:val="00790239"/>
    <w:rsid w:val="00791548"/>
    <w:rsid w:val="007926AF"/>
    <w:rsid w:val="0079484C"/>
    <w:rsid w:val="00796760"/>
    <w:rsid w:val="007A1D31"/>
    <w:rsid w:val="007B3C1E"/>
    <w:rsid w:val="007B7E57"/>
    <w:rsid w:val="007C4362"/>
    <w:rsid w:val="007D4E6F"/>
    <w:rsid w:val="007E5595"/>
    <w:rsid w:val="007F1623"/>
    <w:rsid w:val="007F24ED"/>
    <w:rsid w:val="00805647"/>
    <w:rsid w:val="00812997"/>
    <w:rsid w:val="00822B5C"/>
    <w:rsid w:val="00824498"/>
    <w:rsid w:val="0082489F"/>
    <w:rsid w:val="008271A2"/>
    <w:rsid w:val="0082766C"/>
    <w:rsid w:val="00833378"/>
    <w:rsid w:val="00833C85"/>
    <w:rsid w:val="00837E8C"/>
    <w:rsid w:val="008475AA"/>
    <w:rsid w:val="00850144"/>
    <w:rsid w:val="00852861"/>
    <w:rsid w:val="00853B38"/>
    <w:rsid w:val="008627A1"/>
    <w:rsid w:val="00866FCF"/>
    <w:rsid w:val="0088200B"/>
    <w:rsid w:val="00883A21"/>
    <w:rsid w:val="00885108"/>
    <w:rsid w:val="00885A8E"/>
    <w:rsid w:val="00892693"/>
    <w:rsid w:val="008A0432"/>
    <w:rsid w:val="008A2273"/>
    <w:rsid w:val="008A7360"/>
    <w:rsid w:val="008B2914"/>
    <w:rsid w:val="008B6FCF"/>
    <w:rsid w:val="008C2530"/>
    <w:rsid w:val="008D3916"/>
    <w:rsid w:val="008D3E95"/>
    <w:rsid w:val="008E13B2"/>
    <w:rsid w:val="008E24D9"/>
    <w:rsid w:val="008E43AE"/>
    <w:rsid w:val="008F0822"/>
    <w:rsid w:val="008F47F0"/>
    <w:rsid w:val="008F6E76"/>
    <w:rsid w:val="009031F1"/>
    <w:rsid w:val="0090321A"/>
    <w:rsid w:val="00910ADB"/>
    <w:rsid w:val="00911579"/>
    <w:rsid w:val="0092330B"/>
    <w:rsid w:val="00925DA2"/>
    <w:rsid w:val="00926F2A"/>
    <w:rsid w:val="00930F14"/>
    <w:rsid w:val="00941272"/>
    <w:rsid w:val="00952E7E"/>
    <w:rsid w:val="00956B8D"/>
    <w:rsid w:val="0096490E"/>
    <w:rsid w:val="00970261"/>
    <w:rsid w:val="00970FB7"/>
    <w:rsid w:val="00972A2E"/>
    <w:rsid w:val="00974741"/>
    <w:rsid w:val="009763AE"/>
    <w:rsid w:val="00977D30"/>
    <w:rsid w:val="00995C78"/>
    <w:rsid w:val="009A3AC6"/>
    <w:rsid w:val="009A47BC"/>
    <w:rsid w:val="009A659A"/>
    <w:rsid w:val="009B04BA"/>
    <w:rsid w:val="009B3DF9"/>
    <w:rsid w:val="009B78C8"/>
    <w:rsid w:val="009C1728"/>
    <w:rsid w:val="009C2357"/>
    <w:rsid w:val="009C4E83"/>
    <w:rsid w:val="009C6070"/>
    <w:rsid w:val="009D210A"/>
    <w:rsid w:val="009E05F8"/>
    <w:rsid w:val="009F0EFE"/>
    <w:rsid w:val="009F1F6D"/>
    <w:rsid w:val="009F5142"/>
    <w:rsid w:val="009F5C2D"/>
    <w:rsid w:val="00A00ACA"/>
    <w:rsid w:val="00A2561C"/>
    <w:rsid w:val="00A2607C"/>
    <w:rsid w:val="00A27BF3"/>
    <w:rsid w:val="00A341BF"/>
    <w:rsid w:val="00A35EAC"/>
    <w:rsid w:val="00A37BA8"/>
    <w:rsid w:val="00A441B5"/>
    <w:rsid w:val="00A459BD"/>
    <w:rsid w:val="00A45FE2"/>
    <w:rsid w:val="00A57014"/>
    <w:rsid w:val="00A57E35"/>
    <w:rsid w:val="00A652D6"/>
    <w:rsid w:val="00A664DC"/>
    <w:rsid w:val="00A7063C"/>
    <w:rsid w:val="00A75C01"/>
    <w:rsid w:val="00A81F49"/>
    <w:rsid w:val="00A830D2"/>
    <w:rsid w:val="00A8441B"/>
    <w:rsid w:val="00A863DF"/>
    <w:rsid w:val="00A918C7"/>
    <w:rsid w:val="00A91A80"/>
    <w:rsid w:val="00A93C02"/>
    <w:rsid w:val="00A94EB9"/>
    <w:rsid w:val="00A96746"/>
    <w:rsid w:val="00A96FFB"/>
    <w:rsid w:val="00AA2311"/>
    <w:rsid w:val="00AA3CA6"/>
    <w:rsid w:val="00AA6CA9"/>
    <w:rsid w:val="00AB3ED3"/>
    <w:rsid w:val="00AB499E"/>
    <w:rsid w:val="00AB69F2"/>
    <w:rsid w:val="00AD18C6"/>
    <w:rsid w:val="00AD7A69"/>
    <w:rsid w:val="00AF18AF"/>
    <w:rsid w:val="00AF1F47"/>
    <w:rsid w:val="00B016CE"/>
    <w:rsid w:val="00B078E0"/>
    <w:rsid w:val="00B1322C"/>
    <w:rsid w:val="00B244A5"/>
    <w:rsid w:val="00B3037F"/>
    <w:rsid w:val="00B422C2"/>
    <w:rsid w:val="00B429ED"/>
    <w:rsid w:val="00B43D83"/>
    <w:rsid w:val="00B457BB"/>
    <w:rsid w:val="00B4674A"/>
    <w:rsid w:val="00B477E9"/>
    <w:rsid w:val="00B57EA0"/>
    <w:rsid w:val="00B650F0"/>
    <w:rsid w:val="00B70AAC"/>
    <w:rsid w:val="00B83962"/>
    <w:rsid w:val="00B873EB"/>
    <w:rsid w:val="00B924D0"/>
    <w:rsid w:val="00B9310F"/>
    <w:rsid w:val="00B94B74"/>
    <w:rsid w:val="00B96A0D"/>
    <w:rsid w:val="00BA1C58"/>
    <w:rsid w:val="00BA28EB"/>
    <w:rsid w:val="00BA71E4"/>
    <w:rsid w:val="00BB2E5D"/>
    <w:rsid w:val="00BB47D6"/>
    <w:rsid w:val="00BB58DC"/>
    <w:rsid w:val="00BB69FE"/>
    <w:rsid w:val="00BC0A97"/>
    <w:rsid w:val="00BC41F9"/>
    <w:rsid w:val="00BC7DAF"/>
    <w:rsid w:val="00BD39EA"/>
    <w:rsid w:val="00BE72E8"/>
    <w:rsid w:val="00BF57D5"/>
    <w:rsid w:val="00C03413"/>
    <w:rsid w:val="00C03B51"/>
    <w:rsid w:val="00C048B9"/>
    <w:rsid w:val="00C06D01"/>
    <w:rsid w:val="00C10251"/>
    <w:rsid w:val="00C157BB"/>
    <w:rsid w:val="00C2188B"/>
    <w:rsid w:val="00C22A65"/>
    <w:rsid w:val="00C22D96"/>
    <w:rsid w:val="00C24969"/>
    <w:rsid w:val="00C521F8"/>
    <w:rsid w:val="00C56DFF"/>
    <w:rsid w:val="00C571B4"/>
    <w:rsid w:val="00C674FF"/>
    <w:rsid w:val="00C70481"/>
    <w:rsid w:val="00C764A5"/>
    <w:rsid w:val="00C76DE0"/>
    <w:rsid w:val="00C7743F"/>
    <w:rsid w:val="00C83ACA"/>
    <w:rsid w:val="00C8620E"/>
    <w:rsid w:val="00C86715"/>
    <w:rsid w:val="00C9166E"/>
    <w:rsid w:val="00C938D6"/>
    <w:rsid w:val="00CA344F"/>
    <w:rsid w:val="00CA4373"/>
    <w:rsid w:val="00CA4BDD"/>
    <w:rsid w:val="00CB6F68"/>
    <w:rsid w:val="00CB781A"/>
    <w:rsid w:val="00CC426E"/>
    <w:rsid w:val="00CC6964"/>
    <w:rsid w:val="00CD3E6A"/>
    <w:rsid w:val="00CE331E"/>
    <w:rsid w:val="00CE64C9"/>
    <w:rsid w:val="00CF1C42"/>
    <w:rsid w:val="00CF3222"/>
    <w:rsid w:val="00CF57F5"/>
    <w:rsid w:val="00D03374"/>
    <w:rsid w:val="00D05497"/>
    <w:rsid w:val="00D11191"/>
    <w:rsid w:val="00D126F1"/>
    <w:rsid w:val="00D13ECC"/>
    <w:rsid w:val="00D153BA"/>
    <w:rsid w:val="00D21DCA"/>
    <w:rsid w:val="00D2313A"/>
    <w:rsid w:val="00D3122B"/>
    <w:rsid w:val="00D35C89"/>
    <w:rsid w:val="00D4330A"/>
    <w:rsid w:val="00D43A55"/>
    <w:rsid w:val="00D45C3B"/>
    <w:rsid w:val="00D51458"/>
    <w:rsid w:val="00D514D9"/>
    <w:rsid w:val="00D57A97"/>
    <w:rsid w:val="00D65ED5"/>
    <w:rsid w:val="00D66ADF"/>
    <w:rsid w:val="00D728AD"/>
    <w:rsid w:val="00D835EB"/>
    <w:rsid w:val="00D86376"/>
    <w:rsid w:val="00D90620"/>
    <w:rsid w:val="00D92164"/>
    <w:rsid w:val="00DB31E5"/>
    <w:rsid w:val="00DD7C9B"/>
    <w:rsid w:val="00DE12E4"/>
    <w:rsid w:val="00DE14DA"/>
    <w:rsid w:val="00DE2434"/>
    <w:rsid w:val="00DE3EE0"/>
    <w:rsid w:val="00DF357B"/>
    <w:rsid w:val="00DF4DA5"/>
    <w:rsid w:val="00DF776A"/>
    <w:rsid w:val="00E01FAE"/>
    <w:rsid w:val="00E03A3A"/>
    <w:rsid w:val="00E03E14"/>
    <w:rsid w:val="00E1109D"/>
    <w:rsid w:val="00E15830"/>
    <w:rsid w:val="00E15BD3"/>
    <w:rsid w:val="00E247B9"/>
    <w:rsid w:val="00E25DC7"/>
    <w:rsid w:val="00E301E6"/>
    <w:rsid w:val="00E40F43"/>
    <w:rsid w:val="00E448EA"/>
    <w:rsid w:val="00E53DC6"/>
    <w:rsid w:val="00E54094"/>
    <w:rsid w:val="00E56917"/>
    <w:rsid w:val="00E57B97"/>
    <w:rsid w:val="00E61335"/>
    <w:rsid w:val="00E62863"/>
    <w:rsid w:val="00E76C08"/>
    <w:rsid w:val="00E84E67"/>
    <w:rsid w:val="00E93480"/>
    <w:rsid w:val="00EA1315"/>
    <w:rsid w:val="00EA1C27"/>
    <w:rsid w:val="00EA5B05"/>
    <w:rsid w:val="00EB165F"/>
    <w:rsid w:val="00EB36F3"/>
    <w:rsid w:val="00EC245A"/>
    <w:rsid w:val="00EC463B"/>
    <w:rsid w:val="00EC6C19"/>
    <w:rsid w:val="00ED0AEE"/>
    <w:rsid w:val="00EE1A6A"/>
    <w:rsid w:val="00EE24DB"/>
    <w:rsid w:val="00EE3F59"/>
    <w:rsid w:val="00EE596F"/>
    <w:rsid w:val="00EF01D1"/>
    <w:rsid w:val="00EF12CD"/>
    <w:rsid w:val="00EF2F3F"/>
    <w:rsid w:val="00EF3ED2"/>
    <w:rsid w:val="00EF5851"/>
    <w:rsid w:val="00F02ACD"/>
    <w:rsid w:val="00F239E3"/>
    <w:rsid w:val="00F24101"/>
    <w:rsid w:val="00F32522"/>
    <w:rsid w:val="00F3559A"/>
    <w:rsid w:val="00F379C8"/>
    <w:rsid w:val="00F4391F"/>
    <w:rsid w:val="00F43CF8"/>
    <w:rsid w:val="00F4677E"/>
    <w:rsid w:val="00F47605"/>
    <w:rsid w:val="00F501E0"/>
    <w:rsid w:val="00F50828"/>
    <w:rsid w:val="00F51A66"/>
    <w:rsid w:val="00F62C40"/>
    <w:rsid w:val="00F72490"/>
    <w:rsid w:val="00F76B4E"/>
    <w:rsid w:val="00F82AD3"/>
    <w:rsid w:val="00F8320E"/>
    <w:rsid w:val="00F86138"/>
    <w:rsid w:val="00F96F15"/>
    <w:rsid w:val="00FA25A0"/>
    <w:rsid w:val="00FB10DF"/>
    <w:rsid w:val="00FB7A3E"/>
    <w:rsid w:val="00FC7610"/>
    <w:rsid w:val="00FD1965"/>
    <w:rsid w:val="00FD6269"/>
    <w:rsid w:val="00FE2CF0"/>
    <w:rsid w:val="00FE508B"/>
    <w:rsid w:val="00FF37B2"/>
    <w:rsid w:val="00FF64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F1B5AE0"/>
  <w15:chartTrackingRefBased/>
  <w15:docId w15:val="{D40A633E-CD5F-4D53-8E15-94E438CAF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qFormat="1"/>
    <w:lsdException w:name="annotation text" w:uiPriority="99" w:qFormat="1"/>
    <w:lsdException w:name="footer" w:uiPriority="99"/>
    <w:lsdException w:name="caption" w:semiHidden="1" w:unhideWhenUsed="1"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3D83"/>
  </w:style>
  <w:style w:type="paragraph" w:styleId="Nagwek1">
    <w:name w:val="heading 1"/>
    <w:basedOn w:val="Normalny"/>
    <w:next w:val="Normalny"/>
    <w:qFormat/>
    <w:rsid w:val="00B43D83"/>
    <w:pPr>
      <w:keepNext/>
      <w:jc w:val="center"/>
      <w:outlineLvl w:val="0"/>
    </w:pPr>
    <w:rPr>
      <w:b/>
      <w:sz w:val="28"/>
      <w:lang w:val="en-US"/>
    </w:rPr>
  </w:style>
  <w:style w:type="paragraph" w:styleId="Nagwek2">
    <w:name w:val="heading 2"/>
    <w:basedOn w:val="Normalny"/>
    <w:next w:val="Normalny"/>
    <w:qFormat/>
    <w:rsid w:val="00B43D83"/>
    <w:pPr>
      <w:keepNext/>
      <w:spacing w:line="360" w:lineRule="auto"/>
      <w:jc w:val="center"/>
      <w:outlineLvl w:val="1"/>
    </w:pPr>
    <w:rPr>
      <w:b/>
      <w:sz w:val="22"/>
    </w:rPr>
  </w:style>
  <w:style w:type="paragraph" w:styleId="Nagwek3">
    <w:name w:val="heading 3"/>
    <w:basedOn w:val="Normalny"/>
    <w:next w:val="Normalny"/>
    <w:qFormat/>
    <w:rsid w:val="00B43D83"/>
    <w:pPr>
      <w:keepNext/>
      <w:numPr>
        <w:numId w:val="1"/>
      </w:numPr>
      <w:spacing w:line="300" w:lineRule="atLeast"/>
      <w:jc w:val="both"/>
      <w:outlineLvl w:val="2"/>
    </w:pPr>
    <w:rPr>
      <w:b/>
      <w:sz w:val="24"/>
    </w:rPr>
  </w:style>
  <w:style w:type="paragraph" w:styleId="Nagwek4">
    <w:name w:val="heading 4"/>
    <w:basedOn w:val="Normalny"/>
    <w:next w:val="Normalny"/>
    <w:qFormat/>
    <w:rsid w:val="00B43D83"/>
    <w:pPr>
      <w:keepNext/>
      <w:pBdr>
        <w:top w:val="single" w:sz="4" w:space="1" w:color="auto"/>
        <w:left w:val="single" w:sz="4" w:space="4" w:color="auto"/>
        <w:bottom w:val="single" w:sz="4" w:space="1" w:color="auto"/>
        <w:right w:val="single" w:sz="4" w:space="4" w:color="auto"/>
      </w:pBdr>
      <w:spacing w:line="300" w:lineRule="atLeast"/>
      <w:jc w:val="both"/>
      <w:outlineLvl w:val="3"/>
    </w:pPr>
    <w:rPr>
      <w:sz w:val="36"/>
    </w:rPr>
  </w:style>
  <w:style w:type="paragraph" w:styleId="Nagwek5">
    <w:name w:val="heading 5"/>
    <w:basedOn w:val="Normalny"/>
    <w:next w:val="Normalny"/>
    <w:qFormat/>
    <w:rsid w:val="00B43D83"/>
    <w:pPr>
      <w:keepNext/>
      <w:widowControl w:val="0"/>
      <w:spacing w:line="480" w:lineRule="auto"/>
      <w:jc w:val="center"/>
      <w:outlineLvl w:val="4"/>
    </w:pPr>
    <w:rPr>
      <w:b/>
      <w:color w:val="0000FF"/>
      <w:sz w:val="22"/>
    </w:rPr>
  </w:style>
  <w:style w:type="paragraph" w:styleId="Nagwek6">
    <w:name w:val="heading 6"/>
    <w:basedOn w:val="Normalny"/>
    <w:next w:val="Normalny"/>
    <w:qFormat/>
    <w:rsid w:val="00B43D83"/>
    <w:pPr>
      <w:keepNext/>
      <w:outlineLvl w:val="5"/>
    </w:pPr>
    <w:rPr>
      <w:b/>
      <w:sz w:val="24"/>
      <w:u w:val="single"/>
    </w:rPr>
  </w:style>
  <w:style w:type="paragraph" w:styleId="Nagwek7">
    <w:name w:val="heading 7"/>
    <w:basedOn w:val="Normalny"/>
    <w:next w:val="Normalny"/>
    <w:qFormat/>
    <w:rsid w:val="00B43D83"/>
    <w:pPr>
      <w:keepNext/>
      <w:outlineLvl w:val="6"/>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rsid w:val="00B43D83"/>
    <w:pPr>
      <w:spacing w:line="360" w:lineRule="auto"/>
    </w:pPr>
    <w:rPr>
      <w:sz w:val="24"/>
      <w:lang w:val="en-US"/>
    </w:rPr>
  </w:style>
  <w:style w:type="paragraph" w:styleId="Tytu">
    <w:name w:val="Title"/>
    <w:basedOn w:val="Normalny"/>
    <w:qFormat/>
    <w:rsid w:val="00B43D83"/>
    <w:pPr>
      <w:spacing w:line="240" w:lineRule="atLeast"/>
      <w:jc w:val="center"/>
    </w:pPr>
    <w:rPr>
      <w:b/>
      <w:sz w:val="28"/>
      <w:u w:val="single"/>
      <w:lang w:val="en-US"/>
    </w:rPr>
  </w:style>
  <w:style w:type="paragraph" w:styleId="Tekstpodstawowy">
    <w:name w:val="Body Text"/>
    <w:basedOn w:val="Normalny"/>
    <w:rsid w:val="00B43D83"/>
    <w:rPr>
      <w:b/>
      <w:sz w:val="24"/>
    </w:rPr>
  </w:style>
  <w:style w:type="paragraph" w:styleId="Tekstpodstawowy2">
    <w:name w:val="Body Text 2"/>
    <w:basedOn w:val="Normalny"/>
    <w:rsid w:val="00B43D83"/>
    <w:rPr>
      <w:sz w:val="24"/>
      <w:lang w:val="en-US"/>
    </w:rPr>
  </w:style>
  <w:style w:type="paragraph" w:styleId="Tekstpodstawowywcity">
    <w:name w:val="Body Text Indent"/>
    <w:basedOn w:val="Normalny"/>
    <w:rsid w:val="00B43D83"/>
    <w:pPr>
      <w:spacing w:line="360" w:lineRule="auto"/>
      <w:ind w:left="120"/>
    </w:pPr>
    <w:rPr>
      <w:sz w:val="22"/>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qFormat/>
    <w:rsid w:val="00B43D83"/>
    <w:rPr>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B43D83"/>
  </w:style>
  <w:style w:type="paragraph" w:styleId="Nagwek">
    <w:name w:val="header"/>
    <w:basedOn w:val="Normalny"/>
    <w:link w:val="NagwekZnak"/>
    <w:rsid w:val="00B43D83"/>
    <w:pPr>
      <w:tabs>
        <w:tab w:val="center" w:pos="4536"/>
        <w:tab w:val="right" w:pos="9072"/>
      </w:tabs>
    </w:pPr>
  </w:style>
  <w:style w:type="paragraph" w:styleId="Stopka">
    <w:name w:val="footer"/>
    <w:basedOn w:val="Normalny"/>
    <w:link w:val="StopkaZnak"/>
    <w:uiPriority w:val="99"/>
    <w:rsid w:val="00242F82"/>
    <w:pPr>
      <w:tabs>
        <w:tab w:val="center" w:pos="4536"/>
        <w:tab w:val="right" w:pos="9072"/>
      </w:tabs>
    </w:pPr>
  </w:style>
  <w:style w:type="character" w:styleId="Numerstrony">
    <w:name w:val="page number"/>
    <w:basedOn w:val="Domylnaczcionkaakapitu"/>
    <w:rsid w:val="00242F82"/>
  </w:style>
  <w:style w:type="table" w:styleId="Tabela-Siatka">
    <w:name w:val="Table Grid"/>
    <w:basedOn w:val="Standardowy"/>
    <w:uiPriority w:val="39"/>
    <w:rsid w:val="00DD7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41675A"/>
    <w:rPr>
      <w:rFonts w:ascii="Tahoma" w:hAnsi="Tahoma" w:cs="Tahoma"/>
      <w:sz w:val="16"/>
      <w:szCs w:val="16"/>
    </w:rPr>
  </w:style>
  <w:style w:type="character" w:customStyle="1" w:styleId="TekstdymkaZnak">
    <w:name w:val="Tekst dymka Znak"/>
    <w:link w:val="Tekstdymka"/>
    <w:rsid w:val="0041675A"/>
    <w:rPr>
      <w:rFonts w:ascii="Tahoma" w:hAnsi="Tahoma" w:cs="Tahoma"/>
      <w:sz w:val="16"/>
      <w:szCs w:val="16"/>
    </w:rPr>
  </w:style>
  <w:style w:type="character" w:customStyle="1" w:styleId="NagwekZnak">
    <w:name w:val="Nagłówek Znak"/>
    <w:basedOn w:val="Domylnaczcionkaakapitu"/>
    <w:link w:val="Nagwek"/>
    <w:rsid w:val="009C4E83"/>
  </w:style>
  <w:style w:type="numbering" w:customStyle="1" w:styleId="Styl1">
    <w:name w:val="Styl1"/>
    <w:rsid w:val="00706DB0"/>
    <w:pPr>
      <w:numPr>
        <w:numId w:val="3"/>
      </w:numPr>
    </w:pPr>
  </w:style>
  <w:style w:type="character" w:styleId="Tekstzastpczy">
    <w:name w:val="Placeholder Text"/>
    <w:uiPriority w:val="99"/>
    <w:semiHidden/>
    <w:rsid w:val="00195ACF"/>
    <w:rPr>
      <w:color w:val="808080"/>
    </w:rPr>
  </w:style>
  <w:style w:type="character" w:customStyle="1" w:styleId="LICZBY">
    <w:name w:val="LICZBY"/>
    <w:uiPriority w:val="1"/>
    <w:rsid w:val="00270DD6"/>
    <w:rPr>
      <w:rFonts w:ascii="Times New Roman" w:hAnsi="Times New Roman"/>
      <w:sz w:val="22"/>
    </w:rPr>
  </w:style>
  <w:style w:type="character" w:customStyle="1" w:styleId="Styl2">
    <w:name w:val="Styl2"/>
    <w:uiPriority w:val="1"/>
    <w:rsid w:val="00270DD6"/>
    <w:rPr>
      <w:rFonts w:ascii="Times New Roman" w:hAnsi="Times New Roman"/>
      <w:b/>
      <w:sz w:val="22"/>
    </w:rPr>
  </w:style>
  <w:style w:type="character" w:customStyle="1" w:styleId="opisy">
    <w:name w:val="opisy"/>
    <w:uiPriority w:val="1"/>
    <w:rsid w:val="00C764A5"/>
    <w:rPr>
      <w:rFonts w:ascii="Times New Roman" w:hAnsi="Times New Roman"/>
      <w:b/>
      <w:sz w:val="20"/>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F24101"/>
    <w:pPr>
      <w:ind w:left="720"/>
      <w:contextualSpacing/>
    </w:pPr>
  </w:style>
  <w:style w:type="character" w:customStyle="1" w:styleId="Znakiprzypiswdolnych">
    <w:name w:val="Znaki przypisów dolnych"/>
    <w:rsid w:val="00EC6C19"/>
    <w:rPr>
      <w:vertAlign w:val="superscript"/>
    </w:rPr>
  </w:style>
  <w:style w:type="character" w:styleId="Pogrubienie">
    <w:name w:val="Strong"/>
    <w:qFormat/>
    <w:rsid w:val="00EC6C19"/>
    <w:rPr>
      <w:b/>
      <w:bCs/>
    </w:rPr>
  </w:style>
  <w:style w:type="character" w:styleId="Uwydatnienie">
    <w:name w:val="Emphasis"/>
    <w:qFormat/>
    <w:rsid w:val="00EC6C19"/>
    <w:rPr>
      <w:i/>
      <w:iCs/>
    </w:rPr>
  </w:style>
  <w:style w:type="character" w:customStyle="1" w:styleId="apple-converted-space">
    <w:name w:val="apple-converted-space"/>
    <w:rsid w:val="00EC6C19"/>
  </w:style>
  <w:style w:type="paragraph" w:styleId="NormalnyWeb">
    <w:name w:val="Normal (Web)"/>
    <w:basedOn w:val="Normalny"/>
    <w:rsid w:val="00EC6C19"/>
    <w:pPr>
      <w:suppressAutoHyphens/>
      <w:spacing w:before="280" w:after="280"/>
      <w:jc w:val="both"/>
    </w:pPr>
    <w:rPr>
      <w:sz w:val="24"/>
      <w:szCs w:val="24"/>
      <w:lang w:eastAsia="zh-CN"/>
    </w:rPr>
  </w:style>
  <w:style w:type="paragraph" w:customStyle="1" w:styleId="Zwykytekst1">
    <w:name w:val="Zwykły tekst1"/>
    <w:basedOn w:val="Normalny"/>
    <w:rsid w:val="00EC6C19"/>
    <w:pPr>
      <w:suppressAutoHyphens/>
    </w:pPr>
    <w:rPr>
      <w:rFonts w:ascii="Calibri" w:eastAsia="Calibri" w:hAnsi="Calibri"/>
      <w:sz w:val="22"/>
      <w:szCs w:val="21"/>
      <w:lang w:eastAsia="zh-CN"/>
    </w:rPr>
  </w:style>
  <w:style w:type="character" w:customStyle="1" w:styleId="StopkaZnak">
    <w:name w:val="Stopka Znak"/>
    <w:link w:val="Stopka"/>
    <w:uiPriority w:val="99"/>
    <w:rsid w:val="00610008"/>
  </w:style>
  <w:style w:type="paragraph" w:customStyle="1" w:styleId="Style13">
    <w:name w:val="Style13"/>
    <w:basedOn w:val="Normalny"/>
    <w:uiPriority w:val="99"/>
    <w:rsid w:val="00FF644A"/>
    <w:pPr>
      <w:widowControl w:val="0"/>
      <w:autoSpaceDE w:val="0"/>
      <w:autoSpaceDN w:val="0"/>
      <w:adjustRightInd w:val="0"/>
      <w:spacing w:line="230" w:lineRule="exact"/>
      <w:jc w:val="both"/>
    </w:pPr>
    <w:rPr>
      <w:rFonts w:ascii="Arial Narrow" w:hAnsi="Arial Narrow"/>
      <w:sz w:val="24"/>
      <w:szCs w:val="24"/>
    </w:rPr>
  </w:style>
  <w:style w:type="character" w:customStyle="1" w:styleId="FontStyle39">
    <w:name w:val="Font Style39"/>
    <w:uiPriority w:val="99"/>
    <w:rsid w:val="00FF644A"/>
    <w:rPr>
      <w:rFonts w:ascii="Arial" w:hAnsi="Arial" w:cs="Arial"/>
      <w:color w:val="000000"/>
      <w:sz w:val="18"/>
      <w:szCs w:val="18"/>
    </w:rPr>
  </w:style>
  <w:style w:type="character" w:styleId="Hipercze">
    <w:name w:val="Hyperlink"/>
    <w:rsid w:val="00B3037F"/>
    <w:rPr>
      <w:color w:val="0000FF"/>
      <w:u w:val="singl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locked/>
    <w:rsid w:val="00EF01D1"/>
  </w:style>
  <w:style w:type="character" w:styleId="Odwoaniedokomentarza">
    <w:name w:val="annotation reference"/>
    <w:rsid w:val="00D11191"/>
    <w:rPr>
      <w:sz w:val="16"/>
      <w:szCs w:val="16"/>
    </w:rPr>
  </w:style>
  <w:style w:type="paragraph" w:styleId="Tekstkomentarza">
    <w:name w:val="annotation text"/>
    <w:basedOn w:val="Normalny"/>
    <w:link w:val="TekstkomentarzaZnak"/>
    <w:uiPriority w:val="99"/>
    <w:qFormat/>
    <w:rsid w:val="00D11191"/>
  </w:style>
  <w:style w:type="character" w:customStyle="1" w:styleId="TekstkomentarzaZnak">
    <w:name w:val="Tekst komentarza Znak"/>
    <w:basedOn w:val="Domylnaczcionkaakapitu"/>
    <w:link w:val="Tekstkomentarza"/>
    <w:uiPriority w:val="99"/>
    <w:qFormat/>
    <w:rsid w:val="00D11191"/>
  </w:style>
  <w:style w:type="paragraph" w:styleId="Tematkomentarza">
    <w:name w:val="annotation subject"/>
    <w:basedOn w:val="Tekstkomentarza"/>
    <w:next w:val="Tekstkomentarza"/>
    <w:link w:val="TematkomentarzaZnak"/>
    <w:rsid w:val="00D11191"/>
    <w:rPr>
      <w:b/>
      <w:bCs/>
    </w:rPr>
  </w:style>
  <w:style w:type="character" w:customStyle="1" w:styleId="TematkomentarzaZnak">
    <w:name w:val="Temat komentarza Znak"/>
    <w:link w:val="Tematkomentarza"/>
    <w:rsid w:val="00D11191"/>
    <w:rPr>
      <w:b/>
      <w:bCs/>
    </w:rPr>
  </w:style>
  <w:style w:type="paragraph" w:customStyle="1" w:styleId="Style11">
    <w:name w:val="Style11"/>
    <w:basedOn w:val="Normalny"/>
    <w:uiPriority w:val="99"/>
    <w:rsid w:val="00D11191"/>
    <w:pPr>
      <w:widowControl w:val="0"/>
      <w:autoSpaceDE w:val="0"/>
      <w:autoSpaceDN w:val="0"/>
      <w:adjustRightInd w:val="0"/>
      <w:spacing w:line="254" w:lineRule="exact"/>
      <w:ind w:hanging="355"/>
      <w:jc w:val="both"/>
    </w:pPr>
    <w:rPr>
      <w:rFonts w:ascii="Calibri" w:hAnsi="Calibri"/>
      <w:sz w:val="24"/>
      <w:szCs w:val="24"/>
    </w:rPr>
  </w:style>
  <w:style w:type="paragraph" w:styleId="Poprawka">
    <w:name w:val="Revision"/>
    <w:hidden/>
    <w:uiPriority w:val="99"/>
    <w:semiHidden/>
    <w:rsid w:val="00677CEF"/>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7B3C1E"/>
  </w:style>
  <w:style w:type="character" w:styleId="Nierozpoznanawzmianka">
    <w:name w:val="Unresolved Mention"/>
    <w:basedOn w:val="Domylnaczcionkaakapitu"/>
    <w:uiPriority w:val="99"/>
    <w:semiHidden/>
    <w:unhideWhenUsed/>
    <w:rsid w:val="00AB69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623752">
      <w:bodyDiv w:val="1"/>
      <w:marLeft w:val="0"/>
      <w:marRight w:val="0"/>
      <w:marTop w:val="0"/>
      <w:marBottom w:val="0"/>
      <w:divBdr>
        <w:top w:val="none" w:sz="0" w:space="0" w:color="auto"/>
        <w:left w:val="none" w:sz="0" w:space="0" w:color="auto"/>
        <w:bottom w:val="none" w:sz="0" w:space="0" w:color="auto"/>
        <w:right w:val="none" w:sz="0" w:space="0" w:color="auto"/>
      </w:divBdr>
    </w:div>
    <w:div w:id="1332753294">
      <w:bodyDiv w:val="1"/>
      <w:marLeft w:val="0"/>
      <w:marRight w:val="0"/>
      <w:marTop w:val="0"/>
      <w:marBottom w:val="0"/>
      <w:divBdr>
        <w:top w:val="none" w:sz="0" w:space="0" w:color="auto"/>
        <w:left w:val="none" w:sz="0" w:space="0" w:color="auto"/>
        <w:bottom w:val="none" w:sz="0" w:space="0" w:color="auto"/>
        <w:right w:val="none" w:sz="0" w:space="0" w:color="auto"/>
      </w:divBdr>
      <w:divsChild>
        <w:div w:id="1129975507">
          <w:marLeft w:val="0"/>
          <w:marRight w:val="0"/>
          <w:marTop w:val="0"/>
          <w:marBottom w:val="0"/>
          <w:divBdr>
            <w:top w:val="none" w:sz="0" w:space="0" w:color="auto"/>
            <w:left w:val="none" w:sz="0" w:space="0" w:color="auto"/>
            <w:bottom w:val="none" w:sz="0" w:space="0" w:color="auto"/>
            <w:right w:val="none" w:sz="0" w:space="0" w:color="auto"/>
          </w:divBdr>
          <w:divsChild>
            <w:div w:id="1446191268">
              <w:marLeft w:val="0"/>
              <w:marRight w:val="0"/>
              <w:marTop w:val="0"/>
              <w:marBottom w:val="0"/>
              <w:divBdr>
                <w:top w:val="none" w:sz="0" w:space="0" w:color="auto"/>
                <w:left w:val="none" w:sz="0" w:space="0" w:color="auto"/>
                <w:bottom w:val="none" w:sz="0" w:space="0" w:color="auto"/>
                <w:right w:val="none" w:sz="0" w:space="0" w:color="auto"/>
              </w:divBdr>
              <w:divsChild>
                <w:div w:id="84763150">
                  <w:marLeft w:val="0"/>
                  <w:marRight w:val="0"/>
                  <w:marTop w:val="0"/>
                  <w:marBottom w:val="0"/>
                  <w:divBdr>
                    <w:top w:val="none" w:sz="0" w:space="0" w:color="auto"/>
                    <w:left w:val="none" w:sz="0" w:space="0" w:color="auto"/>
                    <w:bottom w:val="none" w:sz="0" w:space="0" w:color="auto"/>
                    <w:right w:val="none" w:sz="0" w:space="0" w:color="auto"/>
                  </w:divBdr>
                  <w:divsChild>
                    <w:div w:id="116024464">
                      <w:marLeft w:val="0"/>
                      <w:marRight w:val="0"/>
                      <w:marTop w:val="0"/>
                      <w:marBottom w:val="0"/>
                      <w:divBdr>
                        <w:top w:val="none" w:sz="0" w:space="0" w:color="auto"/>
                        <w:left w:val="none" w:sz="0" w:space="0" w:color="auto"/>
                        <w:bottom w:val="none" w:sz="0" w:space="0" w:color="auto"/>
                        <w:right w:val="none" w:sz="0" w:space="0" w:color="auto"/>
                      </w:divBdr>
                      <w:divsChild>
                        <w:div w:id="597908924">
                          <w:marLeft w:val="0"/>
                          <w:marRight w:val="0"/>
                          <w:marTop w:val="0"/>
                          <w:marBottom w:val="0"/>
                          <w:divBdr>
                            <w:top w:val="none" w:sz="0" w:space="0" w:color="auto"/>
                            <w:left w:val="none" w:sz="0" w:space="0" w:color="auto"/>
                            <w:bottom w:val="none" w:sz="0" w:space="0" w:color="auto"/>
                            <w:right w:val="none" w:sz="0" w:space="0" w:color="auto"/>
                          </w:divBdr>
                          <w:divsChild>
                            <w:div w:id="12040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4706363">
      <w:bodyDiv w:val="1"/>
      <w:marLeft w:val="0"/>
      <w:marRight w:val="0"/>
      <w:marTop w:val="0"/>
      <w:marBottom w:val="0"/>
      <w:divBdr>
        <w:top w:val="none" w:sz="0" w:space="0" w:color="auto"/>
        <w:left w:val="none" w:sz="0" w:space="0" w:color="auto"/>
        <w:bottom w:val="none" w:sz="0" w:space="0" w:color="auto"/>
        <w:right w:val="none" w:sz="0" w:space="0" w:color="auto"/>
      </w:divBdr>
    </w:div>
    <w:div w:id="2003583382">
      <w:bodyDiv w:val="1"/>
      <w:marLeft w:val="0"/>
      <w:marRight w:val="0"/>
      <w:marTop w:val="0"/>
      <w:marBottom w:val="0"/>
      <w:divBdr>
        <w:top w:val="none" w:sz="0" w:space="0" w:color="auto"/>
        <w:left w:val="none" w:sz="0" w:space="0" w:color="auto"/>
        <w:bottom w:val="none" w:sz="0" w:space="0" w:color="auto"/>
        <w:right w:val="none" w:sz="0" w:space="0" w:color="auto"/>
      </w:divBdr>
      <w:divsChild>
        <w:div w:id="164319067">
          <w:marLeft w:val="0"/>
          <w:marRight w:val="0"/>
          <w:marTop w:val="0"/>
          <w:marBottom w:val="0"/>
          <w:divBdr>
            <w:top w:val="none" w:sz="0" w:space="0" w:color="auto"/>
            <w:left w:val="none" w:sz="0" w:space="0" w:color="auto"/>
            <w:bottom w:val="none" w:sz="0" w:space="0" w:color="auto"/>
            <w:right w:val="none" w:sz="0" w:space="0" w:color="auto"/>
          </w:divBdr>
          <w:divsChild>
            <w:div w:id="143473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fr-slaskie.pl" TargetMode="External"/><Relationship Id="rId13" Type="http://schemas.openxmlformats.org/officeDocument/2006/relationships/hyperlink" Target="https://bcp.org.pl/projekty/mlode-talenty-pozyczka-z-umorzenie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owarzyszenie@bcp.org.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slaski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ncelaria@slask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fr-slaskie.p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ika\Desktop\dokumenty%20bie&#380;&#261;ce\wniosek\WNIOSEK%20PO&#379;YCZKOWY%20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5D570-E0A5-40A2-B994-17BCDDD92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WNIOSEK POŻYCZKOWY 1.dotx</Template>
  <TotalTime>309</TotalTime>
  <Pages>8</Pages>
  <Words>2532</Words>
  <Characters>18715</Characters>
  <Application>Microsoft Office Word</Application>
  <DocSecurity>0</DocSecurity>
  <Lines>155</Lines>
  <Paragraphs>42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Data wpływu</vt:lpstr>
      <vt:lpstr>Data wpływu</vt:lpstr>
    </vt:vector>
  </TitlesOfParts>
  <Company>BCP</Company>
  <LinksUpToDate>false</LinksUpToDate>
  <CharactersWithSpaces>21205</CharactersWithSpaces>
  <SharedDoc>false</SharedDoc>
  <HLinks>
    <vt:vector size="36" baseType="variant">
      <vt:variant>
        <vt:i4>3407992</vt:i4>
      </vt:variant>
      <vt:variant>
        <vt:i4>30</vt:i4>
      </vt:variant>
      <vt:variant>
        <vt:i4>0</vt:i4>
      </vt:variant>
      <vt:variant>
        <vt:i4>5</vt:i4>
      </vt:variant>
      <vt:variant>
        <vt:lpwstr>https://www.eib.org/en/privacy/lending.htm</vt:lpwstr>
      </vt:variant>
      <vt:variant>
        <vt:lpwstr/>
      </vt:variant>
      <vt:variant>
        <vt:i4>262199</vt:i4>
      </vt:variant>
      <vt:variant>
        <vt:i4>27</vt:i4>
      </vt:variant>
      <vt:variant>
        <vt:i4>0</vt:i4>
      </vt:variant>
      <vt:variant>
        <vt:i4>5</vt:i4>
      </vt:variant>
      <vt:variant>
        <vt:lpwstr>mailto:dataprotectionofficer@eib.org</vt:lpwstr>
      </vt:variant>
      <vt:variant>
        <vt:lpwstr/>
      </vt:variant>
      <vt:variant>
        <vt:i4>7209005</vt:i4>
      </vt:variant>
      <vt:variant>
        <vt:i4>24</vt:i4>
      </vt:variant>
      <vt:variant>
        <vt:i4>0</vt:i4>
      </vt:variant>
      <vt:variant>
        <vt:i4>5</vt:i4>
      </vt:variant>
      <vt:variant>
        <vt:lpwstr>http://www.bcp.org.pl/</vt:lpwstr>
      </vt:variant>
      <vt:variant>
        <vt:lpwstr/>
      </vt:variant>
      <vt:variant>
        <vt:i4>2555993</vt:i4>
      </vt:variant>
      <vt:variant>
        <vt:i4>21</vt:i4>
      </vt:variant>
      <vt:variant>
        <vt:i4>0</vt:i4>
      </vt:variant>
      <vt:variant>
        <vt:i4>5</vt:i4>
      </vt:variant>
      <vt:variant>
        <vt:lpwstr>mailto:stowarzyszenie@bcp.org.pl</vt:lpwstr>
      </vt:variant>
      <vt:variant>
        <vt:lpwstr/>
      </vt:variant>
      <vt:variant>
        <vt:i4>7995427</vt:i4>
      </vt:variant>
      <vt:variant>
        <vt:i4>18</vt:i4>
      </vt:variant>
      <vt:variant>
        <vt:i4>0</vt:i4>
      </vt:variant>
      <vt:variant>
        <vt:i4>5</vt:i4>
      </vt:variant>
      <vt:variant>
        <vt:lpwstr>http://www.bip.slaskie.pl/</vt:lpwstr>
      </vt:variant>
      <vt:variant>
        <vt:lpwstr/>
      </vt:variant>
      <vt:variant>
        <vt:i4>8257627</vt:i4>
      </vt:variant>
      <vt:variant>
        <vt:i4>15</vt:i4>
      </vt:variant>
      <vt:variant>
        <vt:i4>0</vt:i4>
      </vt:variant>
      <vt:variant>
        <vt:i4>5</vt:i4>
      </vt:variant>
      <vt:variant>
        <vt:lpwstr>mailto:kancelaria@slaskie.pl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wpływu</dc:title>
  <dc:subject/>
  <dc:creator>monika</dc:creator>
  <cp:keywords/>
  <cp:lastModifiedBy>MS</cp:lastModifiedBy>
  <cp:revision>31</cp:revision>
  <cp:lastPrinted>2021-06-21T11:09:00Z</cp:lastPrinted>
  <dcterms:created xsi:type="dcterms:W3CDTF">2025-10-23T12:51:00Z</dcterms:created>
  <dcterms:modified xsi:type="dcterms:W3CDTF">2025-10-30T12:31:00Z</dcterms:modified>
</cp:coreProperties>
</file>